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E48" w:rsidRPr="000F3F93" w:rsidRDefault="00950E48" w:rsidP="00AE668B">
      <w:pPr>
        <w:pStyle w:val="1"/>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D212C0" w:rsidRDefault="00D212C0" w:rsidP="007E317B">
      <w:pPr>
        <w:pStyle w:val="71"/>
        <w:jc w:val="center"/>
        <w:rPr>
          <w:caps/>
          <w:color w:val="auto"/>
          <w:sz w:val="42"/>
          <w:szCs w:val="42"/>
        </w:rPr>
      </w:pPr>
    </w:p>
    <w:p w:rsidR="00950E48" w:rsidRPr="006A62BC" w:rsidRDefault="00950E48" w:rsidP="007E317B">
      <w:pPr>
        <w:pStyle w:val="71"/>
        <w:jc w:val="center"/>
        <w:rPr>
          <w:caps/>
          <w:color w:val="auto"/>
          <w:sz w:val="42"/>
          <w:szCs w:val="42"/>
        </w:rPr>
      </w:pPr>
      <w:r w:rsidRPr="006A62BC">
        <w:rPr>
          <w:caps/>
          <w:color w:val="auto"/>
          <w:sz w:val="42"/>
          <w:szCs w:val="42"/>
        </w:rPr>
        <w:t>СХЕМА ВОДОСНАБЖЕНИЯ И</w:t>
      </w:r>
      <w:r w:rsidR="00020D31">
        <w:rPr>
          <w:caps/>
          <w:color w:val="auto"/>
          <w:sz w:val="42"/>
          <w:szCs w:val="42"/>
        </w:rPr>
        <w:t xml:space="preserve"> </w:t>
      </w:r>
      <w:r w:rsidRPr="006A62BC">
        <w:rPr>
          <w:caps/>
          <w:color w:val="auto"/>
          <w:sz w:val="42"/>
          <w:szCs w:val="42"/>
        </w:rPr>
        <w:t>ВОДООТВЕДЕНИЯ</w:t>
      </w:r>
    </w:p>
    <w:p w:rsidR="00A52F72" w:rsidRPr="006A62BC" w:rsidRDefault="009B76B3" w:rsidP="006A62BC">
      <w:pPr>
        <w:pStyle w:val="71"/>
        <w:jc w:val="center"/>
        <w:rPr>
          <w:caps/>
          <w:color w:val="auto"/>
          <w:sz w:val="42"/>
          <w:szCs w:val="42"/>
        </w:rPr>
      </w:pPr>
      <w:r>
        <w:rPr>
          <w:caps/>
          <w:color w:val="auto"/>
          <w:sz w:val="42"/>
          <w:szCs w:val="42"/>
        </w:rPr>
        <w:t>Бобинского</w:t>
      </w:r>
      <w:r w:rsidR="00A96EDE">
        <w:rPr>
          <w:caps/>
          <w:color w:val="auto"/>
          <w:sz w:val="42"/>
          <w:szCs w:val="42"/>
        </w:rPr>
        <w:t xml:space="preserve"> </w:t>
      </w:r>
      <w:r w:rsidR="005A204C">
        <w:rPr>
          <w:caps/>
          <w:color w:val="auto"/>
          <w:sz w:val="42"/>
          <w:szCs w:val="42"/>
        </w:rPr>
        <w:t>сельского поселения</w:t>
      </w:r>
      <w:r w:rsidR="00CA1E75">
        <w:rPr>
          <w:caps/>
          <w:color w:val="auto"/>
          <w:sz w:val="42"/>
          <w:szCs w:val="42"/>
        </w:rPr>
        <w:t xml:space="preserve"> </w:t>
      </w:r>
    </w:p>
    <w:p w:rsidR="00AF7517" w:rsidRDefault="00DE5317" w:rsidP="007E317B">
      <w:pPr>
        <w:pStyle w:val="71"/>
        <w:jc w:val="center"/>
        <w:rPr>
          <w:caps/>
          <w:color w:val="auto"/>
          <w:sz w:val="42"/>
          <w:szCs w:val="42"/>
        </w:rPr>
      </w:pPr>
      <w:r>
        <w:rPr>
          <w:caps/>
          <w:color w:val="auto"/>
          <w:sz w:val="42"/>
          <w:szCs w:val="42"/>
        </w:rPr>
        <w:t xml:space="preserve">СЛОБОДСКОГО </w:t>
      </w:r>
      <w:r w:rsidR="00950E48" w:rsidRPr="006A62BC">
        <w:rPr>
          <w:caps/>
          <w:color w:val="auto"/>
          <w:sz w:val="42"/>
          <w:szCs w:val="42"/>
        </w:rPr>
        <w:t>МУНИЦИПАЛЬНОГО РАЙ</w:t>
      </w:r>
      <w:r w:rsidR="00864146" w:rsidRPr="006A62BC">
        <w:rPr>
          <w:caps/>
          <w:color w:val="auto"/>
          <w:sz w:val="42"/>
          <w:szCs w:val="42"/>
        </w:rPr>
        <w:t xml:space="preserve">ОНА </w:t>
      </w:r>
    </w:p>
    <w:p w:rsidR="00950E48" w:rsidRDefault="00950E48" w:rsidP="007E317B">
      <w:pPr>
        <w:pStyle w:val="71"/>
        <w:jc w:val="center"/>
        <w:rPr>
          <w:color w:val="auto"/>
          <w:sz w:val="42"/>
          <w:szCs w:val="42"/>
        </w:rPr>
      </w:pPr>
    </w:p>
    <w:p w:rsidR="00020D31" w:rsidRDefault="00020D31" w:rsidP="007E317B">
      <w:pPr>
        <w:pStyle w:val="71"/>
        <w:jc w:val="center"/>
        <w:rPr>
          <w:color w:val="auto"/>
          <w:sz w:val="42"/>
          <w:szCs w:val="42"/>
        </w:rPr>
      </w:pPr>
    </w:p>
    <w:p w:rsidR="00D212C0" w:rsidRPr="006A62BC" w:rsidRDefault="00D212C0" w:rsidP="007E317B">
      <w:pPr>
        <w:pStyle w:val="71"/>
        <w:jc w:val="center"/>
        <w:rPr>
          <w:color w:val="auto"/>
          <w:sz w:val="42"/>
          <w:szCs w:val="42"/>
        </w:rPr>
      </w:pPr>
    </w:p>
    <w:p w:rsidR="00A52F72" w:rsidRDefault="00A52F72" w:rsidP="007E317B">
      <w:pPr>
        <w:pStyle w:val="71"/>
        <w:jc w:val="center"/>
        <w:rPr>
          <w:color w:val="auto"/>
        </w:rPr>
      </w:pPr>
    </w:p>
    <w:p w:rsidR="00976205" w:rsidRDefault="00976205" w:rsidP="007E317B">
      <w:pPr>
        <w:pStyle w:val="71"/>
        <w:jc w:val="center"/>
        <w:rPr>
          <w:color w:val="auto"/>
        </w:rPr>
      </w:pPr>
    </w:p>
    <w:p w:rsidR="00976205" w:rsidRDefault="00976205" w:rsidP="007E317B">
      <w:pPr>
        <w:pStyle w:val="71"/>
        <w:jc w:val="center"/>
        <w:rPr>
          <w:color w:val="auto"/>
        </w:rPr>
      </w:pPr>
    </w:p>
    <w:p w:rsidR="00950E48" w:rsidRDefault="00950E48" w:rsidP="007E317B">
      <w:pPr>
        <w:pStyle w:val="71"/>
        <w:jc w:val="center"/>
        <w:rPr>
          <w:color w:val="auto"/>
        </w:rPr>
      </w:pPr>
    </w:p>
    <w:p w:rsidR="006A62BC" w:rsidRDefault="006A62BC" w:rsidP="007E317B">
      <w:pPr>
        <w:pStyle w:val="71"/>
        <w:jc w:val="center"/>
        <w:rPr>
          <w:color w:val="auto"/>
        </w:rPr>
      </w:pPr>
    </w:p>
    <w:p w:rsidR="00A46073" w:rsidRDefault="00A46073" w:rsidP="007E317B">
      <w:pPr>
        <w:pStyle w:val="71"/>
        <w:jc w:val="center"/>
        <w:rPr>
          <w:color w:val="auto"/>
        </w:rPr>
      </w:pPr>
    </w:p>
    <w:p w:rsidR="00B14CE1" w:rsidRDefault="00B14CE1" w:rsidP="007E317B">
      <w:pPr>
        <w:pStyle w:val="71"/>
        <w:jc w:val="center"/>
        <w:rPr>
          <w:color w:val="auto"/>
        </w:rPr>
      </w:pPr>
    </w:p>
    <w:p w:rsidR="00950E48" w:rsidRPr="000F3F93" w:rsidRDefault="00950E48" w:rsidP="007E317B">
      <w:pPr>
        <w:pStyle w:val="71"/>
        <w:jc w:val="center"/>
        <w:rPr>
          <w:color w:val="auto"/>
        </w:rPr>
      </w:pPr>
    </w:p>
    <w:tbl>
      <w:tblPr>
        <w:tblStyle w:val="a3"/>
        <w:tblW w:w="974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1"/>
        <w:gridCol w:w="4786"/>
      </w:tblGrid>
      <w:tr w:rsidR="00950E48" w:rsidRPr="000F3F93" w:rsidTr="009509A6">
        <w:tc>
          <w:tcPr>
            <w:tcW w:w="4961" w:type="dxa"/>
          </w:tcPr>
          <w:p w:rsidR="00950E48" w:rsidRPr="000F3F93" w:rsidRDefault="00950E48" w:rsidP="00DE5317">
            <w:pPr>
              <w:pStyle w:val="71"/>
              <w:jc w:val="center"/>
              <w:rPr>
                <w:color w:val="auto"/>
              </w:rPr>
            </w:pPr>
          </w:p>
        </w:tc>
        <w:tc>
          <w:tcPr>
            <w:tcW w:w="4786" w:type="dxa"/>
          </w:tcPr>
          <w:p w:rsidR="00950E48" w:rsidRPr="000F3F93" w:rsidRDefault="00950E48" w:rsidP="007E317B">
            <w:pPr>
              <w:pStyle w:val="71"/>
              <w:jc w:val="center"/>
              <w:rPr>
                <w:color w:val="auto"/>
              </w:rPr>
            </w:pPr>
          </w:p>
        </w:tc>
      </w:tr>
    </w:tbl>
    <w:p w:rsidR="00950E48" w:rsidRDefault="00950E48" w:rsidP="007E317B">
      <w:pPr>
        <w:pStyle w:val="71"/>
        <w:jc w:val="center"/>
        <w:rPr>
          <w:color w:val="auto"/>
        </w:rPr>
      </w:pPr>
    </w:p>
    <w:p w:rsidR="00DE5317" w:rsidRDefault="00DE5317" w:rsidP="007E317B">
      <w:pPr>
        <w:pStyle w:val="71"/>
        <w:jc w:val="center"/>
        <w:rPr>
          <w:color w:val="auto"/>
        </w:rPr>
      </w:pPr>
    </w:p>
    <w:p w:rsidR="001473CC" w:rsidRDefault="001473CC" w:rsidP="007E317B">
      <w:pPr>
        <w:pStyle w:val="71"/>
        <w:jc w:val="center"/>
        <w:rPr>
          <w:color w:val="auto"/>
        </w:rPr>
      </w:pPr>
    </w:p>
    <w:p w:rsidR="001473CC" w:rsidRDefault="001473CC" w:rsidP="007E317B">
      <w:pPr>
        <w:pStyle w:val="71"/>
        <w:jc w:val="center"/>
        <w:rPr>
          <w:color w:val="auto"/>
        </w:rPr>
      </w:pPr>
    </w:p>
    <w:p w:rsidR="001473CC" w:rsidRDefault="001473CC"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7B7B91" w:rsidRDefault="007B7B91" w:rsidP="007E317B">
      <w:pPr>
        <w:pStyle w:val="71"/>
        <w:jc w:val="center"/>
        <w:rPr>
          <w:color w:val="auto"/>
        </w:rPr>
      </w:pPr>
    </w:p>
    <w:p w:rsidR="0097646C" w:rsidRDefault="0097646C" w:rsidP="007E317B">
      <w:pPr>
        <w:pStyle w:val="71"/>
        <w:jc w:val="center"/>
        <w:rPr>
          <w:color w:val="auto"/>
        </w:rPr>
      </w:pPr>
    </w:p>
    <w:p w:rsidR="007B7B91" w:rsidRDefault="007B7B91" w:rsidP="007E317B">
      <w:pPr>
        <w:pStyle w:val="71"/>
        <w:jc w:val="center"/>
        <w:rPr>
          <w:color w:val="auto"/>
        </w:rPr>
      </w:pPr>
    </w:p>
    <w:p w:rsidR="00950E48" w:rsidRPr="000F3F93" w:rsidRDefault="00A96EDE" w:rsidP="007E317B">
      <w:pPr>
        <w:pStyle w:val="71"/>
        <w:jc w:val="center"/>
        <w:rPr>
          <w:color w:val="auto"/>
        </w:rPr>
      </w:pPr>
      <w:r>
        <w:rPr>
          <w:color w:val="auto"/>
        </w:rPr>
        <w:t xml:space="preserve">2024 </w:t>
      </w:r>
      <w:r w:rsidR="00950E48" w:rsidRPr="000F3F93">
        <w:rPr>
          <w:color w:val="auto"/>
        </w:rPr>
        <w:t>г.</w:t>
      </w:r>
    </w:p>
    <w:p w:rsidR="00950E48" w:rsidRPr="000F3F93" w:rsidRDefault="00950E48" w:rsidP="007E317B">
      <w:pPr>
        <w:pStyle w:val="71"/>
        <w:jc w:val="center"/>
        <w:rPr>
          <w:color w:val="auto"/>
        </w:rPr>
      </w:pPr>
    </w:p>
    <w:p w:rsidR="00950E48" w:rsidRDefault="00950E48" w:rsidP="007E317B">
      <w:pPr>
        <w:pStyle w:val="71"/>
        <w:jc w:val="center"/>
        <w:rPr>
          <w:color w:val="auto"/>
        </w:rPr>
      </w:pPr>
    </w:p>
    <w:p w:rsidR="005A204C" w:rsidRDefault="005A204C" w:rsidP="007E317B">
      <w:pPr>
        <w:pStyle w:val="71"/>
        <w:jc w:val="center"/>
        <w:rPr>
          <w:color w:val="auto"/>
        </w:rPr>
      </w:pPr>
    </w:p>
    <w:p w:rsidR="0097646C" w:rsidRDefault="0097646C" w:rsidP="007E317B">
      <w:pPr>
        <w:pStyle w:val="71"/>
        <w:jc w:val="center"/>
        <w:rPr>
          <w:color w:val="auto"/>
        </w:rPr>
      </w:pPr>
    </w:p>
    <w:p w:rsidR="00E003C3" w:rsidRDefault="00E003C3" w:rsidP="007E317B">
      <w:pPr>
        <w:pStyle w:val="71"/>
        <w:jc w:val="center"/>
        <w:rPr>
          <w:color w:val="auto"/>
        </w:rPr>
      </w:pPr>
    </w:p>
    <w:p w:rsidR="002E2C54" w:rsidRPr="000F3F93" w:rsidRDefault="002E2C54" w:rsidP="00DE5317">
      <w:pPr>
        <w:pStyle w:val="2"/>
        <w:jc w:val="center"/>
      </w:pPr>
      <w:r w:rsidRPr="000F3F93">
        <w:lastRenderedPageBreak/>
        <w:t xml:space="preserve">СОСТАВ </w:t>
      </w:r>
    </w:p>
    <w:tbl>
      <w:tblPr>
        <w:tblStyle w:val="a3"/>
        <w:tblW w:w="9923"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1276"/>
        <w:gridCol w:w="847"/>
        <w:gridCol w:w="7800"/>
      </w:tblGrid>
      <w:tr w:rsidR="00A6141C" w:rsidRPr="000F3F93" w:rsidTr="00455568">
        <w:tc>
          <w:tcPr>
            <w:tcW w:w="1276" w:type="dxa"/>
            <w:vMerge w:val="restart"/>
            <w:vAlign w:val="center"/>
          </w:tcPr>
          <w:p w:rsidR="00A6141C" w:rsidRPr="001D04B7" w:rsidRDefault="00A6141C" w:rsidP="00455568">
            <w:pPr>
              <w:jc w:val="center"/>
              <w:rPr>
                <w:rFonts w:ascii="Times New Roman" w:hAnsi="Times New Roman" w:cs="Times New Roman"/>
                <w:b/>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w:t>
            </w:r>
          </w:p>
        </w:tc>
        <w:tc>
          <w:tcPr>
            <w:tcW w:w="8647" w:type="dxa"/>
            <w:gridSpan w:val="2"/>
            <w:tcBorders>
              <w:top w:val="single" w:sz="12"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tcBorders>
              <w:top w:val="single" w:sz="12" w:space="0" w:color="auto"/>
            </w:tcBorders>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1</w:t>
            </w:r>
          </w:p>
        </w:tc>
        <w:tc>
          <w:tcPr>
            <w:tcW w:w="7800" w:type="dxa"/>
            <w:tcBorders>
              <w:top w:val="single" w:sz="12" w:space="0" w:color="auto"/>
            </w:tcBorders>
            <w:vAlign w:val="center"/>
          </w:tcPr>
          <w:p w:rsidR="00A6141C" w:rsidRPr="000F3F93" w:rsidRDefault="00A6141C" w:rsidP="00DF0422">
            <w:pPr>
              <w:rPr>
                <w:rFonts w:ascii="Times New Roman" w:hAnsi="Times New Roman" w:cs="Times New Roman"/>
                <w:sz w:val="24"/>
                <w:szCs w:val="24"/>
              </w:rPr>
            </w:pPr>
            <w:r w:rsidRPr="000F3F93">
              <w:rPr>
                <w:rFonts w:ascii="Times New Roman" w:hAnsi="Times New Roman" w:cs="Times New Roman"/>
                <w:sz w:val="24"/>
                <w:szCs w:val="24"/>
              </w:rPr>
              <w:t>Технико-экономическое состояние централизованных систем водосна</w:t>
            </w:r>
            <w:r w:rsidRPr="000F3F93">
              <w:rPr>
                <w:rFonts w:ascii="Times New Roman" w:hAnsi="Times New Roman" w:cs="Times New Roman"/>
                <w:sz w:val="24"/>
                <w:szCs w:val="24"/>
              </w:rPr>
              <w:t>б</w:t>
            </w:r>
            <w:r w:rsidRPr="000F3F93">
              <w:rPr>
                <w:rFonts w:ascii="Times New Roman" w:hAnsi="Times New Roman" w:cs="Times New Roman"/>
                <w:sz w:val="24"/>
                <w:szCs w:val="24"/>
              </w:rPr>
              <w:t xml:space="preserve">жения </w:t>
            </w:r>
            <w:r w:rsidR="00DF0422" w:rsidRPr="000F3F93">
              <w:rPr>
                <w:rFonts w:ascii="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2</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Направления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3</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Баланс водоснабжения и потребления горячей</w:t>
            </w:r>
            <w:r w:rsidR="000F3F93">
              <w:rPr>
                <w:rFonts w:ascii="Times New Roman" w:hAnsi="Times New Roman" w:cs="Times New Roman"/>
                <w:sz w:val="24"/>
                <w:szCs w:val="24"/>
              </w:rPr>
              <w:t>, питьевой, технической воды</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объе</w:t>
            </w:r>
            <w:r w:rsidRPr="000F3F93">
              <w:rPr>
                <w:rFonts w:ascii="Times New Roman" w:hAnsi="Times New Roman" w:cs="Times New Roman"/>
                <w:sz w:val="24"/>
                <w:szCs w:val="24"/>
              </w:rPr>
              <w:t>к</w:t>
            </w:r>
            <w:r w:rsidRPr="000F3F93">
              <w:rPr>
                <w:rFonts w:ascii="Times New Roman" w:hAnsi="Times New Roman" w:cs="Times New Roman"/>
                <w:sz w:val="24"/>
                <w:szCs w:val="24"/>
              </w:rPr>
              <w:t>тов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реконструкции и модернизации объектов централизованных сист</w:t>
            </w:r>
            <w:r w:rsidR="000F3F93">
              <w:rPr>
                <w:rFonts w:ascii="Times New Roman" w:hAnsi="Times New Roman" w:cs="Times New Roman"/>
                <w:sz w:val="24"/>
                <w:szCs w:val="24"/>
              </w:rPr>
              <w:t>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объемов капитальных вложений в строительство, реконструкцию и модернизацию объектов централ</w:t>
            </w:r>
            <w:r w:rsidR="000F3F93">
              <w:rPr>
                <w:rFonts w:ascii="Times New Roman" w:hAnsi="Times New Roman" w:cs="Times New Roman"/>
                <w:sz w:val="24"/>
                <w:szCs w:val="24"/>
              </w:rPr>
              <w:t>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w:t>
            </w:r>
            <w:r w:rsidR="000F3F93">
              <w:rPr>
                <w:rFonts w:ascii="Times New Roman" w:hAnsi="Times New Roman" w:cs="Times New Roman"/>
                <w:sz w:val="24"/>
                <w:szCs w:val="24"/>
              </w:rPr>
              <w:t>лизованных систем водоснабжения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централизованных систем водоснабжения (в случае их выявления) и перечень организаций, упо</w:t>
            </w:r>
            <w:r w:rsidRPr="000F3F93">
              <w:rPr>
                <w:rFonts w:ascii="Times New Roman" w:hAnsi="Times New Roman" w:cs="Times New Roman"/>
                <w:sz w:val="24"/>
                <w:szCs w:val="24"/>
              </w:rPr>
              <w:t>л</w:t>
            </w:r>
            <w:r w:rsidR="000F3F93">
              <w:rPr>
                <w:rFonts w:ascii="Times New Roman" w:hAnsi="Times New Roman" w:cs="Times New Roman"/>
                <w:sz w:val="24"/>
                <w:szCs w:val="24"/>
              </w:rPr>
              <w:t>номоченных на их эксплуатацию</w:t>
            </w:r>
          </w:p>
        </w:tc>
      </w:tr>
      <w:tr w:rsidR="00A6141C" w:rsidRPr="000F3F93" w:rsidTr="00455568">
        <w:tc>
          <w:tcPr>
            <w:tcW w:w="1276" w:type="dxa"/>
            <w:vMerge w:val="restart"/>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 xml:space="preserve">Глава </w:t>
            </w:r>
            <w:r w:rsidRPr="000F3F93">
              <w:rPr>
                <w:rFonts w:ascii="Times New Roman" w:hAnsi="Times New Roman" w:cs="Times New Roman"/>
                <w:sz w:val="24"/>
                <w:szCs w:val="24"/>
                <w:lang w:val="en-US"/>
              </w:rPr>
              <w:t>II</w:t>
            </w:r>
          </w:p>
        </w:tc>
        <w:tc>
          <w:tcPr>
            <w:tcW w:w="8647" w:type="dxa"/>
            <w:gridSpan w:val="2"/>
            <w:tcBorders>
              <w:top w:val="single" w:sz="4" w:space="0" w:color="auto"/>
            </w:tcBorders>
            <w:vAlign w:val="center"/>
          </w:tcPr>
          <w:p w:rsidR="00A6141C" w:rsidRPr="001913FB" w:rsidRDefault="00A6141C" w:rsidP="00455568">
            <w:pPr>
              <w:ind w:left="37"/>
              <w:jc w:val="center"/>
              <w:rPr>
                <w:rFonts w:ascii="Times New Roman" w:hAnsi="Times New Roman" w:cs="Times New Roman"/>
                <w:b/>
                <w:sz w:val="24"/>
                <w:szCs w:val="24"/>
              </w:rPr>
            </w:pPr>
            <w:r w:rsidRPr="001913FB">
              <w:rPr>
                <w:rFonts w:ascii="Times New Roman" w:hAnsi="Times New Roman" w:cs="Times New Roman"/>
                <w:b/>
                <w:sz w:val="24"/>
                <w:szCs w:val="24"/>
              </w:rPr>
              <w:t>СХЕМА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1</w:t>
            </w:r>
          </w:p>
        </w:tc>
        <w:tc>
          <w:tcPr>
            <w:tcW w:w="7800" w:type="dxa"/>
            <w:vAlign w:val="center"/>
          </w:tcPr>
          <w:p w:rsidR="00A6141C" w:rsidRPr="000F3F93" w:rsidRDefault="00A6141C" w:rsidP="00DF0422">
            <w:pPr>
              <w:rPr>
                <w:rFonts w:ascii="Times New Roman" w:hAnsi="Times New Roman" w:cs="Times New Roman"/>
                <w:sz w:val="24"/>
                <w:szCs w:val="24"/>
              </w:rPr>
            </w:pPr>
            <w:r w:rsidRPr="000F3F93">
              <w:rPr>
                <w:rFonts w:ascii="Times New Roman" w:eastAsia="Times New Roman" w:hAnsi="Times New Roman" w:cs="Times New Roman"/>
                <w:sz w:val="24"/>
                <w:szCs w:val="24"/>
              </w:rPr>
              <w:t xml:space="preserve">Существующее положение в сфере водоотведения </w:t>
            </w:r>
            <w:r w:rsidR="00DF0422" w:rsidRPr="000F3F93">
              <w:rPr>
                <w:rFonts w:ascii="Times New Roman" w:eastAsia="Times New Roman" w:hAnsi="Times New Roman" w:cs="Times New Roman"/>
                <w:sz w:val="24"/>
                <w:szCs w:val="24"/>
              </w:rPr>
              <w:t>поселения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2</w:t>
            </w:r>
          </w:p>
        </w:tc>
        <w:tc>
          <w:tcPr>
            <w:tcW w:w="7800" w:type="dxa"/>
            <w:vAlign w:val="center"/>
          </w:tcPr>
          <w:p w:rsidR="00A6141C" w:rsidRPr="000F3F93" w:rsidRDefault="00A6141C" w:rsidP="00455568">
            <w:pPr>
              <w:ind w:left="37"/>
              <w:rPr>
                <w:rFonts w:ascii="Times New Roman" w:hAnsi="Times New Roman" w:cs="Times New Roman"/>
                <w:sz w:val="24"/>
                <w:szCs w:val="24"/>
              </w:rPr>
            </w:pPr>
            <w:r w:rsidRPr="000F3F93">
              <w:rPr>
                <w:rFonts w:ascii="Times New Roman" w:hAnsi="Times New Roman" w:cs="Times New Roman"/>
                <w:sz w:val="24"/>
                <w:szCs w:val="24"/>
              </w:rPr>
              <w:t>Балансы сточных вод в сис</w:t>
            </w:r>
            <w:r w:rsidR="007458EE">
              <w:rPr>
                <w:rFonts w:ascii="Times New Roman" w:hAnsi="Times New Roman" w:cs="Times New Roman"/>
                <w:sz w:val="24"/>
                <w:szCs w:val="24"/>
              </w:rPr>
              <w:t>теме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3</w:t>
            </w:r>
          </w:p>
        </w:tc>
        <w:tc>
          <w:tcPr>
            <w:tcW w:w="7800" w:type="dxa"/>
            <w:vAlign w:val="center"/>
          </w:tcPr>
          <w:p w:rsidR="00A6141C" w:rsidRPr="000F3F93" w:rsidRDefault="007458EE" w:rsidP="00455568">
            <w:pPr>
              <w:rPr>
                <w:rFonts w:ascii="Times New Roman" w:hAnsi="Times New Roman" w:cs="Times New Roman"/>
                <w:sz w:val="24"/>
                <w:szCs w:val="24"/>
              </w:rPr>
            </w:pPr>
            <w:r>
              <w:rPr>
                <w:rFonts w:ascii="Times New Roman" w:hAnsi="Times New Roman" w:cs="Times New Roman"/>
                <w:sz w:val="24"/>
                <w:szCs w:val="24"/>
              </w:rPr>
              <w:t>Прогноз объема сточных вод</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4</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Предложения по строительству, реконструкции и модернизации (техн</w:t>
            </w:r>
            <w:r w:rsidRPr="000F3F93">
              <w:rPr>
                <w:rFonts w:ascii="Times New Roman" w:hAnsi="Times New Roman" w:cs="Times New Roman"/>
                <w:sz w:val="24"/>
                <w:szCs w:val="24"/>
              </w:rPr>
              <w:t>и</w:t>
            </w:r>
            <w:r w:rsidRPr="000F3F93">
              <w:rPr>
                <w:rFonts w:ascii="Times New Roman" w:hAnsi="Times New Roman" w:cs="Times New Roman"/>
                <w:sz w:val="24"/>
                <w:szCs w:val="24"/>
              </w:rPr>
              <w:t>ческому перевооружению)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rPr>
            </w:pPr>
            <w:r w:rsidRPr="000F3F93">
              <w:rPr>
                <w:rFonts w:ascii="Times New Roman" w:hAnsi="Times New Roman" w:cs="Times New Roman"/>
                <w:sz w:val="24"/>
                <w:szCs w:val="24"/>
              </w:rPr>
              <w:t>5</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Экологические аспекты мероприятий по строительству и реконструкции объектов централ</w:t>
            </w:r>
            <w:r w:rsidR="007458EE">
              <w:rPr>
                <w:rFonts w:ascii="Times New Roman" w:hAnsi="Times New Roman" w:cs="Times New Roman"/>
                <w:sz w:val="24"/>
                <w:szCs w:val="24"/>
              </w:rPr>
              <w:t>изованной системы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6</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Оценка потребности в капитальных вложениях в строительство, реко</w:t>
            </w:r>
            <w:r w:rsidRPr="000F3F93">
              <w:rPr>
                <w:rFonts w:ascii="Times New Roman" w:hAnsi="Times New Roman" w:cs="Times New Roman"/>
                <w:sz w:val="24"/>
                <w:szCs w:val="24"/>
              </w:rPr>
              <w:t>н</w:t>
            </w:r>
            <w:r w:rsidRPr="000F3F93">
              <w:rPr>
                <w:rFonts w:ascii="Times New Roman" w:hAnsi="Times New Roman" w:cs="Times New Roman"/>
                <w:sz w:val="24"/>
                <w:szCs w:val="24"/>
              </w:rPr>
              <w:t>струкцию и модернизацию объектов централизованной системы водоо</w:t>
            </w:r>
            <w:r w:rsidRPr="000F3F93">
              <w:rPr>
                <w:rFonts w:ascii="Times New Roman" w:hAnsi="Times New Roman" w:cs="Times New Roman"/>
                <w:sz w:val="24"/>
                <w:szCs w:val="24"/>
              </w:rPr>
              <w:t>т</w:t>
            </w:r>
            <w:r w:rsidR="007458EE">
              <w:rPr>
                <w:rFonts w:ascii="Times New Roman" w:hAnsi="Times New Roman" w:cs="Times New Roman"/>
                <w:sz w:val="24"/>
                <w:szCs w:val="24"/>
              </w:rPr>
              <w:t>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7</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Целевые показатели развития централизованной сист</w:t>
            </w:r>
            <w:r w:rsidR="007458EE">
              <w:rPr>
                <w:rFonts w:ascii="Times New Roman" w:hAnsi="Times New Roman" w:cs="Times New Roman"/>
                <w:sz w:val="24"/>
                <w:szCs w:val="24"/>
              </w:rPr>
              <w:t>емы водоотведения</w:t>
            </w:r>
          </w:p>
        </w:tc>
      </w:tr>
      <w:tr w:rsidR="00A6141C" w:rsidRPr="000F3F93" w:rsidTr="00455568">
        <w:tc>
          <w:tcPr>
            <w:tcW w:w="1276" w:type="dxa"/>
            <w:vMerge/>
            <w:vAlign w:val="center"/>
          </w:tcPr>
          <w:p w:rsidR="00A6141C" w:rsidRPr="000F3F93" w:rsidRDefault="00A6141C" w:rsidP="00455568">
            <w:pPr>
              <w:jc w:val="center"/>
              <w:rPr>
                <w:rFonts w:ascii="Times New Roman" w:hAnsi="Times New Roman" w:cs="Times New Roman"/>
                <w:b/>
                <w:sz w:val="24"/>
                <w:szCs w:val="24"/>
              </w:rPr>
            </w:pPr>
          </w:p>
        </w:tc>
        <w:tc>
          <w:tcPr>
            <w:tcW w:w="847" w:type="dxa"/>
            <w:vAlign w:val="center"/>
          </w:tcPr>
          <w:p w:rsidR="00A6141C" w:rsidRPr="000F3F93" w:rsidRDefault="00A6141C" w:rsidP="00455568">
            <w:pPr>
              <w:jc w:val="center"/>
              <w:rPr>
                <w:rFonts w:ascii="Times New Roman" w:hAnsi="Times New Roman" w:cs="Times New Roman"/>
                <w:sz w:val="24"/>
                <w:szCs w:val="24"/>
                <w:lang w:val="en-US"/>
              </w:rPr>
            </w:pPr>
            <w:r w:rsidRPr="000F3F93">
              <w:rPr>
                <w:rFonts w:ascii="Times New Roman" w:hAnsi="Times New Roman" w:cs="Times New Roman"/>
                <w:sz w:val="24"/>
                <w:szCs w:val="24"/>
                <w:lang w:val="en-US"/>
              </w:rPr>
              <w:t>8</w:t>
            </w:r>
          </w:p>
        </w:tc>
        <w:tc>
          <w:tcPr>
            <w:tcW w:w="7800" w:type="dxa"/>
            <w:vAlign w:val="center"/>
          </w:tcPr>
          <w:p w:rsidR="00A6141C" w:rsidRPr="000F3F93" w:rsidRDefault="00A6141C" w:rsidP="00455568">
            <w:pPr>
              <w:rPr>
                <w:rFonts w:ascii="Times New Roman" w:hAnsi="Times New Roman" w:cs="Times New Roman"/>
                <w:sz w:val="24"/>
                <w:szCs w:val="24"/>
              </w:rPr>
            </w:pPr>
            <w:r w:rsidRPr="000F3F93">
              <w:rPr>
                <w:rFonts w:ascii="Times New Roman" w:hAnsi="Times New Roman" w:cs="Times New Roman"/>
                <w:sz w:val="24"/>
                <w:szCs w:val="24"/>
              </w:rPr>
              <w:t>Перечень выявленных бесхозяйных объектов централизованной системы водоотведения (в случае их выявления) и перечень организаций, уполн</w:t>
            </w:r>
            <w:r w:rsidRPr="000F3F93">
              <w:rPr>
                <w:rFonts w:ascii="Times New Roman" w:hAnsi="Times New Roman" w:cs="Times New Roman"/>
                <w:sz w:val="24"/>
                <w:szCs w:val="24"/>
              </w:rPr>
              <w:t>о</w:t>
            </w:r>
            <w:r w:rsidR="007458EE">
              <w:rPr>
                <w:rFonts w:ascii="Times New Roman" w:hAnsi="Times New Roman" w:cs="Times New Roman"/>
                <w:sz w:val="24"/>
                <w:szCs w:val="24"/>
              </w:rPr>
              <w:t>моченных на их эксплуатацию</w:t>
            </w:r>
            <w:r w:rsidRPr="000F3F93">
              <w:rPr>
                <w:rFonts w:ascii="Times New Roman" w:hAnsi="Times New Roman" w:cs="Times New Roman"/>
                <w:sz w:val="24"/>
                <w:szCs w:val="24"/>
              </w:rPr>
              <w:t xml:space="preserve"> </w:t>
            </w:r>
          </w:p>
        </w:tc>
      </w:tr>
      <w:tr w:rsidR="00A6141C" w:rsidRPr="000F3F93" w:rsidTr="00455568">
        <w:tc>
          <w:tcPr>
            <w:tcW w:w="9923" w:type="dxa"/>
            <w:gridSpan w:val="3"/>
            <w:vAlign w:val="center"/>
          </w:tcPr>
          <w:p w:rsidR="00A6141C" w:rsidRPr="000F3F93" w:rsidRDefault="00A6141C" w:rsidP="00455568">
            <w:pPr>
              <w:jc w:val="center"/>
              <w:rPr>
                <w:rFonts w:ascii="Times New Roman" w:hAnsi="Times New Roman" w:cs="Times New Roman"/>
                <w:sz w:val="24"/>
                <w:szCs w:val="24"/>
              </w:rPr>
            </w:pPr>
          </w:p>
        </w:tc>
      </w:tr>
    </w:tbl>
    <w:p w:rsidR="00A6141C" w:rsidRPr="000F3F93" w:rsidRDefault="00A6141C"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531970" w:rsidRDefault="00531970" w:rsidP="00A6141C">
      <w:pPr>
        <w:spacing w:after="0" w:line="240" w:lineRule="auto"/>
        <w:rPr>
          <w:rFonts w:ascii="Times New Roman" w:hAnsi="Times New Roman" w:cs="Times New Roman"/>
          <w:b/>
          <w:color w:val="FF0000"/>
          <w:sz w:val="24"/>
          <w:szCs w:val="24"/>
        </w:rPr>
      </w:pPr>
    </w:p>
    <w:p w:rsidR="00A6141C" w:rsidRPr="000F3F93" w:rsidRDefault="00A6141C" w:rsidP="00A6141C">
      <w:pPr>
        <w:spacing w:after="0" w:line="240" w:lineRule="auto"/>
        <w:rPr>
          <w:rFonts w:ascii="Times New Roman" w:hAnsi="Times New Roman" w:cs="Times New Roman"/>
          <w:b/>
          <w:color w:val="FF0000"/>
          <w:sz w:val="24"/>
          <w:szCs w:val="24"/>
        </w:rPr>
      </w:pPr>
      <w:r w:rsidRPr="000F3F93">
        <w:rPr>
          <w:rFonts w:ascii="Times New Roman" w:hAnsi="Times New Roman" w:cs="Times New Roman"/>
          <w:b/>
          <w:color w:val="FF0000"/>
          <w:sz w:val="24"/>
          <w:szCs w:val="24"/>
        </w:rPr>
        <w:br w:type="page"/>
      </w:r>
    </w:p>
    <w:p w:rsidR="00A6141C" w:rsidRPr="007458EE" w:rsidRDefault="00A6141C" w:rsidP="001913FB">
      <w:pPr>
        <w:pStyle w:val="2"/>
        <w:jc w:val="center"/>
      </w:pPr>
      <w:r w:rsidRPr="007458EE">
        <w:lastRenderedPageBreak/>
        <w:t>СОДЕРЖАНИЕ</w:t>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ВВЕДЕНИЕ</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455568">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Термины и определения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7458EE" w:rsidRDefault="00A6141C" w:rsidP="00952C2E">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Общие сведения о системе водоснабжения и водоотведения</w:t>
            </w:r>
            <w:r w:rsidR="00D212C0">
              <w:rPr>
                <w:rFonts w:ascii="Times New Roman" w:hAnsi="Times New Roman" w:cs="Times New Roman"/>
                <w:sz w:val="24"/>
                <w:szCs w:val="24"/>
              </w:rPr>
              <w:t xml:space="preserve"> </w:t>
            </w:r>
            <w:r w:rsidR="00B276A8">
              <w:rPr>
                <w:rFonts w:ascii="Times New Roman" w:hAnsi="Times New Roman" w:cs="Times New Roman"/>
                <w:sz w:val="24"/>
                <w:szCs w:val="24"/>
              </w:rPr>
              <w:t>сельского 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1913FB" w:rsidRDefault="001913FB" w:rsidP="00DE5317">
            <w:pPr>
              <w:pStyle w:val="71"/>
              <w:rPr>
                <w:b/>
                <w:caps/>
                <w:sz w:val="24"/>
                <w:szCs w:val="24"/>
              </w:rPr>
            </w:pPr>
          </w:p>
          <w:p w:rsidR="001913FB" w:rsidRDefault="00A6141C" w:rsidP="001913FB">
            <w:pPr>
              <w:pStyle w:val="71"/>
              <w:jc w:val="center"/>
              <w:rPr>
                <w:b/>
                <w:caps/>
                <w:sz w:val="24"/>
                <w:szCs w:val="24"/>
              </w:rPr>
            </w:pPr>
            <w:r w:rsidRPr="001913FB">
              <w:rPr>
                <w:b/>
                <w:caps/>
                <w:sz w:val="24"/>
                <w:szCs w:val="24"/>
              </w:rPr>
              <w:t>ГЛАВА I</w:t>
            </w:r>
          </w:p>
          <w:p w:rsidR="00A6141C" w:rsidRDefault="00176A4B" w:rsidP="001913FB">
            <w:pPr>
              <w:pStyle w:val="71"/>
              <w:jc w:val="center"/>
              <w:rPr>
                <w:b/>
                <w:caps/>
                <w:color w:val="auto"/>
                <w:sz w:val="24"/>
                <w:szCs w:val="24"/>
              </w:rPr>
            </w:pPr>
            <w:r w:rsidRPr="001913FB">
              <w:rPr>
                <w:b/>
                <w:caps/>
                <w:color w:val="auto"/>
                <w:sz w:val="24"/>
                <w:szCs w:val="24"/>
              </w:rPr>
              <w:t>СХЕМА ВОДОСНАБЖЕНИЯ</w:t>
            </w:r>
            <w:r w:rsidR="00A96EDE">
              <w:rPr>
                <w:b/>
                <w:caps/>
                <w:color w:val="auto"/>
                <w:sz w:val="24"/>
                <w:szCs w:val="24"/>
              </w:rPr>
              <w:t xml:space="preserve"> </w:t>
            </w:r>
            <w:r w:rsidR="00ED5C07">
              <w:rPr>
                <w:b/>
                <w:caps/>
                <w:color w:val="auto"/>
                <w:sz w:val="24"/>
                <w:szCs w:val="24"/>
              </w:rPr>
              <w:t xml:space="preserve">Бобинского </w:t>
            </w:r>
            <w:r w:rsidR="008610B5" w:rsidRPr="001913FB">
              <w:rPr>
                <w:b/>
                <w:caps/>
                <w:color w:val="auto"/>
                <w:sz w:val="24"/>
                <w:szCs w:val="24"/>
              </w:rPr>
              <w:t>сельского поселения</w:t>
            </w:r>
            <w:r w:rsidR="008610B5" w:rsidRPr="001913FB">
              <w:rPr>
                <w:b/>
                <w:caps/>
                <w:sz w:val="24"/>
                <w:szCs w:val="24"/>
              </w:rPr>
              <w:t xml:space="preserve"> </w:t>
            </w:r>
            <w:r w:rsidR="00DE5317" w:rsidRPr="001913FB">
              <w:rPr>
                <w:b/>
                <w:caps/>
                <w:sz w:val="24"/>
                <w:szCs w:val="24"/>
              </w:rPr>
              <w:t xml:space="preserve">СЛОБОДСКОГО </w:t>
            </w:r>
            <w:r w:rsidR="008610B5" w:rsidRPr="001913FB">
              <w:rPr>
                <w:b/>
                <w:caps/>
                <w:color w:val="auto"/>
                <w:sz w:val="24"/>
                <w:szCs w:val="24"/>
              </w:rPr>
              <w:t>МУНИЦИПАЛЬНОГО РАЙОНА</w:t>
            </w:r>
          </w:p>
          <w:p w:rsidR="001913FB" w:rsidRPr="001913FB" w:rsidRDefault="001913FB" w:rsidP="00DE5317">
            <w:pPr>
              <w:pStyle w:val="71"/>
              <w:rPr>
                <w:b/>
                <w:caps/>
                <w:sz w:val="24"/>
                <w:szCs w:val="24"/>
              </w:rPr>
            </w:pP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w:t>
            </w:r>
          </w:p>
        </w:tc>
        <w:tc>
          <w:tcPr>
            <w:tcW w:w="8666" w:type="dxa"/>
            <w:vAlign w:val="center"/>
          </w:tcPr>
          <w:p w:rsidR="00A6141C" w:rsidRPr="007458EE" w:rsidRDefault="00A6141C" w:rsidP="00725A52">
            <w:pPr>
              <w:spacing w:after="0" w:line="240" w:lineRule="auto"/>
              <w:rPr>
                <w:rFonts w:ascii="Times New Roman" w:hAnsi="Times New Roman" w:cs="Times New Roman"/>
                <w:caps/>
                <w:sz w:val="24"/>
                <w:szCs w:val="24"/>
              </w:rPr>
            </w:pPr>
            <w:r w:rsidRPr="007458EE">
              <w:rPr>
                <w:rFonts w:ascii="Times New Roman" w:hAnsi="Times New Roman" w:cs="Times New Roman"/>
                <w:caps/>
                <w:sz w:val="24"/>
                <w:szCs w:val="24"/>
              </w:rPr>
              <w:t>Технико-экономическое состояние централизованных с</w:t>
            </w:r>
            <w:r w:rsidRPr="007458EE">
              <w:rPr>
                <w:rFonts w:ascii="Times New Roman" w:hAnsi="Times New Roman" w:cs="Times New Roman"/>
                <w:caps/>
                <w:sz w:val="24"/>
                <w:szCs w:val="24"/>
              </w:rPr>
              <w:t>и</w:t>
            </w:r>
            <w:r w:rsidRPr="007458EE">
              <w:rPr>
                <w:rFonts w:ascii="Times New Roman" w:hAnsi="Times New Roman" w:cs="Times New Roman"/>
                <w:caps/>
                <w:sz w:val="24"/>
                <w:szCs w:val="24"/>
              </w:rPr>
              <w:t xml:space="preserve">стем водоснабжения </w:t>
            </w:r>
            <w:r w:rsidR="00725A52" w:rsidRPr="007458EE">
              <w:rPr>
                <w:rFonts w:ascii="Times New Roman" w:hAnsi="Times New Roman" w:cs="Times New Roman"/>
                <w:caps/>
                <w:sz w:val="24"/>
                <w:szCs w:val="24"/>
              </w:rPr>
              <w:t>поселения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A6141C"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1.1</w:t>
            </w:r>
          </w:p>
        </w:tc>
        <w:tc>
          <w:tcPr>
            <w:tcW w:w="8666" w:type="dxa"/>
            <w:vAlign w:val="center"/>
          </w:tcPr>
          <w:p w:rsidR="00A6141C" w:rsidRPr="007458EE" w:rsidRDefault="00A6141C" w:rsidP="00725A52">
            <w:pPr>
              <w:spacing w:after="0" w:line="240" w:lineRule="auto"/>
              <w:rPr>
                <w:rFonts w:ascii="Times New Roman" w:hAnsi="Times New Roman" w:cs="Times New Roman"/>
                <w:sz w:val="24"/>
                <w:szCs w:val="24"/>
              </w:rPr>
            </w:pPr>
            <w:r w:rsidRPr="007458EE">
              <w:rPr>
                <w:rFonts w:ascii="Times New Roman" w:hAnsi="Times New Roman" w:cs="Times New Roman"/>
                <w:sz w:val="24"/>
                <w:szCs w:val="24"/>
              </w:rPr>
              <w:t xml:space="preserve">Описание системы и структуры водоснабжения </w:t>
            </w:r>
            <w:r w:rsidR="00725A52" w:rsidRPr="007458EE">
              <w:rPr>
                <w:rFonts w:ascii="Times New Roman" w:hAnsi="Times New Roman" w:cs="Times New Roman"/>
                <w:sz w:val="24"/>
                <w:szCs w:val="24"/>
              </w:rPr>
              <w:t>поселения</w:t>
            </w:r>
            <w:r w:rsidRPr="007458EE">
              <w:rPr>
                <w:rFonts w:ascii="Times New Roman" w:hAnsi="Times New Roman" w:cs="Times New Roman"/>
                <w:sz w:val="24"/>
                <w:szCs w:val="24"/>
              </w:rPr>
              <w:t xml:space="preserve"> и деление территории на эк</w:t>
            </w:r>
            <w:r w:rsidR="002E126E">
              <w:rPr>
                <w:rFonts w:ascii="Times New Roman" w:hAnsi="Times New Roman" w:cs="Times New Roman"/>
                <w:sz w:val="24"/>
                <w:szCs w:val="24"/>
              </w:rPr>
              <w:t>сплуатационные зоны</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2B5288" w:rsidRPr="007458EE" w:rsidTr="00455568">
        <w:trPr>
          <w:trHeight w:val="340"/>
          <w:jc w:val="center"/>
        </w:trPr>
        <w:tc>
          <w:tcPr>
            <w:tcW w:w="697" w:type="dxa"/>
            <w:vAlign w:val="center"/>
          </w:tcPr>
          <w:p w:rsidR="002B5288"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1.2</w:t>
            </w:r>
          </w:p>
        </w:tc>
        <w:tc>
          <w:tcPr>
            <w:tcW w:w="8666" w:type="dxa"/>
            <w:vAlign w:val="center"/>
          </w:tcPr>
          <w:p w:rsidR="002B5288" w:rsidRPr="007458EE" w:rsidRDefault="002B5288" w:rsidP="002E126E">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территории поселения не охваченн</w:t>
            </w:r>
            <w:r w:rsidR="002E126E">
              <w:rPr>
                <w:rFonts w:ascii="Times New Roman" w:hAnsi="Times New Roman" w:cs="Times New Roman"/>
                <w:sz w:val="24"/>
                <w:szCs w:val="24"/>
              </w:rPr>
              <w:t>ой</w:t>
            </w:r>
            <w:r w:rsidRPr="007458EE">
              <w:rPr>
                <w:rFonts w:ascii="Times New Roman" w:hAnsi="Times New Roman" w:cs="Times New Roman"/>
                <w:sz w:val="24"/>
                <w:szCs w:val="24"/>
              </w:rPr>
              <w:t xml:space="preserve"> централизованными системами водоснабжения</w:t>
            </w:r>
          </w:p>
        </w:tc>
        <w:tc>
          <w:tcPr>
            <w:tcW w:w="560" w:type="dxa"/>
          </w:tcPr>
          <w:p w:rsidR="002B5288" w:rsidRPr="007458EE" w:rsidRDefault="002B5288"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1.3</w:t>
            </w:r>
          </w:p>
        </w:tc>
        <w:tc>
          <w:tcPr>
            <w:tcW w:w="8666" w:type="dxa"/>
            <w:vAlign w:val="center"/>
          </w:tcPr>
          <w:p w:rsidR="00A6141C" w:rsidRPr="007458EE" w:rsidRDefault="002B528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технологических зон водоснабжения, зон централизованного и неце</w:t>
            </w:r>
            <w:r w:rsidRPr="007458EE">
              <w:rPr>
                <w:rFonts w:ascii="Times New Roman" w:hAnsi="Times New Roman" w:cs="Times New Roman"/>
                <w:sz w:val="24"/>
                <w:szCs w:val="24"/>
              </w:rPr>
              <w:t>н</w:t>
            </w:r>
            <w:r w:rsidRPr="007458EE">
              <w:rPr>
                <w:rFonts w:ascii="Times New Roman" w:hAnsi="Times New Roman" w:cs="Times New Roman"/>
                <w:sz w:val="24"/>
                <w:szCs w:val="24"/>
              </w:rPr>
              <w:t>трализованного водоснабжения (территорий, на которых водоснабжение ос</w:t>
            </w:r>
            <w:r w:rsidRPr="007458EE">
              <w:rPr>
                <w:rFonts w:ascii="Times New Roman" w:hAnsi="Times New Roman" w:cs="Times New Roman"/>
                <w:sz w:val="24"/>
                <w:szCs w:val="24"/>
              </w:rPr>
              <w:t>у</w:t>
            </w:r>
            <w:r w:rsidRPr="007458EE">
              <w:rPr>
                <w:rFonts w:ascii="Times New Roman" w:hAnsi="Times New Roman" w:cs="Times New Roman"/>
                <w:sz w:val="24"/>
                <w:szCs w:val="24"/>
              </w:rPr>
              <w:t>ществляется с использованием централизованных и нецентрализованных систем горячего водоснабжения, систем холодного водоснабжения соответственно)  и перечень центра</w:t>
            </w:r>
            <w:r w:rsidR="002E126E">
              <w:rPr>
                <w:rFonts w:ascii="Times New Roman" w:hAnsi="Times New Roman" w:cs="Times New Roman"/>
                <w:sz w:val="24"/>
                <w:szCs w:val="24"/>
              </w:rPr>
              <w:t>лизованных систем водоснабжения</w:t>
            </w:r>
          </w:p>
        </w:tc>
        <w:tc>
          <w:tcPr>
            <w:tcW w:w="560" w:type="dxa"/>
          </w:tcPr>
          <w:p w:rsidR="00A6141C" w:rsidRPr="007458EE" w:rsidRDefault="00A6141C" w:rsidP="00455568">
            <w:pPr>
              <w:spacing w:after="0" w:line="240" w:lineRule="auto"/>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2B528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результатов технического обследования централизованных систем в</w:t>
            </w:r>
            <w:r w:rsidRPr="007458EE">
              <w:rPr>
                <w:rFonts w:ascii="Times New Roman" w:hAnsi="Times New Roman" w:cs="Times New Roman"/>
                <w:sz w:val="24"/>
                <w:szCs w:val="24"/>
              </w:rPr>
              <w:t>о</w:t>
            </w:r>
            <w:r w:rsidRPr="007458EE">
              <w:rPr>
                <w:rFonts w:ascii="Times New Roman" w:hAnsi="Times New Roman" w:cs="Times New Roman"/>
                <w:sz w:val="24"/>
                <w:szCs w:val="24"/>
              </w:rPr>
              <w:t>доснабжения</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A6141C" w:rsidRPr="007458EE" w:rsidTr="00455568">
        <w:trPr>
          <w:trHeight w:val="340"/>
          <w:jc w:val="center"/>
        </w:trPr>
        <w:tc>
          <w:tcPr>
            <w:tcW w:w="697" w:type="dxa"/>
            <w:vAlign w:val="center"/>
          </w:tcPr>
          <w:p w:rsidR="00A6141C"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1.4.1</w:t>
            </w:r>
          </w:p>
        </w:tc>
        <w:tc>
          <w:tcPr>
            <w:tcW w:w="8666" w:type="dxa"/>
            <w:vAlign w:val="center"/>
          </w:tcPr>
          <w:p w:rsidR="00A6141C" w:rsidRPr="007458EE" w:rsidRDefault="001609D8" w:rsidP="00455568">
            <w:pPr>
              <w:spacing w:after="0" w:line="240" w:lineRule="auto"/>
              <w:jc w:val="both"/>
              <w:rPr>
                <w:rFonts w:ascii="Times New Roman" w:hAnsi="Times New Roman" w:cs="Times New Roman"/>
                <w:sz w:val="24"/>
                <w:szCs w:val="24"/>
              </w:rPr>
            </w:pPr>
            <w:r w:rsidRPr="007458EE">
              <w:rPr>
                <w:rFonts w:ascii="Times New Roman" w:hAnsi="Times New Roman" w:cs="Times New Roman"/>
                <w:sz w:val="24"/>
                <w:szCs w:val="24"/>
              </w:rPr>
              <w:t>Описание состояния существующих источников водоснабжения и водозаборных сооружений</w:t>
            </w:r>
          </w:p>
        </w:tc>
        <w:tc>
          <w:tcPr>
            <w:tcW w:w="560" w:type="dxa"/>
          </w:tcPr>
          <w:p w:rsidR="00A6141C" w:rsidRPr="007458EE" w:rsidRDefault="00A6141C"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1.4.2</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существующих сооружений очистки и подготовки воды, включая оценку соответствия применяемой технологической схемы водоподготовки тр</w:t>
            </w:r>
            <w:r w:rsidRPr="007458EE">
              <w:rPr>
                <w:rFonts w:ascii="Times New Roman" w:hAnsi="Times New Roman" w:cs="Times New Roman"/>
                <w:sz w:val="24"/>
                <w:szCs w:val="24"/>
              </w:rPr>
              <w:t>е</w:t>
            </w:r>
            <w:r w:rsidRPr="007458EE">
              <w:rPr>
                <w:rFonts w:ascii="Times New Roman" w:hAnsi="Times New Roman" w:cs="Times New Roman"/>
                <w:sz w:val="24"/>
                <w:szCs w:val="24"/>
              </w:rPr>
              <w:t>бованиям обеспечения нормативов качества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1.4.3</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существующих насосных централиз</w:t>
            </w:r>
            <w:r w:rsidRPr="007458EE">
              <w:rPr>
                <w:rFonts w:ascii="Times New Roman" w:hAnsi="Times New Roman" w:cs="Times New Roman"/>
                <w:sz w:val="24"/>
                <w:szCs w:val="24"/>
              </w:rPr>
              <w:t>о</w:t>
            </w:r>
            <w:r w:rsidRPr="007458EE">
              <w:rPr>
                <w:rFonts w:ascii="Times New Roman" w:hAnsi="Times New Roman" w:cs="Times New Roman"/>
                <w:sz w:val="24"/>
                <w:szCs w:val="24"/>
              </w:rPr>
              <w:t>ванных станций, в том числе оценку энергоэффективности подачи воды, которая оценивается как соотношения удельного расхода электрической энергии, необх</w:t>
            </w:r>
            <w:r w:rsidRPr="007458EE">
              <w:rPr>
                <w:rFonts w:ascii="Times New Roman" w:hAnsi="Times New Roman" w:cs="Times New Roman"/>
                <w:sz w:val="24"/>
                <w:szCs w:val="24"/>
              </w:rPr>
              <w:t>о</w:t>
            </w:r>
            <w:r w:rsidRPr="007458EE">
              <w:rPr>
                <w:rFonts w:ascii="Times New Roman" w:hAnsi="Times New Roman" w:cs="Times New Roman"/>
                <w:sz w:val="24"/>
                <w:szCs w:val="24"/>
              </w:rPr>
              <w:t>димой для подачи установл</w:t>
            </w:r>
            <w:r w:rsidR="002E126E">
              <w:rPr>
                <w:rFonts w:ascii="Times New Roman" w:hAnsi="Times New Roman" w:cs="Times New Roman"/>
                <w:sz w:val="24"/>
                <w:szCs w:val="24"/>
              </w:rPr>
              <w:t>енного уровня напора (давления)</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1.4.4</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Описание состояния и функционирования водопроводных сетей систем вод</w:t>
            </w:r>
            <w:r w:rsidRPr="007458EE">
              <w:rPr>
                <w:rFonts w:ascii="Times New Roman" w:hAnsi="Times New Roman" w:cs="Times New Roman"/>
                <w:sz w:val="24"/>
                <w:szCs w:val="24"/>
              </w:rPr>
              <w:t>о</w:t>
            </w:r>
            <w:r w:rsidRPr="007458EE">
              <w:rPr>
                <w:rFonts w:ascii="Times New Roman" w:hAnsi="Times New Roman" w:cs="Times New Roman"/>
                <w:sz w:val="24"/>
                <w:szCs w:val="24"/>
              </w:rPr>
              <w:t>снабжения, включая оценку величины износа сетей и определение возможности</w:t>
            </w:r>
            <w:r w:rsidR="002A10DA" w:rsidRPr="007458EE">
              <w:rPr>
                <w:rFonts w:ascii="Times New Roman" w:hAnsi="Times New Roman" w:cs="Times New Roman"/>
                <w:sz w:val="24"/>
                <w:szCs w:val="24"/>
              </w:rPr>
              <w:t xml:space="preserve"> обеспечения качества воды в процессе транспортировки по этим сетям</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1.4.5</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проблем, возн</w:t>
            </w:r>
            <w:r w:rsidR="0078310C" w:rsidRPr="007458EE">
              <w:rPr>
                <w:rFonts w:ascii="Times New Roman" w:hAnsi="Times New Roman" w:cs="Times New Roman"/>
                <w:sz w:val="24"/>
                <w:szCs w:val="24"/>
              </w:rPr>
              <w:t>ика</w:t>
            </w:r>
            <w:r w:rsidR="0078310C" w:rsidRPr="007458EE">
              <w:rPr>
                <w:rFonts w:ascii="Times New Roman" w:hAnsi="Times New Roman" w:cs="Times New Roman"/>
                <w:sz w:val="24"/>
                <w:szCs w:val="24"/>
              </w:rPr>
              <w:t>ю</w:t>
            </w:r>
            <w:r w:rsidR="0078310C" w:rsidRPr="007458EE">
              <w:rPr>
                <w:rFonts w:ascii="Times New Roman" w:hAnsi="Times New Roman" w:cs="Times New Roman"/>
                <w:sz w:val="24"/>
                <w:szCs w:val="24"/>
              </w:rPr>
              <w:t>щих при водоснабжении</w:t>
            </w:r>
            <w:r w:rsidR="002A10DA" w:rsidRPr="007458EE">
              <w:rPr>
                <w:rFonts w:ascii="Times New Roman" w:hAnsi="Times New Roman" w:cs="Times New Roman"/>
                <w:sz w:val="24"/>
                <w:szCs w:val="24"/>
              </w:rPr>
              <w:t xml:space="preserve"> поселений, городских округов, анализ исполнения пре</w:t>
            </w:r>
            <w:r w:rsidR="002A10DA" w:rsidRPr="007458EE">
              <w:rPr>
                <w:rFonts w:ascii="Times New Roman" w:hAnsi="Times New Roman" w:cs="Times New Roman"/>
                <w:sz w:val="24"/>
                <w:szCs w:val="24"/>
              </w:rPr>
              <w:t>д</w:t>
            </w:r>
            <w:r w:rsidR="002A10DA" w:rsidRPr="007458EE">
              <w:rPr>
                <w:rFonts w:ascii="Times New Roman" w:hAnsi="Times New Roman" w:cs="Times New Roman"/>
                <w:sz w:val="24"/>
                <w:szCs w:val="24"/>
              </w:rPr>
              <w:t xml:space="preserve">писаний органов, осуществляющих государственный надзор, муниципальный контроль, об устранении нарушений, влияющих </w:t>
            </w:r>
            <w:r w:rsidR="002E126E">
              <w:rPr>
                <w:rFonts w:ascii="Times New Roman" w:hAnsi="Times New Roman" w:cs="Times New Roman"/>
                <w:sz w:val="24"/>
                <w:szCs w:val="24"/>
              </w:rPr>
              <w:t>на качество и безопасность воды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1.4.6</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централизованной системы горячего водоснабжения с использованием закрытых систем горячего водоснабжения, отражающих технологические ос</w:t>
            </w:r>
            <w:r w:rsidR="002A10DA" w:rsidRPr="007458EE">
              <w:rPr>
                <w:rFonts w:ascii="Times New Roman" w:hAnsi="Times New Roman" w:cs="Times New Roman"/>
                <w:sz w:val="24"/>
                <w:szCs w:val="24"/>
              </w:rPr>
              <w:t>о</w:t>
            </w:r>
            <w:r w:rsidR="002A10DA" w:rsidRPr="007458EE">
              <w:rPr>
                <w:rFonts w:ascii="Times New Roman" w:hAnsi="Times New Roman" w:cs="Times New Roman"/>
                <w:sz w:val="24"/>
                <w:szCs w:val="24"/>
              </w:rPr>
              <w:t>бенности указанной системы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1.4.7</w:t>
            </w:r>
          </w:p>
        </w:tc>
        <w:tc>
          <w:tcPr>
            <w:tcW w:w="8666" w:type="dxa"/>
            <w:vAlign w:val="center"/>
          </w:tcPr>
          <w:p w:rsidR="001609D8" w:rsidRPr="007458EE" w:rsidRDefault="001609D8"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Опи</w:t>
            </w:r>
            <w:r w:rsidR="002A10DA" w:rsidRPr="007458EE">
              <w:rPr>
                <w:rFonts w:ascii="Times New Roman" w:hAnsi="Times New Roman" w:cs="Times New Roman"/>
                <w:sz w:val="24"/>
                <w:szCs w:val="24"/>
              </w:rPr>
              <w:t>сание существующих технических и технологических решений по предо</w:t>
            </w:r>
            <w:r w:rsidR="002A10DA" w:rsidRPr="007458EE">
              <w:rPr>
                <w:rFonts w:ascii="Times New Roman" w:hAnsi="Times New Roman" w:cs="Times New Roman"/>
                <w:sz w:val="24"/>
                <w:szCs w:val="24"/>
              </w:rPr>
              <w:t>т</w:t>
            </w:r>
            <w:r w:rsidR="002A10DA" w:rsidRPr="007458EE">
              <w:rPr>
                <w:rFonts w:ascii="Times New Roman" w:hAnsi="Times New Roman" w:cs="Times New Roman"/>
                <w:sz w:val="24"/>
                <w:szCs w:val="24"/>
              </w:rPr>
              <w:t>вращению замерзания воды применительно к территории распространения ве</w:t>
            </w:r>
            <w:r w:rsidR="002A10DA" w:rsidRPr="007458EE">
              <w:rPr>
                <w:rFonts w:ascii="Times New Roman" w:hAnsi="Times New Roman" w:cs="Times New Roman"/>
                <w:sz w:val="24"/>
                <w:szCs w:val="24"/>
              </w:rPr>
              <w:t>ч</w:t>
            </w:r>
            <w:r w:rsidR="0056591E">
              <w:rPr>
                <w:rFonts w:ascii="Times New Roman" w:hAnsi="Times New Roman" w:cs="Times New Roman"/>
                <w:sz w:val="24"/>
                <w:szCs w:val="24"/>
              </w:rPr>
              <w:t>номерзлых грунтов</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1609D8" w:rsidRPr="007458EE" w:rsidTr="00455568">
        <w:trPr>
          <w:trHeight w:val="340"/>
          <w:jc w:val="center"/>
        </w:trPr>
        <w:tc>
          <w:tcPr>
            <w:tcW w:w="697" w:type="dxa"/>
            <w:vAlign w:val="center"/>
          </w:tcPr>
          <w:p w:rsidR="001609D8" w:rsidRPr="007458EE" w:rsidRDefault="001609D8" w:rsidP="00455568">
            <w:pPr>
              <w:spacing w:after="0" w:line="240" w:lineRule="auto"/>
              <w:jc w:val="center"/>
              <w:rPr>
                <w:rFonts w:ascii="Times New Roman" w:hAnsi="Times New Roman" w:cs="Times New Roman"/>
                <w:sz w:val="24"/>
                <w:szCs w:val="24"/>
              </w:rPr>
            </w:pPr>
            <w:r w:rsidRPr="007458EE">
              <w:rPr>
                <w:rFonts w:ascii="Times New Roman" w:hAnsi="Times New Roman" w:cs="Times New Roman"/>
                <w:sz w:val="24"/>
                <w:szCs w:val="24"/>
              </w:rPr>
              <w:t>1.4.8</w:t>
            </w:r>
          </w:p>
        </w:tc>
        <w:tc>
          <w:tcPr>
            <w:tcW w:w="8666" w:type="dxa"/>
            <w:vAlign w:val="center"/>
          </w:tcPr>
          <w:p w:rsidR="001609D8" w:rsidRPr="007458EE" w:rsidRDefault="002A10DA" w:rsidP="00455568">
            <w:pPr>
              <w:spacing w:after="0" w:line="240" w:lineRule="auto"/>
              <w:rPr>
                <w:rFonts w:ascii="Times New Roman" w:hAnsi="Times New Roman" w:cs="Times New Roman"/>
                <w:caps/>
                <w:sz w:val="24"/>
                <w:szCs w:val="24"/>
              </w:rPr>
            </w:pPr>
            <w:r w:rsidRPr="007458EE">
              <w:rPr>
                <w:rFonts w:ascii="Times New Roman" w:hAnsi="Times New Roman" w:cs="Times New Roman"/>
                <w:sz w:val="24"/>
                <w:szCs w:val="24"/>
              </w:rPr>
              <w:t>Перечень лиц, владеющих на праве собственности или другом законном основ</w:t>
            </w:r>
            <w:r w:rsidRPr="007458EE">
              <w:rPr>
                <w:rFonts w:ascii="Times New Roman" w:hAnsi="Times New Roman" w:cs="Times New Roman"/>
                <w:sz w:val="24"/>
                <w:szCs w:val="24"/>
              </w:rPr>
              <w:t>а</w:t>
            </w:r>
            <w:r w:rsidRPr="007458EE">
              <w:rPr>
                <w:rFonts w:ascii="Times New Roman" w:hAnsi="Times New Roman" w:cs="Times New Roman"/>
                <w:sz w:val="24"/>
                <w:szCs w:val="24"/>
              </w:rPr>
              <w:t>нии объектами централизованной системы водоснабжения,  с указанием прина</w:t>
            </w:r>
            <w:r w:rsidRPr="007458EE">
              <w:rPr>
                <w:rFonts w:ascii="Times New Roman" w:hAnsi="Times New Roman" w:cs="Times New Roman"/>
                <w:sz w:val="24"/>
                <w:szCs w:val="24"/>
              </w:rPr>
              <w:t>д</w:t>
            </w:r>
            <w:r w:rsidRPr="007458EE">
              <w:rPr>
                <w:rFonts w:ascii="Times New Roman" w:hAnsi="Times New Roman" w:cs="Times New Roman"/>
                <w:sz w:val="24"/>
                <w:szCs w:val="24"/>
              </w:rPr>
              <w:t>лежности этим лицам таких объектов (границ зон, в которых расположены такие объекты)</w:t>
            </w:r>
          </w:p>
        </w:tc>
        <w:tc>
          <w:tcPr>
            <w:tcW w:w="560" w:type="dxa"/>
          </w:tcPr>
          <w:p w:rsidR="001609D8" w:rsidRPr="007458EE" w:rsidRDefault="001609D8" w:rsidP="00455568">
            <w:pPr>
              <w:spacing w:after="0" w:line="240" w:lineRule="auto"/>
              <w:jc w:val="center"/>
              <w:rPr>
                <w:rFonts w:ascii="Times New Roman" w:hAnsi="Times New Roman" w:cs="Times New Roman"/>
                <w:sz w:val="24"/>
                <w:szCs w:val="24"/>
              </w:rPr>
            </w:pPr>
          </w:p>
        </w:tc>
      </w:tr>
      <w:tr w:rsidR="00A6141C" w:rsidRPr="000F3F93" w:rsidTr="00F47549">
        <w:trPr>
          <w:trHeight w:val="619"/>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Направления развития централизованных систем вод</w:t>
            </w:r>
            <w:r w:rsidRPr="0056591E">
              <w:rPr>
                <w:rFonts w:ascii="Times New Roman" w:hAnsi="Times New Roman" w:cs="Times New Roman"/>
                <w:caps/>
                <w:sz w:val="24"/>
                <w:szCs w:val="24"/>
              </w:rPr>
              <w:t>о</w:t>
            </w:r>
            <w:r w:rsidRPr="0056591E">
              <w:rPr>
                <w:rFonts w:ascii="Times New Roman" w:hAnsi="Times New Roman" w:cs="Times New Roman"/>
                <w:caps/>
                <w:sz w:val="24"/>
                <w:szCs w:val="24"/>
              </w:rPr>
              <w:t>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2.1</w:t>
            </w:r>
          </w:p>
        </w:tc>
        <w:tc>
          <w:tcPr>
            <w:tcW w:w="8666" w:type="dxa"/>
            <w:vAlign w:val="center"/>
          </w:tcPr>
          <w:p w:rsidR="00F23955" w:rsidRPr="0056591E" w:rsidRDefault="00F23955" w:rsidP="0056591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Основные направления, принципы, задачи и целевые показатели развития це</w:t>
            </w:r>
            <w:r w:rsidRPr="0056591E">
              <w:rPr>
                <w:rFonts w:ascii="Times New Roman" w:hAnsi="Times New Roman" w:cs="Times New Roman"/>
                <w:sz w:val="24"/>
                <w:szCs w:val="24"/>
              </w:rPr>
              <w:t>н</w:t>
            </w:r>
            <w:r w:rsidRPr="0056591E">
              <w:rPr>
                <w:rFonts w:ascii="Times New Roman" w:hAnsi="Times New Roman" w:cs="Times New Roman"/>
                <w:sz w:val="24"/>
                <w:szCs w:val="24"/>
              </w:rPr>
              <w:t>трализованных систем водоснабжения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lastRenderedPageBreak/>
              <w:t>2.2</w:t>
            </w:r>
          </w:p>
        </w:tc>
        <w:tc>
          <w:tcPr>
            <w:tcW w:w="8666" w:type="dxa"/>
            <w:vAlign w:val="center"/>
          </w:tcPr>
          <w:p w:rsidR="00F23955" w:rsidRPr="0056591E" w:rsidRDefault="00F23955"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Различные сценарии развития централизованных систем водоснабжения в зав</w:t>
            </w:r>
            <w:r w:rsidRPr="0056591E">
              <w:rPr>
                <w:rFonts w:ascii="Times New Roman" w:hAnsi="Times New Roman" w:cs="Times New Roman"/>
                <w:sz w:val="24"/>
                <w:szCs w:val="24"/>
              </w:rPr>
              <w:t>и</w:t>
            </w:r>
            <w:r w:rsidRPr="0056591E">
              <w:rPr>
                <w:rFonts w:ascii="Times New Roman" w:hAnsi="Times New Roman" w:cs="Times New Roman"/>
                <w:sz w:val="24"/>
                <w:szCs w:val="24"/>
              </w:rPr>
              <w:t>симости от различных сценариев развития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88"/>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w:t>
            </w:r>
          </w:p>
        </w:tc>
        <w:tc>
          <w:tcPr>
            <w:tcW w:w="8666" w:type="dxa"/>
            <w:vAlign w:val="center"/>
          </w:tcPr>
          <w:p w:rsidR="00A6141C" w:rsidRPr="0056591E" w:rsidRDefault="00A6141C" w:rsidP="00455568">
            <w:pPr>
              <w:spacing w:after="0" w:line="240" w:lineRule="auto"/>
              <w:rPr>
                <w:rFonts w:ascii="TimesNewRoman" w:hAnsi="TimesNewRoman" w:cs="TimesNewRoman"/>
                <w:caps/>
                <w:sz w:val="24"/>
                <w:szCs w:val="24"/>
              </w:rPr>
            </w:pPr>
            <w:r w:rsidRPr="0056591E">
              <w:rPr>
                <w:rFonts w:ascii="Times New Roman" w:hAnsi="Times New Roman" w:cs="Times New Roman"/>
                <w:caps/>
                <w:sz w:val="24"/>
                <w:szCs w:val="24"/>
              </w:rPr>
              <w:t>Баланс водоснабжения и потребления горячей, питьевой, технической воды</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3.1</w:t>
            </w:r>
          </w:p>
        </w:tc>
        <w:tc>
          <w:tcPr>
            <w:tcW w:w="8666" w:type="dxa"/>
            <w:vAlign w:val="center"/>
          </w:tcPr>
          <w:p w:rsidR="00A6141C" w:rsidRPr="0056591E" w:rsidRDefault="00A6141C"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Общий баланс подачи и реализации воды, включая анализ и оценку структурных составляющих потерь горячей, питьевой, технической воды при ее</w:t>
            </w:r>
            <w:r w:rsidR="00722F38">
              <w:rPr>
                <w:rFonts w:ascii="Times New Roman" w:hAnsi="Times New Roman" w:cs="Times New Roman"/>
                <w:sz w:val="24"/>
                <w:szCs w:val="24"/>
              </w:rPr>
              <w:t xml:space="preserve"> производстве и транспортировке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3.2</w:t>
            </w:r>
          </w:p>
        </w:tc>
        <w:tc>
          <w:tcPr>
            <w:tcW w:w="8666" w:type="dxa"/>
            <w:vAlign w:val="center"/>
          </w:tcPr>
          <w:p w:rsidR="00F23955" w:rsidRPr="0056591E" w:rsidRDefault="00F23955"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Территориальный баланс подачи горячей, питьевой, технической воды по техн</w:t>
            </w:r>
            <w:r w:rsidRPr="0056591E">
              <w:rPr>
                <w:rFonts w:ascii="Times New Roman" w:hAnsi="Times New Roman" w:cs="Times New Roman"/>
                <w:sz w:val="24"/>
                <w:szCs w:val="24"/>
              </w:rPr>
              <w:t>о</w:t>
            </w:r>
            <w:r w:rsidRPr="0056591E">
              <w:rPr>
                <w:rFonts w:ascii="Times New Roman" w:hAnsi="Times New Roman" w:cs="Times New Roman"/>
                <w:sz w:val="24"/>
                <w:szCs w:val="24"/>
              </w:rPr>
              <w:t>логическим зонам водоснабжения (годовой и в сутки максимального водопотре</w:t>
            </w:r>
            <w:r w:rsidRPr="0056591E">
              <w:rPr>
                <w:rFonts w:ascii="Times New Roman" w:hAnsi="Times New Roman" w:cs="Times New Roman"/>
                <w:sz w:val="24"/>
                <w:szCs w:val="24"/>
              </w:rPr>
              <w:t>б</w:t>
            </w:r>
            <w:r w:rsidRPr="0056591E">
              <w:rPr>
                <w:rFonts w:ascii="Times New Roman" w:hAnsi="Times New Roman" w:cs="Times New Roman"/>
                <w:sz w:val="24"/>
                <w:szCs w:val="24"/>
              </w:rPr>
              <w:t>ления)</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3.3</w:t>
            </w:r>
          </w:p>
        </w:tc>
        <w:tc>
          <w:tcPr>
            <w:tcW w:w="8666" w:type="dxa"/>
            <w:vAlign w:val="center"/>
          </w:tcPr>
          <w:p w:rsidR="00F23955" w:rsidRPr="0056591E" w:rsidRDefault="00F23955" w:rsidP="00D46363">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Структурный баланс реализации горячей, питьевой, технической воды по гру</w:t>
            </w:r>
            <w:r w:rsidRPr="0056591E">
              <w:rPr>
                <w:rFonts w:ascii="Times New Roman" w:hAnsi="Times New Roman" w:cs="Times New Roman"/>
                <w:sz w:val="24"/>
                <w:szCs w:val="24"/>
              </w:rPr>
              <w:t>п</w:t>
            </w:r>
            <w:r w:rsidRPr="0056591E">
              <w:rPr>
                <w:rFonts w:ascii="Times New Roman" w:hAnsi="Times New Roman" w:cs="Times New Roman"/>
                <w:sz w:val="24"/>
                <w:szCs w:val="24"/>
              </w:rPr>
              <w:t>пам абонент</w:t>
            </w:r>
            <w:r w:rsidR="00D46363" w:rsidRPr="0056591E">
              <w:rPr>
                <w:rFonts w:ascii="Times New Roman" w:hAnsi="Times New Roman" w:cs="Times New Roman"/>
                <w:sz w:val="24"/>
                <w:szCs w:val="24"/>
              </w:rPr>
              <w:t>ов</w:t>
            </w:r>
            <w:r w:rsidRPr="0056591E">
              <w:rPr>
                <w:rFonts w:ascii="Times New Roman" w:hAnsi="Times New Roman" w:cs="Times New Roman"/>
                <w:sz w:val="24"/>
                <w:szCs w:val="24"/>
              </w:rPr>
              <w:t xml:space="preserve"> с разбивкой на хозяйственно-питьевые нужды населения, прои</w:t>
            </w:r>
            <w:r w:rsidRPr="0056591E">
              <w:rPr>
                <w:rFonts w:ascii="Times New Roman" w:hAnsi="Times New Roman" w:cs="Times New Roman"/>
                <w:sz w:val="24"/>
                <w:szCs w:val="24"/>
              </w:rPr>
              <w:t>з</w:t>
            </w:r>
            <w:r w:rsidRPr="0056591E">
              <w:rPr>
                <w:rFonts w:ascii="Times New Roman" w:hAnsi="Times New Roman" w:cs="Times New Roman"/>
                <w:sz w:val="24"/>
                <w:szCs w:val="24"/>
              </w:rPr>
              <w:t>водственные нужды юридических лиц и другие нужды поселений</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3.4</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фактическом потреблении населением горячей, питьевой, технич</w:t>
            </w:r>
            <w:r w:rsidRPr="0056591E">
              <w:rPr>
                <w:rFonts w:ascii="Times New Roman" w:hAnsi="Times New Roman" w:cs="Times New Roman"/>
                <w:sz w:val="24"/>
                <w:szCs w:val="24"/>
              </w:rPr>
              <w:t>е</w:t>
            </w:r>
            <w:r w:rsidRPr="0056591E">
              <w:rPr>
                <w:rFonts w:ascii="Times New Roman" w:hAnsi="Times New Roman" w:cs="Times New Roman"/>
                <w:sz w:val="24"/>
                <w:szCs w:val="24"/>
              </w:rPr>
              <w:t>ской воды исходя из статистических и расчетных данных и сведений о действ</w:t>
            </w:r>
            <w:r w:rsidRPr="0056591E">
              <w:rPr>
                <w:rFonts w:ascii="Times New Roman" w:hAnsi="Times New Roman" w:cs="Times New Roman"/>
                <w:sz w:val="24"/>
                <w:szCs w:val="24"/>
              </w:rPr>
              <w:t>у</w:t>
            </w:r>
            <w:r w:rsidRPr="0056591E">
              <w:rPr>
                <w:rFonts w:ascii="Times New Roman" w:hAnsi="Times New Roman" w:cs="Times New Roman"/>
                <w:sz w:val="24"/>
                <w:szCs w:val="24"/>
              </w:rPr>
              <w:t>ющих нормативах потребления коммунальных услуг</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3.5</w:t>
            </w:r>
          </w:p>
        </w:tc>
        <w:tc>
          <w:tcPr>
            <w:tcW w:w="8666" w:type="dxa"/>
            <w:vAlign w:val="center"/>
          </w:tcPr>
          <w:p w:rsidR="00A6141C" w:rsidRPr="0056591E" w:rsidRDefault="00AA5700" w:rsidP="00AA5700">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Описание существующей системы коммерческого учета горячей, питьевой, те</w:t>
            </w:r>
            <w:r w:rsidRPr="0056591E">
              <w:rPr>
                <w:rFonts w:ascii="Times New Roman" w:hAnsi="Times New Roman" w:cs="Times New Roman"/>
                <w:sz w:val="24"/>
                <w:szCs w:val="24"/>
              </w:rPr>
              <w:t>х</w:t>
            </w:r>
            <w:r w:rsidRPr="0056591E">
              <w:rPr>
                <w:rFonts w:ascii="Times New Roman" w:hAnsi="Times New Roman" w:cs="Times New Roman"/>
                <w:sz w:val="24"/>
                <w:szCs w:val="24"/>
              </w:rPr>
              <w:t>нической воды и планов по установке приборов учета</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3.6</w:t>
            </w:r>
          </w:p>
        </w:tc>
        <w:tc>
          <w:tcPr>
            <w:tcW w:w="8666" w:type="dxa"/>
            <w:vAlign w:val="center"/>
          </w:tcPr>
          <w:p w:rsidR="00A6141C"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Анализ резервов и дефицитов производственных мощностей системы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поселения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F23955" w:rsidRPr="000F3F93" w:rsidTr="00455568">
        <w:trPr>
          <w:trHeight w:val="340"/>
          <w:jc w:val="center"/>
        </w:trPr>
        <w:tc>
          <w:tcPr>
            <w:tcW w:w="697" w:type="dxa"/>
            <w:vAlign w:val="center"/>
          </w:tcPr>
          <w:p w:rsidR="00F23955" w:rsidRPr="0056591E" w:rsidRDefault="00F23955"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3.7</w:t>
            </w:r>
          </w:p>
        </w:tc>
        <w:tc>
          <w:tcPr>
            <w:tcW w:w="8666" w:type="dxa"/>
            <w:vAlign w:val="center"/>
          </w:tcPr>
          <w:p w:rsidR="00F23955" w:rsidRPr="0056591E" w:rsidRDefault="00AA5700"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 xml:space="preserve">Прогнозные балансы потребления горячей, питьевой, технической воды </w:t>
            </w:r>
            <w:r w:rsidR="00A81A62" w:rsidRPr="0056591E">
              <w:rPr>
                <w:rFonts w:ascii="Times New Roman" w:hAnsi="Times New Roman" w:cs="Times New Roman"/>
                <w:sz w:val="24"/>
                <w:szCs w:val="24"/>
              </w:rPr>
              <w:t>исходя из текущего объема потребления воды населением и его динамики с учетом пе</w:t>
            </w:r>
            <w:r w:rsidR="00A81A62" w:rsidRPr="0056591E">
              <w:rPr>
                <w:rFonts w:ascii="Times New Roman" w:hAnsi="Times New Roman" w:cs="Times New Roman"/>
                <w:sz w:val="24"/>
                <w:szCs w:val="24"/>
              </w:rPr>
              <w:t>р</w:t>
            </w:r>
            <w:r w:rsidR="00A81A62" w:rsidRPr="0056591E">
              <w:rPr>
                <w:rFonts w:ascii="Times New Roman" w:hAnsi="Times New Roman" w:cs="Times New Roman"/>
                <w:sz w:val="24"/>
                <w:szCs w:val="24"/>
              </w:rPr>
              <w:t>спективы развития и изменения состава и структуры застройки</w:t>
            </w:r>
          </w:p>
        </w:tc>
        <w:tc>
          <w:tcPr>
            <w:tcW w:w="560" w:type="dxa"/>
          </w:tcPr>
          <w:p w:rsidR="00F23955" w:rsidRPr="000F3F93" w:rsidRDefault="00F23955" w:rsidP="00455568">
            <w:pPr>
              <w:spacing w:after="0" w:line="240" w:lineRule="auto"/>
              <w:jc w:val="center"/>
              <w:rPr>
                <w:rFonts w:ascii="Times New Roman" w:hAnsi="Times New Roman" w:cs="Times New Roman"/>
                <w:color w:val="FF0000"/>
                <w:sz w:val="24"/>
                <w:szCs w:val="24"/>
              </w:rPr>
            </w:pPr>
          </w:p>
        </w:tc>
      </w:tr>
      <w:tr w:rsidR="00A6141C" w:rsidRPr="000F3F93" w:rsidTr="00F47549">
        <w:trPr>
          <w:trHeight w:val="665"/>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w:t>
            </w:r>
          </w:p>
        </w:tc>
        <w:tc>
          <w:tcPr>
            <w:tcW w:w="8666" w:type="dxa"/>
            <w:vAlign w:val="center"/>
          </w:tcPr>
          <w:p w:rsidR="00A6141C" w:rsidRPr="0056591E" w:rsidRDefault="00A6141C" w:rsidP="00334CB6">
            <w:pPr>
              <w:spacing w:after="0" w:line="240" w:lineRule="auto"/>
              <w:rPr>
                <w:rFonts w:ascii="TimesNewRoman" w:hAnsi="TimesNewRoman" w:cs="TimesNewRoman"/>
                <w:sz w:val="24"/>
                <w:szCs w:val="24"/>
              </w:rPr>
            </w:pPr>
            <w:r w:rsidRPr="0056591E">
              <w:rPr>
                <w:rFonts w:ascii="Times New Roman" w:hAnsi="Times New Roman" w:cs="Times New Roman"/>
                <w:sz w:val="24"/>
                <w:szCs w:val="24"/>
              </w:rPr>
              <w:t>ПРЕДЛОЖЕНИЯ ПО СТРОИТЕЛЬСТВУ, РЕКОНСТРУКЦИИ И МОДЕРНИЗ</w:t>
            </w:r>
            <w:r w:rsidRPr="0056591E">
              <w:rPr>
                <w:rFonts w:ascii="Times New Roman" w:hAnsi="Times New Roman" w:cs="Times New Roman"/>
                <w:sz w:val="24"/>
                <w:szCs w:val="24"/>
              </w:rPr>
              <w:t>А</w:t>
            </w:r>
            <w:r w:rsidRPr="0056591E">
              <w:rPr>
                <w:rFonts w:ascii="Times New Roman" w:hAnsi="Times New Roman" w:cs="Times New Roman"/>
                <w:sz w:val="24"/>
                <w:szCs w:val="24"/>
              </w:rPr>
              <w:t xml:space="preserve">ЦИИ </w:t>
            </w:r>
            <w:r w:rsidRPr="0056591E">
              <w:rPr>
                <w:rFonts w:ascii="Times New Roman" w:hAnsi="Times New Roman" w:cs="Times New Roman"/>
                <w:caps/>
                <w:sz w:val="24"/>
                <w:szCs w:val="24"/>
              </w:rPr>
              <w:t>ОБЪЕКТОВ централизованных СИСТЕМ</w:t>
            </w:r>
            <w:r w:rsidRPr="0056591E">
              <w:rPr>
                <w:rFonts w:ascii="Times New Roman" w:hAnsi="Times New Roman" w:cs="Times New Roman"/>
                <w:sz w:val="24"/>
                <w:szCs w:val="24"/>
              </w:rPr>
              <w:t xml:space="preserve">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4.1</w:t>
            </w:r>
          </w:p>
        </w:tc>
        <w:tc>
          <w:tcPr>
            <w:tcW w:w="8666" w:type="dxa"/>
            <w:vAlign w:val="center"/>
          </w:tcPr>
          <w:p w:rsidR="00A6141C" w:rsidRPr="0056591E" w:rsidRDefault="00E0335D" w:rsidP="00E0335D">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Перечень основных мероприятий по реализации схем водоснабжения  с разби</w:t>
            </w:r>
            <w:r w:rsidRPr="0056591E">
              <w:rPr>
                <w:rFonts w:ascii="Times New Roman" w:hAnsi="Times New Roman" w:cs="Times New Roman"/>
                <w:sz w:val="24"/>
                <w:szCs w:val="24"/>
              </w:rPr>
              <w:t>в</w:t>
            </w:r>
            <w:r w:rsidRPr="0056591E">
              <w:rPr>
                <w:rFonts w:ascii="Times New Roman" w:hAnsi="Times New Roman" w:cs="Times New Roman"/>
                <w:sz w:val="24"/>
                <w:szCs w:val="24"/>
              </w:rPr>
              <w:t>кой по годам</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4.2</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Технические обоснования основных мероприятий по реализации схем водосна</w:t>
            </w:r>
            <w:r w:rsidRPr="0056591E">
              <w:rPr>
                <w:rFonts w:ascii="Times New Roman" w:hAnsi="Times New Roman" w:cs="Times New Roman"/>
                <w:sz w:val="24"/>
                <w:szCs w:val="24"/>
              </w:rPr>
              <w:t>б</w:t>
            </w:r>
            <w:r w:rsidRPr="0056591E">
              <w:rPr>
                <w:rFonts w:ascii="Times New Roman" w:hAnsi="Times New Roman" w:cs="Times New Roman"/>
                <w:sz w:val="24"/>
                <w:szCs w:val="24"/>
              </w:rPr>
              <w:t>жения, в том числе гидрогеологические характеристики потенциальных источн</w:t>
            </w:r>
            <w:r w:rsidRPr="0056591E">
              <w:rPr>
                <w:rFonts w:ascii="Times New Roman" w:hAnsi="Times New Roman" w:cs="Times New Roman"/>
                <w:sz w:val="24"/>
                <w:szCs w:val="24"/>
              </w:rPr>
              <w:t>и</w:t>
            </w:r>
            <w:r w:rsidRPr="0056591E">
              <w:rPr>
                <w:rFonts w:ascii="Times New Roman" w:hAnsi="Times New Roman" w:cs="Times New Roman"/>
                <w:sz w:val="24"/>
                <w:szCs w:val="24"/>
              </w:rPr>
              <w:t>ков водоснабжения, санитарные характеристики источников водоснабжения, а также возможное изменение указанных характеристик в результате реализации мероприятий, предусмотренных схемами водоснабжения и водоотведения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56591E" w:rsidRDefault="00A6141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4.3</w:t>
            </w:r>
          </w:p>
        </w:tc>
        <w:tc>
          <w:tcPr>
            <w:tcW w:w="8666" w:type="dxa"/>
            <w:vAlign w:val="center"/>
          </w:tcPr>
          <w:p w:rsidR="00A6141C" w:rsidRPr="0056591E" w:rsidRDefault="00E0335D" w:rsidP="00455568">
            <w:pPr>
              <w:spacing w:after="0" w:line="240" w:lineRule="auto"/>
              <w:rPr>
                <w:rFonts w:ascii="Times New Roman" w:hAnsi="Times New Roman" w:cs="Times New Roman"/>
                <w:sz w:val="24"/>
                <w:szCs w:val="24"/>
              </w:rPr>
            </w:pPr>
            <w:r w:rsidRPr="0056591E">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системы водоснабжения</w:t>
            </w:r>
          </w:p>
        </w:tc>
        <w:tc>
          <w:tcPr>
            <w:tcW w:w="560" w:type="dxa"/>
          </w:tcPr>
          <w:p w:rsidR="00A6141C" w:rsidRPr="000F3F93" w:rsidRDefault="00A6141C" w:rsidP="00455568">
            <w:pPr>
              <w:spacing w:after="0" w:line="240" w:lineRule="auto"/>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4.4</w:t>
            </w:r>
          </w:p>
        </w:tc>
        <w:tc>
          <w:tcPr>
            <w:tcW w:w="8666" w:type="dxa"/>
            <w:vAlign w:val="center"/>
          </w:tcPr>
          <w:p w:rsidR="00E0335D" w:rsidRPr="0056591E" w:rsidRDefault="00E0335D"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 развитии систем диспетчеризации, телемеханизации и системе упра</w:t>
            </w:r>
            <w:r w:rsidRPr="0056591E">
              <w:rPr>
                <w:rFonts w:ascii="Times New Roman" w:hAnsi="Times New Roman" w:cs="Times New Roman"/>
                <w:sz w:val="24"/>
                <w:szCs w:val="24"/>
              </w:rPr>
              <w:t>в</w:t>
            </w:r>
            <w:r w:rsidRPr="0056591E">
              <w:rPr>
                <w:rFonts w:ascii="Times New Roman" w:hAnsi="Times New Roman" w:cs="Times New Roman"/>
                <w:sz w:val="24"/>
                <w:szCs w:val="24"/>
              </w:rPr>
              <w:t>ления режимами водоснабжения на объектах организаций, осуществляющих в</w:t>
            </w:r>
            <w:r w:rsidRPr="0056591E">
              <w:rPr>
                <w:rFonts w:ascii="Times New Roman" w:hAnsi="Times New Roman" w:cs="Times New Roman"/>
                <w:sz w:val="24"/>
                <w:szCs w:val="24"/>
              </w:rPr>
              <w:t>о</w:t>
            </w:r>
            <w:r w:rsidRPr="0056591E">
              <w:rPr>
                <w:rFonts w:ascii="Times New Roman" w:hAnsi="Times New Roman" w:cs="Times New Roman"/>
                <w:sz w:val="24"/>
                <w:szCs w:val="24"/>
              </w:rPr>
              <w:t>доснабжение</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4.5</w:t>
            </w:r>
          </w:p>
        </w:tc>
        <w:tc>
          <w:tcPr>
            <w:tcW w:w="8666" w:type="dxa"/>
            <w:vAlign w:val="center"/>
          </w:tcPr>
          <w:p w:rsidR="00E0335D" w:rsidRPr="0056591E" w:rsidRDefault="008E52FF" w:rsidP="00F668FE">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Сведения об оснащенности  зданий, строений</w:t>
            </w:r>
            <w:r w:rsidR="00F668FE" w:rsidRPr="0056591E">
              <w:rPr>
                <w:rFonts w:ascii="Times New Roman" w:hAnsi="Times New Roman" w:cs="Times New Roman"/>
                <w:sz w:val="24"/>
                <w:szCs w:val="24"/>
              </w:rPr>
              <w:t>,</w:t>
            </w:r>
            <w:r w:rsidRPr="0056591E">
              <w:rPr>
                <w:rFonts w:ascii="Times New Roman" w:hAnsi="Times New Roman" w:cs="Times New Roman"/>
                <w:sz w:val="24"/>
                <w:szCs w:val="24"/>
              </w:rPr>
              <w:t xml:space="preserve"> сооружений приборами учета воды и их применении при осуществлении расчетов за потребленную воду</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E0335D"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4.6</w:t>
            </w:r>
          </w:p>
        </w:tc>
        <w:tc>
          <w:tcPr>
            <w:tcW w:w="8666" w:type="dxa"/>
            <w:vAlign w:val="center"/>
          </w:tcPr>
          <w:p w:rsidR="00E0335D" w:rsidRPr="0056591E" w:rsidRDefault="008E52FF" w:rsidP="00B0465C">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Описание вариантов маршрутов прохождения трубопроводов по территории</w:t>
            </w:r>
            <w:r w:rsidR="00B0465C" w:rsidRPr="0056591E">
              <w:rPr>
                <w:rFonts w:ascii="Times New Roman" w:hAnsi="Times New Roman" w:cs="Times New Roman"/>
                <w:sz w:val="24"/>
                <w:szCs w:val="24"/>
              </w:rPr>
              <w:t xml:space="preserve"> п</w:t>
            </w:r>
            <w:r w:rsidR="00B0465C" w:rsidRPr="0056591E">
              <w:rPr>
                <w:rFonts w:ascii="Times New Roman" w:hAnsi="Times New Roman" w:cs="Times New Roman"/>
                <w:sz w:val="24"/>
                <w:szCs w:val="24"/>
              </w:rPr>
              <w:t>о</w:t>
            </w:r>
            <w:r w:rsidR="00B0465C" w:rsidRPr="0056591E">
              <w:rPr>
                <w:rFonts w:ascii="Times New Roman" w:hAnsi="Times New Roman" w:cs="Times New Roman"/>
                <w:sz w:val="24"/>
                <w:szCs w:val="24"/>
              </w:rPr>
              <w:t xml:space="preserve">селения </w:t>
            </w:r>
            <w:r w:rsidRPr="0056591E">
              <w:rPr>
                <w:rFonts w:ascii="Times New Roman" w:hAnsi="Times New Roman" w:cs="Times New Roman"/>
                <w:sz w:val="24"/>
                <w:szCs w:val="24"/>
              </w:rPr>
              <w:t>и их обоснования</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E0335D" w:rsidRPr="000F3F93" w:rsidTr="00455568">
        <w:trPr>
          <w:trHeight w:val="340"/>
          <w:jc w:val="center"/>
        </w:trPr>
        <w:tc>
          <w:tcPr>
            <w:tcW w:w="697" w:type="dxa"/>
            <w:vAlign w:val="center"/>
          </w:tcPr>
          <w:p w:rsidR="00E0335D" w:rsidRPr="0056591E" w:rsidRDefault="008E52FF"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4.7</w:t>
            </w:r>
          </w:p>
        </w:tc>
        <w:tc>
          <w:tcPr>
            <w:tcW w:w="8666" w:type="dxa"/>
            <w:vAlign w:val="center"/>
          </w:tcPr>
          <w:p w:rsidR="00E0335D"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Рекомендации о месте размещения насосных станций, резервуаров, водонапо</w:t>
            </w:r>
            <w:r w:rsidRPr="0056591E">
              <w:rPr>
                <w:rFonts w:ascii="Times New Roman" w:hAnsi="Times New Roman" w:cs="Times New Roman"/>
                <w:sz w:val="24"/>
                <w:szCs w:val="24"/>
              </w:rPr>
              <w:t>р</w:t>
            </w:r>
            <w:r w:rsidRPr="0056591E">
              <w:rPr>
                <w:rFonts w:ascii="Times New Roman" w:hAnsi="Times New Roman" w:cs="Times New Roman"/>
                <w:sz w:val="24"/>
                <w:szCs w:val="24"/>
              </w:rPr>
              <w:t>ных башен</w:t>
            </w:r>
          </w:p>
        </w:tc>
        <w:tc>
          <w:tcPr>
            <w:tcW w:w="560" w:type="dxa"/>
          </w:tcPr>
          <w:p w:rsidR="00E0335D" w:rsidRPr="000F3F93" w:rsidRDefault="00E0335D"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56591E" w:rsidRDefault="00B0465C" w:rsidP="00455568">
            <w:pPr>
              <w:spacing w:after="0" w:line="240" w:lineRule="auto"/>
              <w:jc w:val="center"/>
              <w:rPr>
                <w:rFonts w:ascii="Times New Roman" w:hAnsi="Times New Roman" w:cs="Times New Roman"/>
                <w:sz w:val="24"/>
                <w:szCs w:val="24"/>
              </w:rPr>
            </w:pPr>
            <w:r w:rsidRPr="0056591E">
              <w:rPr>
                <w:rFonts w:ascii="Times New Roman" w:hAnsi="Times New Roman" w:cs="Times New Roman"/>
                <w:sz w:val="24"/>
                <w:szCs w:val="24"/>
              </w:rPr>
              <w:t>4.8</w:t>
            </w:r>
          </w:p>
        </w:tc>
        <w:tc>
          <w:tcPr>
            <w:tcW w:w="8666" w:type="dxa"/>
            <w:vAlign w:val="center"/>
          </w:tcPr>
          <w:p w:rsidR="00B0465C" w:rsidRPr="0056591E" w:rsidRDefault="00B0465C" w:rsidP="00455568">
            <w:pPr>
              <w:spacing w:after="0" w:line="240" w:lineRule="auto"/>
              <w:rPr>
                <w:rFonts w:ascii="Times New Roman" w:hAnsi="Times New Roman" w:cs="Times New Roman"/>
                <w:caps/>
                <w:sz w:val="24"/>
                <w:szCs w:val="24"/>
              </w:rPr>
            </w:pPr>
            <w:r w:rsidRPr="0056591E">
              <w:rPr>
                <w:rFonts w:ascii="Times New Roman" w:hAnsi="Times New Roman" w:cs="Times New Roman"/>
                <w:sz w:val="24"/>
                <w:szCs w:val="24"/>
              </w:rPr>
              <w:t>Границы планируемых зон размещения объектов централизованных систем гор</w:t>
            </w:r>
            <w:r w:rsidRPr="0056591E">
              <w:rPr>
                <w:rFonts w:ascii="Times New Roman" w:hAnsi="Times New Roman" w:cs="Times New Roman"/>
                <w:sz w:val="24"/>
                <w:szCs w:val="24"/>
              </w:rPr>
              <w:t>я</w:t>
            </w:r>
            <w:r w:rsidRPr="0056591E">
              <w:rPr>
                <w:rFonts w:ascii="Times New Roman" w:hAnsi="Times New Roman" w:cs="Times New Roman"/>
                <w:sz w:val="24"/>
                <w:szCs w:val="24"/>
              </w:rPr>
              <w:t>чего водоснабжения, холодного водоснабжения</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bl>
    <w:p w:rsidR="0097646C" w:rsidRDefault="0097646C"/>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B0465C" w:rsidRPr="000F3F93" w:rsidTr="00455568">
        <w:trPr>
          <w:trHeight w:val="340"/>
          <w:jc w:val="center"/>
        </w:trPr>
        <w:tc>
          <w:tcPr>
            <w:tcW w:w="697" w:type="dxa"/>
            <w:vAlign w:val="center"/>
          </w:tcPr>
          <w:p w:rsidR="00B0465C" w:rsidRPr="00334CB6" w:rsidRDefault="00912360" w:rsidP="00455568">
            <w:pPr>
              <w:spacing w:after="0" w:line="240" w:lineRule="auto"/>
              <w:jc w:val="center"/>
              <w:rPr>
                <w:rFonts w:ascii="Times New Roman" w:hAnsi="Times New Roman" w:cs="Times New Roman"/>
                <w:sz w:val="24"/>
                <w:szCs w:val="24"/>
              </w:rPr>
            </w:pPr>
            <w:r>
              <w:br w:type="page"/>
            </w:r>
            <w:r w:rsidR="00A63939" w:rsidRPr="00334CB6">
              <w:rPr>
                <w:rFonts w:ascii="Times New Roman" w:hAnsi="Times New Roman" w:cs="Times New Roman"/>
                <w:sz w:val="24"/>
                <w:szCs w:val="24"/>
              </w:rPr>
              <w:t>4</w:t>
            </w:r>
            <w:r w:rsidR="00090BE8">
              <w:rPr>
                <w:rFonts w:ascii="Times New Roman" w:hAnsi="Times New Roman" w:cs="Times New Roman"/>
                <w:sz w:val="24"/>
                <w:szCs w:val="24"/>
              </w:rPr>
              <w:t>.9</w:t>
            </w:r>
          </w:p>
        </w:tc>
        <w:tc>
          <w:tcPr>
            <w:tcW w:w="8666" w:type="dxa"/>
            <w:vAlign w:val="center"/>
          </w:tcPr>
          <w:p w:rsidR="00B0465C" w:rsidRPr="00334CB6" w:rsidRDefault="00B0465C"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Обеспечение подачи абонентам определенного объема горячей, питьев</w:t>
            </w:r>
            <w:r w:rsidR="00334CB6">
              <w:rPr>
                <w:rFonts w:ascii="Times New Roman" w:hAnsi="Times New Roman" w:cs="Times New Roman"/>
                <w:sz w:val="24"/>
                <w:szCs w:val="24"/>
              </w:rPr>
              <w:t>ой воды установленного качества</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10</w:t>
            </w:r>
          </w:p>
        </w:tc>
        <w:tc>
          <w:tcPr>
            <w:tcW w:w="8666" w:type="dxa"/>
            <w:vAlign w:val="center"/>
          </w:tcPr>
          <w:p w:rsidR="00B0465C" w:rsidRPr="00334CB6" w:rsidRDefault="00B0465C" w:rsidP="0023580D">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Организация и обеспечение централизованного водоснабжения на территориях, </w:t>
            </w:r>
            <w:r w:rsidR="0023580D" w:rsidRPr="00334CB6">
              <w:rPr>
                <w:rFonts w:ascii="Times New Roman" w:hAnsi="Times New Roman" w:cs="Times New Roman"/>
                <w:sz w:val="24"/>
                <w:szCs w:val="24"/>
              </w:rPr>
              <w:t>где данный вид инженерных сетей отсутствует</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11</w:t>
            </w:r>
          </w:p>
        </w:tc>
        <w:tc>
          <w:tcPr>
            <w:tcW w:w="8666" w:type="dxa"/>
            <w:vAlign w:val="center"/>
          </w:tcPr>
          <w:p w:rsidR="00B0465C" w:rsidRPr="00334CB6" w:rsidRDefault="00B0465C" w:rsidP="00334CB6">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О</w:t>
            </w:r>
            <w:r w:rsidR="000C678E" w:rsidRPr="00334CB6">
              <w:rPr>
                <w:rFonts w:ascii="Times New Roman" w:hAnsi="Times New Roman" w:cs="Times New Roman"/>
                <w:sz w:val="24"/>
                <w:szCs w:val="24"/>
              </w:rPr>
              <w:t>беспечение водоснабжения объектов перспективной застройки населенного пункта</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lastRenderedPageBreak/>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12</w:t>
            </w:r>
          </w:p>
        </w:tc>
        <w:tc>
          <w:tcPr>
            <w:tcW w:w="8666" w:type="dxa"/>
            <w:vAlign w:val="center"/>
          </w:tcPr>
          <w:p w:rsidR="00B0465C" w:rsidRPr="00334CB6" w:rsidRDefault="000C678E"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Сокращение потерь воды при ее транспортировке</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B0465C" w:rsidRPr="000F3F93" w:rsidTr="00455568">
        <w:trPr>
          <w:trHeight w:val="340"/>
          <w:jc w:val="center"/>
        </w:trPr>
        <w:tc>
          <w:tcPr>
            <w:tcW w:w="697" w:type="dxa"/>
            <w:vAlign w:val="center"/>
          </w:tcPr>
          <w:p w:rsidR="00B0465C" w:rsidRPr="00334CB6" w:rsidRDefault="00A63939" w:rsidP="00A63939">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4</w:t>
            </w:r>
            <w:r w:rsidR="00B0465C" w:rsidRPr="00334CB6">
              <w:rPr>
                <w:rFonts w:ascii="Times New Roman" w:hAnsi="Times New Roman" w:cs="Times New Roman"/>
                <w:sz w:val="24"/>
                <w:szCs w:val="24"/>
              </w:rPr>
              <w:t>.</w:t>
            </w:r>
            <w:r w:rsidR="00090BE8">
              <w:rPr>
                <w:rFonts w:ascii="Times New Roman" w:hAnsi="Times New Roman" w:cs="Times New Roman"/>
                <w:sz w:val="24"/>
                <w:szCs w:val="24"/>
              </w:rPr>
              <w:t>13</w:t>
            </w:r>
          </w:p>
        </w:tc>
        <w:tc>
          <w:tcPr>
            <w:tcW w:w="8666" w:type="dxa"/>
            <w:vAlign w:val="center"/>
          </w:tcPr>
          <w:p w:rsidR="00B0465C"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Выполнение мероприятий, направленных на обеспечение соответствия качест</w:t>
            </w:r>
            <w:r w:rsidR="00016632">
              <w:rPr>
                <w:rFonts w:ascii="Times New Roman" w:hAnsi="Times New Roman" w:cs="Times New Roman"/>
                <w:sz w:val="24"/>
                <w:szCs w:val="24"/>
              </w:rPr>
              <w:t>ва питьевой воды, горячей воды</w:t>
            </w:r>
            <w:r w:rsidRPr="00334CB6">
              <w:rPr>
                <w:rFonts w:ascii="Times New Roman" w:hAnsi="Times New Roman" w:cs="Times New Roman"/>
                <w:sz w:val="24"/>
                <w:szCs w:val="24"/>
              </w:rPr>
              <w:t xml:space="preserve"> </w:t>
            </w:r>
          </w:p>
        </w:tc>
        <w:tc>
          <w:tcPr>
            <w:tcW w:w="560" w:type="dxa"/>
          </w:tcPr>
          <w:p w:rsidR="00B0465C" w:rsidRPr="000F3F93" w:rsidRDefault="00B0465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Экологические аспекты мероприятий по строительству,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конструкции и модернизации объектов центра</w:t>
            </w:r>
            <w:r w:rsidR="00016632">
              <w:rPr>
                <w:rFonts w:ascii="Times New Roman" w:hAnsi="Times New Roman" w:cs="Times New Roman"/>
                <w:caps/>
                <w:sz w:val="24"/>
                <w:szCs w:val="24"/>
              </w:rPr>
              <w:t>лизованных систем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.1</w:t>
            </w:r>
          </w:p>
        </w:tc>
        <w:tc>
          <w:tcPr>
            <w:tcW w:w="8666" w:type="dxa"/>
            <w:vAlign w:val="center"/>
          </w:tcPr>
          <w:p w:rsidR="000C678E" w:rsidRPr="00334CB6" w:rsidRDefault="000C678E" w:rsidP="000C678E">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водный бассейн при строительстве, реконструкции объектов централизованных систем водоснабж</w:t>
            </w:r>
            <w:r w:rsidRPr="00334CB6">
              <w:rPr>
                <w:rFonts w:ascii="Times New Roman" w:hAnsi="Times New Roman" w:cs="Times New Roman"/>
                <w:sz w:val="24"/>
                <w:szCs w:val="24"/>
              </w:rPr>
              <w:t>е</w:t>
            </w:r>
            <w:r w:rsidRPr="00334CB6">
              <w:rPr>
                <w:rFonts w:ascii="Times New Roman" w:hAnsi="Times New Roman" w:cs="Times New Roman"/>
                <w:sz w:val="24"/>
                <w:szCs w:val="24"/>
              </w:rPr>
              <w:t>ния при сбросе (утилизации)</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0C678E" w:rsidRPr="000F3F93" w:rsidTr="00455568">
        <w:trPr>
          <w:trHeight w:val="340"/>
          <w:jc w:val="center"/>
        </w:trPr>
        <w:tc>
          <w:tcPr>
            <w:tcW w:w="697" w:type="dxa"/>
            <w:vAlign w:val="center"/>
          </w:tcPr>
          <w:p w:rsidR="000C678E"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5</w:t>
            </w:r>
            <w:r w:rsidR="000C678E" w:rsidRPr="00334CB6">
              <w:rPr>
                <w:rFonts w:ascii="Times New Roman" w:hAnsi="Times New Roman" w:cs="Times New Roman"/>
                <w:sz w:val="24"/>
                <w:szCs w:val="24"/>
              </w:rPr>
              <w:t>.2</w:t>
            </w:r>
          </w:p>
        </w:tc>
        <w:tc>
          <w:tcPr>
            <w:tcW w:w="8666" w:type="dxa"/>
            <w:vAlign w:val="center"/>
          </w:tcPr>
          <w:p w:rsidR="000C678E" w:rsidRPr="00334CB6" w:rsidRDefault="000B4585" w:rsidP="00923AC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Мероприятия по предотвращению негативного влияния на окружающую среду при реализации мероприятий по снабжению и хранению химических реагентов, используемы</w:t>
            </w:r>
            <w:r w:rsidR="00923AC5" w:rsidRPr="00334CB6">
              <w:rPr>
                <w:rFonts w:ascii="Times New Roman" w:hAnsi="Times New Roman" w:cs="Times New Roman"/>
                <w:sz w:val="24"/>
                <w:szCs w:val="24"/>
              </w:rPr>
              <w:t>х</w:t>
            </w:r>
            <w:r w:rsidRPr="00334CB6">
              <w:rPr>
                <w:rFonts w:ascii="Times New Roman" w:hAnsi="Times New Roman" w:cs="Times New Roman"/>
                <w:sz w:val="24"/>
                <w:szCs w:val="24"/>
              </w:rPr>
              <w:t xml:space="preserve"> в водоподготовке</w:t>
            </w:r>
          </w:p>
        </w:tc>
        <w:tc>
          <w:tcPr>
            <w:tcW w:w="560" w:type="dxa"/>
          </w:tcPr>
          <w:p w:rsidR="000C678E" w:rsidRPr="000F3F93" w:rsidRDefault="000C678E"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6</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Оценка объемов капитальных вложений в строительство, р</w:t>
            </w:r>
            <w:r w:rsidRPr="00334CB6">
              <w:rPr>
                <w:rFonts w:ascii="Times New Roman" w:hAnsi="Times New Roman" w:cs="Times New Roman"/>
                <w:caps/>
                <w:sz w:val="24"/>
                <w:szCs w:val="24"/>
              </w:rPr>
              <w:t>е</w:t>
            </w:r>
            <w:r w:rsidRPr="00334CB6">
              <w:rPr>
                <w:rFonts w:ascii="Times New Roman" w:hAnsi="Times New Roman" w:cs="Times New Roman"/>
                <w:caps/>
                <w:sz w:val="24"/>
                <w:szCs w:val="24"/>
              </w:rPr>
              <w:t>конструкцию и модернизацию объектов центра</w:t>
            </w:r>
            <w:r w:rsidR="00016632">
              <w:rPr>
                <w:rFonts w:ascii="Times New Roman" w:hAnsi="Times New Roman" w:cs="Times New Roman"/>
                <w:caps/>
                <w:sz w:val="24"/>
                <w:szCs w:val="24"/>
              </w:rPr>
              <w:t>лизованных систем водоснабжения</w:t>
            </w:r>
            <w:r w:rsidRPr="00334CB6">
              <w:rPr>
                <w:rFonts w:ascii="Times New Roman" w:hAnsi="Times New Roman" w:cs="Times New Roman"/>
                <w:caps/>
                <w:sz w:val="24"/>
                <w:szCs w:val="24"/>
              </w:rPr>
              <w:t xml:space="preserve"> </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 xml:space="preserve"> Целевые показатели развития центра</w:t>
            </w:r>
            <w:r w:rsidR="00016632">
              <w:rPr>
                <w:rFonts w:ascii="Times New Roman" w:hAnsi="Times New Roman" w:cs="Times New Roman"/>
                <w:caps/>
                <w:sz w:val="24"/>
                <w:szCs w:val="24"/>
              </w:rPr>
              <w:t>лизованных систем водоснабжения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.1</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соответственно горячей и питьевой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.2</w:t>
            </w:r>
          </w:p>
        </w:tc>
        <w:tc>
          <w:tcPr>
            <w:tcW w:w="8666" w:type="dxa"/>
            <w:vAlign w:val="center"/>
          </w:tcPr>
          <w:p w:rsidR="000B4585" w:rsidRPr="00334CB6" w:rsidRDefault="000B4585" w:rsidP="00016632">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надежности и бесперебойности водоснабжения</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.3</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качества обслуживания абонентов</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.4</w:t>
            </w:r>
          </w:p>
        </w:tc>
        <w:tc>
          <w:tcPr>
            <w:tcW w:w="8666" w:type="dxa"/>
            <w:vAlign w:val="center"/>
          </w:tcPr>
          <w:p w:rsidR="000B4585" w:rsidRPr="00334CB6" w:rsidRDefault="000B4585"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эффективности использования ресурсов, в том числе сокращения п</w:t>
            </w:r>
            <w:r w:rsidRPr="00334CB6">
              <w:rPr>
                <w:rFonts w:ascii="Times New Roman" w:hAnsi="Times New Roman" w:cs="Times New Roman"/>
                <w:sz w:val="24"/>
                <w:szCs w:val="24"/>
              </w:rPr>
              <w:t>о</w:t>
            </w:r>
            <w:r w:rsidRPr="00334CB6">
              <w:rPr>
                <w:rFonts w:ascii="Times New Roman" w:hAnsi="Times New Roman" w:cs="Times New Roman"/>
                <w:sz w:val="24"/>
                <w:szCs w:val="24"/>
              </w:rPr>
              <w:t>терь воды  при ее транспортировке</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.5</w:t>
            </w:r>
          </w:p>
        </w:tc>
        <w:tc>
          <w:tcPr>
            <w:tcW w:w="8666" w:type="dxa"/>
            <w:vAlign w:val="center"/>
          </w:tcPr>
          <w:p w:rsidR="000B4585" w:rsidRPr="00334CB6" w:rsidRDefault="000B4585" w:rsidP="000B4585">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 xml:space="preserve">Соотношение цены реализации мероприятий инвестиционной программы  и их </w:t>
            </w:r>
            <w:r w:rsidR="00553C92" w:rsidRPr="00334CB6">
              <w:rPr>
                <w:rFonts w:ascii="Times New Roman" w:hAnsi="Times New Roman" w:cs="Times New Roman"/>
                <w:sz w:val="24"/>
                <w:szCs w:val="24"/>
              </w:rPr>
              <w:t>эффективности – улучшение качества воды</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0B4585" w:rsidRPr="000F3F93" w:rsidTr="00455568">
        <w:trPr>
          <w:trHeight w:val="340"/>
          <w:jc w:val="center"/>
        </w:trPr>
        <w:tc>
          <w:tcPr>
            <w:tcW w:w="697" w:type="dxa"/>
            <w:vAlign w:val="center"/>
          </w:tcPr>
          <w:p w:rsidR="000B4585"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7</w:t>
            </w:r>
            <w:r w:rsidR="000B4585" w:rsidRPr="00334CB6">
              <w:rPr>
                <w:rFonts w:ascii="Times New Roman" w:hAnsi="Times New Roman" w:cs="Times New Roman"/>
                <w:sz w:val="24"/>
                <w:szCs w:val="24"/>
              </w:rPr>
              <w:t>.6</w:t>
            </w:r>
          </w:p>
        </w:tc>
        <w:tc>
          <w:tcPr>
            <w:tcW w:w="8666" w:type="dxa"/>
            <w:vAlign w:val="center"/>
          </w:tcPr>
          <w:p w:rsidR="000B4585" w:rsidRPr="00334CB6" w:rsidRDefault="00553C92" w:rsidP="00455568">
            <w:pPr>
              <w:spacing w:after="0" w:line="240" w:lineRule="auto"/>
              <w:rPr>
                <w:rFonts w:ascii="Times New Roman" w:hAnsi="Times New Roman" w:cs="Times New Roman"/>
                <w:caps/>
                <w:sz w:val="24"/>
                <w:szCs w:val="24"/>
              </w:rPr>
            </w:pPr>
            <w:r w:rsidRPr="00334CB6">
              <w:rPr>
                <w:rFonts w:ascii="Times New Roman" w:hAnsi="Times New Roman" w:cs="Times New Roman"/>
                <w:sz w:val="24"/>
                <w:szCs w:val="24"/>
              </w:rPr>
              <w:t>Показатели, установленные федеральным органом исполнительной власти</w:t>
            </w:r>
            <w:r w:rsidR="00016632">
              <w:rPr>
                <w:rFonts w:ascii="Times New Roman" w:hAnsi="Times New Roman" w:cs="Times New Roman"/>
                <w:sz w:val="24"/>
                <w:szCs w:val="24"/>
              </w:rPr>
              <w:t>,</w:t>
            </w:r>
            <w:r w:rsidRPr="00334CB6">
              <w:rPr>
                <w:rFonts w:ascii="Times New Roman" w:hAnsi="Times New Roman" w:cs="Times New Roman"/>
                <w:sz w:val="24"/>
                <w:szCs w:val="24"/>
              </w:rPr>
              <w:t xml:space="preserve"> ос</w:t>
            </w:r>
            <w:r w:rsidRPr="00334CB6">
              <w:rPr>
                <w:rFonts w:ascii="Times New Roman" w:hAnsi="Times New Roman" w:cs="Times New Roman"/>
                <w:sz w:val="24"/>
                <w:szCs w:val="24"/>
              </w:rPr>
              <w:t>у</w:t>
            </w:r>
            <w:r w:rsidRPr="00334CB6">
              <w:rPr>
                <w:rFonts w:ascii="Times New Roman" w:hAnsi="Times New Roman" w:cs="Times New Roman"/>
                <w:sz w:val="24"/>
                <w:szCs w:val="24"/>
              </w:rPr>
              <w:t>ществляющим функции по выработке государственной политики и нормативно-правовому регулированию в сфере жилищно-коммунального хозяйства</w:t>
            </w:r>
          </w:p>
        </w:tc>
        <w:tc>
          <w:tcPr>
            <w:tcW w:w="560" w:type="dxa"/>
          </w:tcPr>
          <w:p w:rsidR="000B4585" w:rsidRPr="000F3F93" w:rsidRDefault="000B4585"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334CB6" w:rsidRDefault="00A63939" w:rsidP="00455568">
            <w:pPr>
              <w:spacing w:after="0" w:line="240" w:lineRule="auto"/>
              <w:jc w:val="center"/>
              <w:rPr>
                <w:rFonts w:ascii="Times New Roman" w:hAnsi="Times New Roman" w:cs="Times New Roman"/>
                <w:sz w:val="24"/>
                <w:szCs w:val="24"/>
              </w:rPr>
            </w:pPr>
            <w:r w:rsidRPr="00334CB6">
              <w:rPr>
                <w:rFonts w:ascii="Times New Roman" w:hAnsi="Times New Roman" w:cs="Times New Roman"/>
                <w:sz w:val="24"/>
                <w:szCs w:val="24"/>
              </w:rPr>
              <w:t>8</w:t>
            </w:r>
          </w:p>
        </w:tc>
        <w:tc>
          <w:tcPr>
            <w:tcW w:w="8666" w:type="dxa"/>
            <w:vAlign w:val="center"/>
          </w:tcPr>
          <w:p w:rsidR="00A6141C" w:rsidRPr="00334CB6" w:rsidRDefault="00A6141C" w:rsidP="00455568">
            <w:pPr>
              <w:spacing w:after="0" w:line="240" w:lineRule="auto"/>
              <w:rPr>
                <w:rFonts w:ascii="Times New Roman" w:hAnsi="Times New Roman" w:cs="Times New Roman"/>
                <w:caps/>
                <w:sz w:val="24"/>
                <w:szCs w:val="24"/>
              </w:rPr>
            </w:pPr>
            <w:r w:rsidRPr="00334CB6">
              <w:rPr>
                <w:rFonts w:ascii="Times New Roman" w:hAnsi="Times New Roman" w:cs="Times New Roman"/>
                <w:caps/>
                <w:sz w:val="24"/>
                <w:szCs w:val="24"/>
              </w:rPr>
              <w:t>Перечень выявленных бесхозяйных объектов централиз</w:t>
            </w:r>
            <w:r w:rsidRPr="00334CB6">
              <w:rPr>
                <w:rFonts w:ascii="Times New Roman" w:hAnsi="Times New Roman" w:cs="Times New Roman"/>
                <w:caps/>
                <w:sz w:val="24"/>
                <w:szCs w:val="24"/>
              </w:rPr>
              <w:t>о</w:t>
            </w:r>
            <w:r w:rsidRPr="00334CB6">
              <w:rPr>
                <w:rFonts w:ascii="Times New Roman" w:hAnsi="Times New Roman" w:cs="Times New Roman"/>
                <w:caps/>
                <w:sz w:val="24"/>
                <w:szCs w:val="24"/>
              </w:rPr>
              <w:t>ванных систем водоснабжения (в случае их выявления) и перечень организаций, уполномоченных на их эксплуат</w:t>
            </w:r>
            <w:r w:rsidRPr="00334CB6">
              <w:rPr>
                <w:rFonts w:ascii="Times New Roman" w:hAnsi="Times New Roman" w:cs="Times New Roman"/>
                <w:caps/>
                <w:sz w:val="24"/>
                <w:szCs w:val="24"/>
              </w:rPr>
              <w:t>а</w:t>
            </w:r>
            <w:r w:rsidR="00016632">
              <w:rPr>
                <w:rFonts w:ascii="Times New Roman" w:hAnsi="Times New Roman" w:cs="Times New Roman"/>
                <w:caps/>
                <w:sz w:val="24"/>
                <w:szCs w:val="24"/>
              </w:rPr>
              <w:t>цию</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ED5C07" w:rsidRDefault="00A6141C" w:rsidP="00455568">
            <w:pPr>
              <w:spacing w:after="0" w:line="240" w:lineRule="auto"/>
              <w:jc w:val="center"/>
              <w:rPr>
                <w:rFonts w:ascii="Times New Roman" w:hAnsi="Times New Roman" w:cs="Times New Roman"/>
                <w:b/>
                <w:sz w:val="24"/>
                <w:szCs w:val="24"/>
              </w:rPr>
            </w:pPr>
          </w:p>
        </w:tc>
        <w:tc>
          <w:tcPr>
            <w:tcW w:w="8666" w:type="dxa"/>
            <w:vAlign w:val="center"/>
          </w:tcPr>
          <w:p w:rsidR="00DE5317" w:rsidRPr="00ED5C07" w:rsidRDefault="0097646C" w:rsidP="0097646C">
            <w:pPr>
              <w:spacing w:after="0" w:line="240" w:lineRule="auto"/>
              <w:rPr>
                <w:rFonts w:ascii="Times New Roman" w:hAnsi="Times New Roman" w:cs="Times New Roman"/>
                <w:b/>
                <w:caps/>
                <w:sz w:val="24"/>
                <w:szCs w:val="24"/>
              </w:rPr>
            </w:pPr>
            <w:r w:rsidRPr="00ED5C07">
              <w:rPr>
                <w:rFonts w:ascii="Times New Roman" w:hAnsi="Times New Roman" w:cs="Times New Roman"/>
                <w:b/>
                <w:caps/>
                <w:sz w:val="24"/>
                <w:szCs w:val="24"/>
              </w:rPr>
              <w:t xml:space="preserve">                                                                  </w:t>
            </w:r>
            <w:r w:rsidR="00A6141C" w:rsidRPr="00ED5C07">
              <w:rPr>
                <w:rFonts w:ascii="Times New Roman" w:hAnsi="Times New Roman" w:cs="Times New Roman"/>
                <w:b/>
                <w:caps/>
                <w:sz w:val="24"/>
                <w:szCs w:val="24"/>
              </w:rPr>
              <w:t>ГЛАВА II</w:t>
            </w:r>
          </w:p>
          <w:p w:rsidR="00DE5317" w:rsidRPr="00ED5C07" w:rsidRDefault="00176A4B" w:rsidP="00ED5C07">
            <w:pPr>
              <w:spacing w:after="0" w:line="240" w:lineRule="auto"/>
              <w:jc w:val="center"/>
              <w:rPr>
                <w:rFonts w:ascii="Times New Roman" w:hAnsi="Times New Roman" w:cs="Times New Roman"/>
                <w:b/>
                <w:caps/>
                <w:sz w:val="24"/>
                <w:szCs w:val="24"/>
              </w:rPr>
            </w:pPr>
            <w:r w:rsidRPr="00ED5C07">
              <w:rPr>
                <w:rFonts w:ascii="Times New Roman" w:hAnsi="Times New Roman" w:cs="Times New Roman"/>
                <w:b/>
                <w:caps/>
                <w:sz w:val="24"/>
                <w:szCs w:val="24"/>
              </w:rPr>
              <w:t xml:space="preserve">СХЕМА водоотведения </w:t>
            </w:r>
            <w:r w:rsidR="0097646C" w:rsidRPr="00ED5C07">
              <w:rPr>
                <w:rFonts w:ascii="Times New Roman" w:hAnsi="Times New Roman" w:cs="Times New Roman"/>
                <w:b/>
                <w:caps/>
                <w:sz w:val="24"/>
                <w:szCs w:val="24"/>
              </w:rPr>
              <w:t>Бобинского</w:t>
            </w:r>
          </w:p>
          <w:p w:rsidR="00ED5C07" w:rsidRDefault="00DE5317" w:rsidP="00DE5317">
            <w:pPr>
              <w:spacing w:after="0" w:line="240" w:lineRule="auto"/>
              <w:rPr>
                <w:rFonts w:ascii="Times New Roman" w:hAnsi="Times New Roman" w:cs="Times New Roman"/>
                <w:b/>
                <w:caps/>
                <w:sz w:val="24"/>
                <w:szCs w:val="24"/>
              </w:rPr>
            </w:pPr>
            <w:r w:rsidRPr="00ED5C07">
              <w:rPr>
                <w:rFonts w:ascii="Times New Roman" w:hAnsi="Times New Roman" w:cs="Times New Roman"/>
                <w:b/>
                <w:caps/>
                <w:sz w:val="24"/>
                <w:szCs w:val="24"/>
              </w:rPr>
              <w:t xml:space="preserve">СЕЛЬСКОГО ПОСЕЛЕНИЯ СЛОБОДСКОГО МУНИЦИПАЛЬНОГО </w:t>
            </w:r>
            <w:r w:rsidR="00ED5C07">
              <w:rPr>
                <w:rFonts w:ascii="Times New Roman" w:hAnsi="Times New Roman" w:cs="Times New Roman"/>
                <w:b/>
                <w:caps/>
                <w:sz w:val="24"/>
                <w:szCs w:val="24"/>
              </w:rPr>
              <w:t xml:space="preserve"> </w:t>
            </w:r>
          </w:p>
          <w:p w:rsidR="001913FB" w:rsidRPr="00ED5C07" w:rsidRDefault="00ED5C07" w:rsidP="00DE5317">
            <w:pPr>
              <w:spacing w:after="0" w:line="240" w:lineRule="auto"/>
              <w:rPr>
                <w:rFonts w:ascii="Times New Roman" w:hAnsi="Times New Roman" w:cs="Times New Roman"/>
                <w:b/>
                <w:caps/>
                <w:sz w:val="24"/>
                <w:szCs w:val="24"/>
              </w:rPr>
            </w:pPr>
            <w:r>
              <w:rPr>
                <w:rFonts w:ascii="Times New Roman" w:hAnsi="Times New Roman" w:cs="Times New Roman"/>
                <w:b/>
                <w:caps/>
                <w:sz w:val="24"/>
                <w:szCs w:val="24"/>
              </w:rPr>
              <w:t xml:space="preserve">                                                                   </w:t>
            </w:r>
            <w:r w:rsidR="00DE5317" w:rsidRPr="00ED5C07">
              <w:rPr>
                <w:rFonts w:ascii="Times New Roman" w:hAnsi="Times New Roman" w:cs="Times New Roman"/>
                <w:b/>
                <w:caps/>
                <w:sz w:val="24"/>
                <w:szCs w:val="24"/>
              </w:rPr>
              <w:t>РАЙОНА</w:t>
            </w:r>
          </w:p>
          <w:p w:rsidR="00A6141C" w:rsidRPr="00ED5C07" w:rsidRDefault="00DE5317" w:rsidP="00DE5317">
            <w:pPr>
              <w:spacing w:after="0" w:line="240" w:lineRule="auto"/>
              <w:rPr>
                <w:rFonts w:ascii="Times New Roman" w:hAnsi="Times New Roman" w:cs="Times New Roman"/>
                <w:b/>
                <w:caps/>
                <w:sz w:val="24"/>
                <w:szCs w:val="24"/>
              </w:rPr>
            </w:pPr>
            <w:r w:rsidRPr="00ED5C07">
              <w:rPr>
                <w:rFonts w:ascii="Times New Roman" w:hAnsi="Times New Roman" w:cs="Times New Roman"/>
                <w:b/>
                <w:caps/>
                <w:sz w:val="24"/>
                <w:szCs w:val="24"/>
              </w:rPr>
              <w:t xml:space="preserve"> </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 xml:space="preserve">1  </w:t>
            </w:r>
          </w:p>
        </w:tc>
        <w:tc>
          <w:tcPr>
            <w:tcW w:w="8666" w:type="dxa"/>
            <w:vAlign w:val="center"/>
          </w:tcPr>
          <w:p w:rsidR="00A6141C" w:rsidRPr="00016632" w:rsidRDefault="00A6141C" w:rsidP="00D558F5">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 xml:space="preserve">СУЩЕСТВУЮЩЕЕ ПОЛОЖЕНИЕ В СФЕРЕ ВОДООТВЕДЕНИЯ </w:t>
            </w:r>
            <w:r w:rsidR="00725A52" w:rsidRPr="00016632">
              <w:rPr>
                <w:rFonts w:ascii="Times New Roman" w:hAnsi="Times New Roman" w:cs="Times New Roman"/>
                <w:caps/>
                <w:sz w:val="24"/>
                <w:szCs w:val="24"/>
              </w:rPr>
              <w:t>посел</w:t>
            </w:r>
            <w:r w:rsidR="00725A52" w:rsidRPr="00016632">
              <w:rPr>
                <w:rFonts w:ascii="Times New Roman" w:hAnsi="Times New Roman" w:cs="Times New Roman"/>
                <w:caps/>
                <w:sz w:val="24"/>
                <w:szCs w:val="24"/>
              </w:rPr>
              <w:t>е</w:t>
            </w:r>
            <w:r w:rsidR="00725A52" w:rsidRPr="00016632">
              <w:rPr>
                <w:rFonts w:ascii="Times New Roman" w:hAnsi="Times New Roman" w:cs="Times New Roman"/>
                <w:caps/>
                <w:sz w:val="24"/>
                <w:szCs w:val="24"/>
              </w:rPr>
              <w:t>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1.1</w:t>
            </w:r>
          </w:p>
        </w:tc>
        <w:tc>
          <w:tcPr>
            <w:tcW w:w="8666" w:type="dxa"/>
            <w:vAlign w:val="center"/>
          </w:tcPr>
          <w:p w:rsidR="00A6141C" w:rsidRPr="00016632" w:rsidRDefault="00A6141C" w:rsidP="006210BB">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Структура системы сбора очистки и отведения сточных вод поселения и террит</w:t>
            </w:r>
            <w:r w:rsidRPr="00016632">
              <w:rPr>
                <w:rFonts w:ascii="Times New Roman" w:hAnsi="Times New Roman" w:cs="Times New Roman"/>
                <w:sz w:val="24"/>
                <w:szCs w:val="24"/>
              </w:rPr>
              <w:t>о</w:t>
            </w:r>
            <w:r w:rsidRPr="00016632">
              <w:rPr>
                <w:rFonts w:ascii="Times New Roman" w:hAnsi="Times New Roman" w:cs="Times New Roman"/>
                <w:sz w:val="24"/>
                <w:szCs w:val="24"/>
              </w:rPr>
              <w:t>риально - институционного деления поселения на зоны действия предприятий, организующих водоотведение по</w:t>
            </w:r>
            <w:r w:rsidR="00D558F5">
              <w:rPr>
                <w:rFonts w:ascii="Times New Roman" w:hAnsi="Times New Roman" w:cs="Times New Roman"/>
                <w:sz w:val="24"/>
                <w:szCs w:val="24"/>
              </w:rPr>
              <w:t>селения (эксплуатационные зоны)</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bl>
    <w:p w:rsidR="00912360" w:rsidRDefault="00912360">
      <w:r>
        <w:br w:type="page"/>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 xml:space="preserve">1.2  </w:t>
            </w:r>
          </w:p>
        </w:tc>
        <w:tc>
          <w:tcPr>
            <w:tcW w:w="8666" w:type="dxa"/>
            <w:vAlign w:val="center"/>
          </w:tcPr>
          <w:p w:rsidR="00A6141C" w:rsidRPr="00657DF7" w:rsidRDefault="00161327" w:rsidP="00455568">
            <w:pPr>
              <w:spacing w:after="0" w:line="240" w:lineRule="auto"/>
              <w:rPr>
                <w:rFonts w:ascii="Times New Roman" w:hAnsi="Times New Roman" w:cs="Times New Roman"/>
                <w:spacing w:val="-2"/>
                <w:sz w:val="24"/>
                <w:szCs w:val="24"/>
              </w:rPr>
            </w:pPr>
            <w:r w:rsidRPr="00657DF7">
              <w:rPr>
                <w:rFonts w:ascii="Times New Roman" w:hAnsi="Times New Roman" w:cs="Times New Roman"/>
                <w:spacing w:val="-2"/>
                <w:sz w:val="24"/>
                <w:szCs w:val="24"/>
              </w:rPr>
              <w:t>Описание результатов технического обследования централизованной системы в</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доотведения, включая описание существующих канализационных очистных с</w:t>
            </w:r>
            <w:r w:rsidRPr="00657DF7">
              <w:rPr>
                <w:rFonts w:ascii="Times New Roman" w:hAnsi="Times New Roman" w:cs="Times New Roman"/>
                <w:spacing w:val="-2"/>
                <w:sz w:val="24"/>
                <w:szCs w:val="24"/>
              </w:rPr>
              <w:t>о</w:t>
            </w:r>
            <w:r w:rsidRPr="00657DF7">
              <w:rPr>
                <w:rFonts w:ascii="Times New Roman" w:hAnsi="Times New Roman" w:cs="Times New Roman"/>
                <w:spacing w:val="-2"/>
                <w:sz w:val="24"/>
                <w:szCs w:val="24"/>
              </w:rPr>
              <w:t>оружений, в том числе оценку соответствия применяемой технологической схемы очистки сточных вод требованиям обеспечения нормативов качества очистки сточных вод, определение существующего дефицита (резерва) мощностей соор</w:t>
            </w:r>
            <w:r w:rsidRPr="00657DF7">
              <w:rPr>
                <w:rFonts w:ascii="Times New Roman" w:hAnsi="Times New Roman" w:cs="Times New Roman"/>
                <w:spacing w:val="-2"/>
                <w:sz w:val="24"/>
                <w:szCs w:val="24"/>
              </w:rPr>
              <w:t>у</w:t>
            </w:r>
            <w:r w:rsidRPr="00657DF7">
              <w:rPr>
                <w:rFonts w:ascii="Times New Roman" w:hAnsi="Times New Roman" w:cs="Times New Roman"/>
                <w:spacing w:val="-2"/>
                <w:sz w:val="24"/>
                <w:szCs w:val="24"/>
              </w:rPr>
              <w:t>жений и описание локальных очистных сооружений, создаваемых  абонентами</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1.3</w:t>
            </w:r>
          </w:p>
        </w:tc>
        <w:tc>
          <w:tcPr>
            <w:tcW w:w="8666" w:type="dxa"/>
            <w:vAlign w:val="center"/>
          </w:tcPr>
          <w:p w:rsidR="00A6141C" w:rsidRPr="00016632" w:rsidRDefault="00161327" w:rsidP="00161327">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технологических зон водоотведения, зон централизованного и неце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трализованного водоотведения и перечень централизованных систем водоотвед</w:t>
            </w:r>
            <w:r w:rsidRPr="00016632">
              <w:rPr>
                <w:rFonts w:ascii="Times New Roman" w:hAnsi="Times New Roman" w:cs="Times New Roman"/>
                <w:sz w:val="24"/>
                <w:szCs w:val="24"/>
              </w:rPr>
              <w:t>е</w:t>
            </w:r>
            <w:r w:rsidRPr="00016632">
              <w:rPr>
                <w:rFonts w:ascii="Times New Roman" w:hAnsi="Times New Roman" w:cs="Times New Roman"/>
                <w:sz w:val="24"/>
                <w:szCs w:val="24"/>
              </w:rPr>
              <w:t>ния</w:t>
            </w:r>
          </w:p>
        </w:tc>
        <w:tc>
          <w:tcPr>
            <w:tcW w:w="560" w:type="dxa"/>
          </w:tcPr>
          <w:p w:rsidR="00A6141C" w:rsidRPr="000F3F93" w:rsidRDefault="00B276A8" w:rsidP="00455568">
            <w:pPr>
              <w:spacing w:after="0" w:line="240" w:lineRule="auto"/>
              <w:jc w:val="center"/>
              <w:rPr>
                <w:rFonts w:ascii="Times New Roman" w:hAnsi="Times New Roman" w:cs="Times New Roman"/>
                <w:color w:val="FF0000"/>
                <w:sz w:val="24"/>
                <w:szCs w:val="24"/>
              </w:rPr>
            </w:pPr>
            <w:r>
              <w:rPr>
                <w:rFonts w:ascii="Times New Roman" w:hAnsi="Times New Roman" w:cs="Times New Roman"/>
                <w:color w:val="FF0000"/>
                <w:sz w:val="24"/>
                <w:szCs w:val="24"/>
              </w:rPr>
              <w:t xml:space="preserve"> </w:t>
            </w: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1.4</w:t>
            </w:r>
          </w:p>
        </w:tc>
        <w:tc>
          <w:tcPr>
            <w:tcW w:w="8666" w:type="dxa"/>
            <w:vAlign w:val="center"/>
          </w:tcPr>
          <w:p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технической возможности утилизации осадков сточных вод на очис</w:t>
            </w:r>
            <w:r w:rsidRPr="00016632">
              <w:rPr>
                <w:rFonts w:ascii="Times New Roman" w:hAnsi="Times New Roman" w:cs="Times New Roman"/>
                <w:sz w:val="24"/>
                <w:szCs w:val="24"/>
              </w:rPr>
              <w:t>т</w:t>
            </w:r>
            <w:r w:rsidRPr="00016632">
              <w:rPr>
                <w:rFonts w:ascii="Times New Roman" w:hAnsi="Times New Roman" w:cs="Times New Roman"/>
                <w:sz w:val="24"/>
                <w:szCs w:val="24"/>
              </w:rPr>
              <w:t>ных сооружениях существующей централизованной системы водоотведения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1.5</w:t>
            </w:r>
          </w:p>
        </w:tc>
        <w:tc>
          <w:tcPr>
            <w:tcW w:w="8666" w:type="dxa"/>
            <w:vAlign w:val="center"/>
          </w:tcPr>
          <w:p w:rsidR="00161327" w:rsidRPr="00016632" w:rsidRDefault="00161327"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состояния и функционирования канализационных коллекторов и сетей, сооружений на них, включая оценку их износа</w:t>
            </w:r>
            <w:r w:rsidR="00CD640E" w:rsidRPr="00016632">
              <w:rPr>
                <w:rFonts w:ascii="Times New Roman" w:hAnsi="Times New Roman" w:cs="Times New Roman"/>
                <w:sz w:val="24"/>
                <w:szCs w:val="24"/>
              </w:rPr>
              <w:t xml:space="preserve"> и определение возможности обе</w:t>
            </w:r>
            <w:r w:rsidR="00CD640E" w:rsidRPr="00016632">
              <w:rPr>
                <w:rFonts w:ascii="Times New Roman" w:hAnsi="Times New Roman" w:cs="Times New Roman"/>
                <w:sz w:val="24"/>
                <w:szCs w:val="24"/>
              </w:rPr>
              <w:t>с</w:t>
            </w:r>
            <w:r w:rsidR="006C7AD0" w:rsidRPr="00016632">
              <w:rPr>
                <w:rFonts w:ascii="Times New Roman" w:hAnsi="Times New Roman" w:cs="Times New Roman"/>
                <w:sz w:val="24"/>
                <w:szCs w:val="24"/>
              </w:rPr>
              <w:t>печения отвода и</w:t>
            </w:r>
            <w:r w:rsidR="00CD640E" w:rsidRPr="00016632">
              <w:rPr>
                <w:rFonts w:ascii="Times New Roman" w:hAnsi="Times New Roman" w:cs="Times New Roman"/>
                <w:sz w:val="24"/>
                <w:szCs w:val="24"/>
              </w:rPr>
              <w:t xml:space="preserve"> очистки сточных вод на существующих объектах централиз</w:t>
            </w:r>
            <w:r w:rsidR="00CD640E" w:rsidRPr="00016632">
              <w:rPr>
                <w:rFonts w:ascii="Times New Roman" w:hAnsi="Times New Roman" w:cs="Times New Roman"/>
                <w:sz w:val="24"/>
                <w:szCs w:val="24"/>
              </w:rPr>
              <w:t>о</w:t>
            </w:r>
            <w:r w:rsidR="00CD640E" w:rsidRPr="00016632">
              <w:rPr>
                <w:rFonts w:ascii="Times New Roman" w:hAnsi="Times New Roman" w:cs="Times New Roman"/>
                <w:sz w:val="24"/>
                <w:szCs w:val="24"/>
              </w:rPr>
              <w:t>ванной системы водоотведения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1.6</w:t>
            </w:r>
          </w:p>
        </w:tc>
        <w:tc>
          <w:tcPr>
            <w:tcW w:w="8666" w:type="dxa"/>
            <w:vAlign w:val="center"/>
          </w:tcPr>
          <w:p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безопасности и надежности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 и их управляемости</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1.7</w:t>
            </w:r>
          </w:p>
        </w:tc>
        <w:tc>
          <w:tcPr>
            <w:tcW w:w="8666" w:type="dxa"/>
            <w:vAlign w:val="center"/>
          </w:tcPr>
          <w:p w:rsidR="00161327" w:rsidRPr="00016632" w:rsidRDefault="00CD640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Оценка воздействия сбросов сточных вод через централизованную систему вод</w:t>
            </w:r>
            <w:r w:rsidRPr="00016632">
              <w:rPr>
                <w:rFonts w:ascii="Times New Roman" w:hAnsi="Times New Roman" w:cs="Times New Roman"/>
                <w:sz w:val="24"/>
                <w:szCs w:val="24"/>
              </w:rPr>
              <w:t>о</w:t>
            </w:r>
            <w:r w:rsidRPr="00016632">
              <w:rPr>
                <w:rFonts w:ascii="Times New Roman" w:hAnsi="Times New Roman" w:cs="Times New Roman"/>
                <w:sz w:val="24"/>
                <w:szCs w:val="24"/>
              </w:rPr>
              <w:t>отведения на окружающую среду</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1.8</w:t>
            </w:r>
          </w:p>
        </w:tc>
        <w:tc>
          <w:tcPr>
            <w:tcW w:w="8666" w:type="dxa"/>
            <w:vAlign w:val="center"/>
          </w:tcPr>
          <w:p w:rsidR="00161327" w:rsidRPr="00016632" w:rsidRDefault="00CD640E" w:rsidP="00DF0422">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 xml:space="preserve">Описание территории </w:t>
            </w:r>
            <w:r w:rsidR="00DF0422" w:rsidRPr="00016632">
              <w:rPr>
                <w:rFonts w:ascii="Times New Roman" w:hAnsi="Times New Roman" w:cs="Times New Roman"/>
                <w:sz w:val="24"/>
                <w:szCs w:val="24"/>
              </w:rPr>
              <w:t>поселения</w:t>
            </w:r>
            <w:r w:rsidR="00D558F5">
              <w:rPr>
                <w:rFonts w:ascii="Times New Roman" w:hAnsi="Times New Roman" w:cs="Times New Roman"/>
                <w:sz w:val="24"/>
                <w:szCs w:val="24"/>
              </w:rPr>
              <w:t>, не охваченной</w:t>
            </w:r>
            <w:r w:rsidR="00E95D31" w:rsidRPr="00016632">
              <w:rPr>
                <w:rFonts w:ascii="Times New Roman" w:hAnsi="Times New Roman" w:cs="Times New Roman"/>
                <w:sz w:val="24"/>
                <w:szCs w:val="24"/>
              </w:rPr>
              <w:t xml:space="preserve"> централизованной системой в</w:t>
            </w:r>
            <w:r w:rsidR="00E95D31" w:rsidRPr="00016632">
              <w:rPr>
                <w:rFonts w:ascii="Times New Roman" w:hAnsi="Times New Roman" w:cs="Times New Roman"/>
                <w:sz w:val="24"/>
                <w:szCs w:val="24"/>
              </w:rPr>
              <w:t>о</w:t>
            </w:r>
            <w:r w:rsidR="00E95D31" w:rsidRPr="00016632">
              <w:rPr>
                <w:rFonts w:ascii="Times New Roman" w:hAnsi="Times New Roman" w:cs="Times New Roman"/>
                <w:sz w:val="24"/>
                <w:szCs w:val="24"/>
              </w:rPr>
              <w:t>доотведения</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161327" w:rsidRPr="000F3F93" w:rsidTr="00455568">
        <w:trPr>
          <w:trHeight w:val="340"/>
          <w:jc w:val="center"/>
        </w:trPr>
        <w:tc>
          <w:tcPr>
            <w:tcW w:w="697" w:type="dxa"/>
            <w:vAlign w:val="center"/>
          </w:tcPr>
          <w:p w:rsidR="00161327" w:rsidRPr="00016632" w:rsidRDefault="00161327"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1.9</w:t>
            </w:r>
          </w:p>
        </w:tc>
        <w:tc>
          <w:tcPr>
            <w:tcW w:w="8666" w:type="dxa"/>
            <w:vAlign w:val="center"/>
          </w:tcPr>
          <w:p w:rsidR="00161327" w:rsidRPr="00016632" w:rsidRDefault="00E95D31"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Описание существующих технических и технологических проблем системы в</w:t>
            </w:r>
            <w:r w:rsidRPr="00016632">
              <w:rPr>
                <w:rFonts w:ascii="Times New Roman" w:hAnsi="Times New Roman" w:cs="Times New Roman"/>
                <w:sz w:val="24"/>
                <w:szCs w:val="24"/>
              </w:rPr>
              <w:t>о</w:t>
            </w:r>
            <w:r w:rsidR="00D558F5">
              <w:rPr>
                <w:rFonts w:ascii="Times New Roman" w:hAnsi="Times New Roman" w:cs="Times New Roman"/>
                <w:sz w:val="24"/>
                <w:szCs w:val="24"/>
              </w:rPr>
              <w:t>доотведения поселения</w:t>
            </w:r>
            <w:r w:rsidRPr="00016632">
              <w:rPr>
                <w:rFonts w:ascii="Times New Roman" w:hAnsi="Times New Roman" w:cs="Times New Roman"/>
                <w:sz w:val="24"/>
                <w:szCs w:val="24"/>
              </w:rPr>
              <w:t xml:space="preserve"> </w:t>
            </w:r>
          </w:p>
        </w:tc>
        <w:tc>
          <w:tcPr>
            <w:tcW w:w="560" w:type="dxa"/>
          </w:tcPr>
          <w:p w:rsidR="00161327" w:rsidRPr="000F3F93" w:rsidRDefault="00161327"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w:t>
            </w:r>
          </w:p>
        </w:tc>
        <w:tc>
          <w:tcPr>
            <w:tcW w:w="8666" w:type="dxa"/>
            <w:vAlign w:val="center"/>
          </w:tcPr>
          <w:p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балансы сточных вод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2.1</w:t>
            </w:r>
          </w:p>
        </w:tc>
        <w:tc>
          <w:tcPr>
            <w:tcW w:w="8666" w:type="dxa"/>
            <w:vAlign w:val="center"/>
          </w:tcPr>
          <w:p w:rsidR="00A6141C" w:rsidRPr="00016632" w:rsidRDefault="00A6141C"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Баланс поступления сточных вод в централизованную систему водоотведения</w:t>
            </w:r>
            <w:r w:rsidR="00E95D31" w:rsidRPr="00016632">
              <w:rPr>
                <w:rFonts w:ascii="Times New Roman" w:hAnsi="Times New Roman" w:cs="Times New Roman"/>
                <w:sz w:val="24"/>
                <w:szCs w:val="24"/>
              </w:rPr>
              <w:t xml:space="preserve"> и отведения стоков по технологическим зонам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2.2</w:t>
            </w:r>
          </w:p>
        </w:tc>
        <w:tc>
          <w:tcPr>
            <w:tcW w:w="8666" w:type="dxa"/>
            <w:vAlign w:val="center"/>
          </w:tcPr>
          <w:p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Оценка фактического притока неорганизованного стока по технологическим з</w:t>
            </w:r>
            <w:r w:rsidRPr="00016632">
              <w:rPr>
                <w:rFonts w:ascii="Times New Roman" w:hAnsi="Times New Roman" w:cs="Times New Roman"/>
                <w:sz w:val="24"/>
                <w:szCs w:val="24"/>
              </w:rPr>
              <w:t>о</w:t>
            </w:r>
            <w:r w:rsidRPr="00016632">
              <w:rPr>
                <w:rFonts w:ascii="Times New Roman" w:hAnsi="Times New Roman" w:cs="Times New Roman"/>
                <w:sz w:val="24"/>
                <w:szCs w:val="24"/>
              </w:rPr>
              <w:t>нам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2.3</w:t>
            </w:r>
          </w:p>
        </w:tc>
        <w:tc>
          <w:tcPr>
            <w:tcW w:w="8666" w:type="dxa"/>
            <w:vAlign w:val="center"/>
          </w:tcPr>
          <w:p w:rsidR="00A6141C"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об оснащенности зданий, строений, сооружений приборами учета пр</w:t>
            </w:r>
            <w:r w:rsidRPr="00016632">
              <w:rPr>
                <w:rFonts w:ascii="Times New Roman" w:hAnsi="Times New Roman" w:cs="Times New Roman"/>
                <w:sz w:val="24"/>
                <w:szCs w:val="24"/>
              </w:rPr>
              <w:t>и</w:t>
            </w:r>
            <w:r w:rsidRPr="00016632">
              <w:rPr>
                <w:rFonts w:ascii="Times New Roman" w:hAnsi="Times New Roman" w:cs="Times New Roman"/>
                <w:sz w:val="24"/>
                <w:szCs w:val="24"/>
              </w:rPr>
              <w:t>нимаемых сточных вод и их применении при осуществлении коммерческих ра</w:t>
            </w:r>
            <w:r w:rsidRPr="00016632">
              <w:rPr>
                <w:rFonts w:ascii="Times New Roman" w:hAnsi="Times New Roman" w:cs="Times New Roman"/>
                <w:sz w:val="24"/>
                <w:szCs w:val="24"/>
              </w:rPr>
              <w:t>с</w:t>
            </w:r>
            <w:r w:rsidRPr="00016632">
              <w:rPr>
                <w:rFonts w:ascii="Times New Roman" w:hAnsi="Times New Roman" w:cs="Times New Roman"/>
                <w:sz w:val="24"/>
                <w:szCs w:val="24"/>
              </w:rPr>
              <w:t>четов</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E95D31" w:rsidRPr="000F3F93" w:rsidTr="00455568">
        <w:trPr>
          <w:trHeight w:val="340"/>
          <w:jc w:val="center"/>
        </w:trPr>
        <w:tc>
          <w:tcPr>
            <w:tcW w:w="697" w:type="dxa"/>
            <w:vAlign w:val="center"/>
          </w:tcPr>
          <w:p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2.4</w:t>
            </w:r>
          </w:p>
        </w:tc>
        <w:tc>
          <w:tcPr>
            <w:tcW w:w="8666" w:type="dxa"/>
            <w:vAlign w:val="center"/>
          </w:tcPr>
          <w:p w:rsidR="00E95D31" w:rsidRPr="00016632" w:rsidRDefault="00E95D31" w:rsidP="0015118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Результаты ретроспективного анализа балансов поступления сточных вод в 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трализованную систему водоотведения по технологическим зонам водоотведения и по поселениям с выделением зон дефицитов и резервов производственных мощностей</w:t>
            </w:r>
          </w:p>
        </w:tc>
        <w:tc>
          <w:tcPr>
            <w:tcW w:w="560" w:type="dxa"/>
          </w:tcPr>
          <w:p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E95D31" w:rsidRPr="000F3F93" w:rsidTr="00455568">
        <w:trPr>
          <w:trHeight w:val="340"/>
          <w:jc w:val="center"/>
        </w:trPr>
        <w:tc>
          <w:tcPr>
            <w:tcW w:w="697" w:type="dxa"/>
            <w:vAlign w:val="center"/>
          </w:tcPr>
          <w:p w:rsidR="00E95D31"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2.5</w:t>
            </w:r>
          </w:p>
        </w:tc>
        <w:tc>
          <w:tcPr>
            <w:tcW w:w="8666" w:type="dxa"/>
            <w:vAlign w:val="center"/>
          </w:tcPr>
          <w:p w:rsidR="00E95D31" w:rsidRPr="00016632" w:rsidRDefault="00E95D31" w:rsidP="00E95D31">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Прогнозные балансы поступления сточных вод в централизованную систему в</w:t>
            </w:r>
            <w:r w:rsidRPr="00016632">
              <w:rPr>
                <w:rFonts w:ascii="Times New Roman" w:hAnsi="Times New Roman" w:cs="Times New Roman"/>
                <w:sz w:val="24"/>
                <w:szCs w:val="24"/>
              </w:rPr>
              <w:t>о</w:t>
            </w:r>
            <w:r w:rsidRPr="00016632">
              <w:rPr>
                <w:rFonts w:ascii="Times New Roman" w:hAnsi="Times New Roman" w:cs="Times New Roman"/>
                <w:sz w:val="24"/>
                <w:szCs w:val="24"/>
              </w:rPr>
              <w:t>доотведения и отведения стоков по технологическим зонам водоотведения с уч</w:t>
            </w:r>
            <w:r w:rsidRPr="00016632">
              <w:rPr>
                <w:rFonts w:ascii="Times New Roman" w:hAnsi="Times New Roman" w:cs="Times New Roman"/>
                <w:sz w:val="24"/>
                <w:szCs w:val="24"/>
              </w:rPr>
              <w:t>е</w:t>
            </w:r>
            <w:r w:rsidRPr="00016632">
              <w:rPr>
                <w:rFonts w:ascii="Times New Roman" w:hAnsi="Times New Roman" w:cs="Times New Roman"/>
                <w:sz w:val="24"/>
                <w:szCs w:val="24"/>
              </w:rPr>
              <w:t>том различн</w:t>
            </w:r>
            <w:r w:rsidR="00FE2F23">
              <w:rPr>
                <w:rFonts w:ascii="Times New Roman" w:hAnsi="Times New Roman" w:cs="Times New Roman"/>
                <w:sz w:val="24"/>
                <w:szCs w:val="24"/>
              </w:rPr>
              <w:t>ых сценариев развития поселения</w:t>
            </w:r>
            <w:r w:rsidRPr="00016632">
              <w:rPr>
                <w:rFonts w:ascii="Times New Roman" w:hAnsi="Times New Roman" w:cs="Times New Roman"/>
                <w:sz w:val="24"/>
                <w:szCs w:val="24"/>
              </w:rPr>
              <w:t xml:space="preserve"> </w:t>
            </w:r>
          </w:p>
        </w:tc>
        <w:tc>
          <w:tcPr>
            <w:tcW w:w="560" w:type="dxa"/>
          </w:tcPr>
          <w:p w:rsidR="00E95D31" w:rsidRPr="000F3F93" w:rsidRDefault="00E95D31"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w:t>
            </w:r>
          </w:p>
        </w:tc>
        <w:tc>
          <w:tcPr>
            <w:tcW w:w="8666" w:type="dxa"/>
            <w:vAlign w:val="center"/>
          </w:tcPr>
          <w:p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ПРогноз объема СТОЧНЫХ ВОД</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3.1</w:t>
            </w:r>
          </w:p>
        </w:tc>
        <w:tc>
          <w:tcPr>
            <w:tcW w:w="8666" w:type="dxa"/>
            <w:vAlign w:val="center"/>
          </w:tcPr>
          <w:p w:rsidR="00A6141C" w:rsidRPr="00016632" w:rsidRDefault="00E95D31"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фактическом и ожидаемом поступлении сточных вод в централиз</w:t>
            </w:r>
            <w:r w:rsidRPr="00016632">
              <w:rPr>
                <w:rFonts w:ascii="Times New Roman" w:hAnsi="Times New Roman" w:cs="Times New Roman"/>
                <w:sz w:val="24"/>
                <w:szCs w:val="24"/>
              </w:rPr>
              <w:t>о</w:t>
            </w:r>
            <w:r w:rsidRPr="00016632">
              <w:rPr>
                <w:rFonts w:ascii="Times New Roman" w:hAnsi="Times New Roman" w:cs="Times New Roman"/>
                <w:sz w:val="24"/>
                <w:szCs w:val="24"/>
              </w:rPr>
              <w:t xml:space="preserve">ванную </w:t>
            </w:r>
            <w:r w:rsidR="00593AA9" w:rsidRPr="00016632">
              <w:rPr>
                <w:rFonts w:ascii="Times New Roman" w:hAnsi="Times New Roman" w:cs="Times New Roman"/>
                <w:sz w:val="24"/>
                <w:szCs w:val="24"/>
              </w:rPr>
              <w:t>систему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3.2</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структуры централизованной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E95D31"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3.3</w:t>
            </w:r>
          </w:p>
        </w:tc>
        <w:tc>
          <w:tcPr>
            <w:tcW w:w="8666" w:type="dxa"/>
            <w:vAlign w:val="center"/>
          </w:tcPr>
          <w:p w:rsidR="00A6141C" w:rsidRPr="00016632" w:rsidRDefault="00593AA9"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Расчет требуемой мощности очистных сооружений исходя из данных о расче</w:t>
            </w:r>
            <w:r w:rsidRPr="00016632">
              <w:rPr>
                <w:rFonts w:ascii="Times New Roman" w:hAnsi="Times New Roman" w:cs="Times New Roman"/>
                <w:sz w:val="24"/>
                <w:szCs w:val="24"/>
              </w:rPr>
              <w:t>т</w:t>
            </w:r>
            <w:r w:rsidRPr="00016632">
              <w:rPr>
                <w:rFonts w:ascii="Times New Roman" w:hAnsi="Times New Roman" w:cs="Times New Roman"/>
                <w:sz w:val="24"/>
                <w:szCs w:val="24"/>
              </w:rPr>
              <w:t>ном расходе сточных вод, дефицита (резерва)  мощностей по технологическим зонам сооружений водоотведения с разбивкой по годам</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93AA9" w:rsidRPr="000F3F93" w:rsidTr="00455568">
        <w:trPr>
          <w:trHeight w:val="340"/>
          <w:jc w:val="center"/>
        </w:trPr>
        <w:tc>
          <w:tcPr>
            <w:tcW w:w="697" w:type="dxa"/>
            <w:vAlign w:val="center"/>
          </w:tcPr>
          <w:p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3.4</w:t>
            </w:r>
          </w:p>
        </w:tc>
        <w:tc>
          <w:tcPr>
            <w:tcW w:w="8666" w:type="dxa"/>
            <w:vAlign w:val="center"/>
          </w:tcPr>
          <w:p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Результаты анализа гидравлических режимов и режимов работы элементов це</w:t>
            </w:r>
            <w:r w:rsidRPr="00016632">
              <w:rPr>
                <w:rFonts w:ascii="Times New Roman" w:hAnsi="Times New Roman" w:cs="Times New Roman"/>
                <w:bCs/>
                <w:sz w:val="24"/>
                <w:szCs w:val="24"/>
              </w:rPr>
              <w:t>н</w:t>
            </w:r>
            <w:r w:rsidRPr="00016632">
              <w:rPr>
                <w:rFonts w:ascii="Times New Roman" w:hAnsi="Times New Roman" w:cs="Times New Roman"/>
                <w:bCs/>
                <w:sz w:val="24"/>
                <w:szCs w:val="24"/>
              </w:rPr>
              <w:t>трализованной системы водоотведения</w:t>
            </w:r>
          </w:p>
        </w:tc>
        <w:tc>
          <w:tcPr>
            <w:tcW w:w="560" w:type="dxa"/>
          </w:tcPr>
          <w:p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593AA9" w:rsidRPr="000F3F93" w:rsidTr="00455568">
        <w:trPr>
          <w:trHeight w:val="340"/>
          <w:jc w:val="center"/>
        </w:trPr>
        <w:tc>
          <w:tcPr>
            <w:tcW w:w="697" w:type="dxa"/>
            <w:vAlign w:val="center"/>
          </w:tcPr>
          <w:p w:rsidR="00593AA9" w:rsidRPr="00016632" w:rsidRDefault="00593AA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3.5</w:t>
            </w:r>
          </w:p>
        </w:tc>
        <w:tc>
          <w:tcPr>
            <w:tcW w:w="8666" w:type="dxa"/>
            <w:vAlign w:val="center"/>
          </w:tcPr>
          <w:p w:rsidR="00593AA9" w:rsidRPr="00016632" w:rsidRDefault="00593AA9" w:rsidP="00512345">
            <w:pPr>
              <w:spacing w:after="0" w:line="240" w:lineRule="auto"/>
              <w:rPr>
                <w:rFonts w:ascii="Times New Roman" w:hAnsi="Times New Roman" w:cs="Times New Roman"/>
                <w:bCs/>
                <w:sz w:val="24"/>
                <w:szCs w:val="24"/>
              </w:rPr>
            </w:pPr>
            <w:r w:rsidRPr="00016632">
              <w:rPr>
                <w:rFonts w:ascii="Times New Roman" w:hAnsi="Times New Roman" w:cs="Times New Roman"/>
                <w:bCs/>
                <w:sz w:val="24"/>
                <w:szCs w:val="24"/>
              </w:rPr>
              <w:t xml:space="preserve">Анализ </w:t>
            </w:r>
            <w:proofErr w:type="gramStart"/>
            <w:r w:rsidRPr="00016632">
              <w:rPr>
                <w:rFonts w:ascii="Times New Roman" w:hAnsi="Times New Roman" w:cs="Times New Roman"/>
                <w:bCs/>
                <w:sz w:val="24"/>
                <w:szCs w:val="24"/>
              </w:rPr>
              <w:t>резервов производственных мощностей очистных сооружений системы водоотведения</w:t>
            </w:r>
            <w:proofErr w:type="gramEnd"/>
            <w:r w:rsidRPr="00016632">
              <w:rPr>
                <w:rFonts w:ascii="Times New Roman" w:hAnsi="Times New Roman" w:cs="Times New Roman"/>
                <w:bCs/>
                <w:sz w:val="24"/>
                <w:szCs w:val="24"/>
              </w:rPr>
              <w:t xml:space="preserve"> и возможности расширения зоны их действия</w:t>
            </w:r>
          </w:p>
        </w:tc>
        <w:tc>
          <w:tcPr>
            <w:tcW w:w="560" w:type="dxa"/>
          </w:tcPr>
          <w:p w:rsidR="00593AA9" w:rsidRPr="000F3F93" w:rsidRDefault="00593AA9"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62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p>
        </w:tc>
        <w:tc>
          <w:tcPr>
            <w:tcW w:w="8666" w:type="dxa"/>
            <w:vAlign w:val="center"/>
          </w:tcPr>
          <w:p w:rsidR="00A6141C" w:rsidRPr="00016632" w:rsidRDefault="00A6141C" w:rsidP="00512345">
            <w:pPr>
              <w:spacing w:after="0" w:line="240" w:lineRule="auto"/>
              <w:rPr>
                <w:rFonts w:ascii="Times New Roman" w:hAnsi="Times New Roman" w:cs="Times New Roman"/>
                <w:sz w:val="24"/>
                <w:szCs w:val="24"/>
              </w:rPr>
            </w:pPr>
            <w:r w:rsidRPr="00016632">
              <w:rPr>
                <w:rFonts w:ascii="Times New Roman" w:hAnsi="Times New Roman" w:cs="Times New Roman"/>
                <w:bCs/>
                <w:sz w:val="24"/>
                <w:szCs w:val="24"/>
              </w:rPr>
              <w:t>ПРЕДЛОЖЕНИЯ ПО СТРОИТЕЛЬСТВУ, РЕКОНСТРУКЦИИ И МОДЕРНИЗ</w:t>
            </w:r>
            <w:r w:rsidRPr="00016632">
              <w:rPr>
                <w:rFonts w:ascii="Times New Roman" w:hAnsi="Times New Roman" w:cs="Times New Roman"/>
                <w:bCs/>
                <w:sz w:val="24"/>
                <w:szCs w:val="24"/>
              </w:rPr>
              <w:t>А</w:t>
            </w:r>
            <w:r w:rsidRPr="00016632">
              <w:rPr>
                <w:rFonts w:ascii="Times New Roman" w:hAnsi="Times New Roman" w:cs="Times New Roman"/>
                <w:bCs/>
                <w:sz w:val="24"/>
                <w:szCs w:val="24"/>
              </w:rPr>
              <w:t>ЦИИ ОБЪЕКТОВ СИСТЕМ ВОДО</w:t>
            </w:r>
            <w:r w:rsidR="00E76B23" w:rsidRPr="00016632">
              <w:rPr>
                <w:rFonts w:ascii="Times New Roman" w:hAnsi="Times New Roman" w:cs="Times New Roman"/>
                <w:bCs/>
                <w:sz w:val="24"/>
                <w:szCs w:val="24"/>
              </w:rPr>
              <w:t>ОТВЕДЕНИЯ</w:t>
            </w:r>
            <w:r w:rsidRPr="00016632">
              <w:rPr>
                <w:rFonts w:ascii="Times New Roman" w:hAnsi="Times New Roman" w:cs="Times New Roman"/>
                <w:bCs/>
                <w:sz w:val="24"/>
                <w:szCs w:val="24"/>
              </w:rPr>
              <w:t xml:space="preserve"> И СЕТЕЙ</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4.1</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Основные направления, принципы, задачи и целевые показатели развития це</w:t>
            </w:r>
            <w:r w:rsidRPr="00016632">
              <w:rPr>
                <w:rFonts w:ascii="Times New Roman" w:hAnsi="Times New Roman" w:cs="Times New Roman"/>
                <w:sz w:val="24"/>
                <w:szCs w:val="24"/>
              </w:rPr>
              <w:t>н</w:t>
            </w:r>
            <w:r w:rsidRPr="00016632">
              <w:rPr>
                <w:rFonts w:ascii="Times New Roman" w:hAnsi="Times New Roman" w:cs="Times New Roman"/>
                <w:sz w:val="24"/>
                <w:szCs w:val="24"/>
              </w:rPr>
              <w:t>трализованной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4.2</w:t>
            </w:r>
          </w:p>
        </w:tc>
        <w:tc>
          <w:tcPr>
            <w:tcW w:w="8666" w:type="dxa"/>
            <w:vAlign w:val="center"/>
          </w:tcPr>
          <w:p w:rsidR="00A6141C" w:rsidRPr="00016632" w:rsidRDefault="00593AA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Перечень основных мероприятий по реализации схем водоотведения с разбивкой по годам, включая технические обоснования этих мероприятий</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850F42" w:rsidP="00455568">
            <w:pPr>
              <w:spacing w:after="0" w:line="240" w:lineRule="auto"/>
              <w:jc w:val="center"/>
              <w:rPr>
                <w:rFonts w:ascii="Times New Roman" w:hAnsi="Times New Roman" w:cs="Times New Roman"/>
                <w:sz w:val="24"/>
                <w:szCs w:val="24"/>
              </w:rPr>
            </w:pPr>
            <w:r>
              <w:br w:type="page"/>
            </w:r>
            <w:r w:rsidR="00290331" w:rsidRPr="00016632">
              <w:rPr>
                <w:rFonts w:ascii="Times New Roman" w:hAnsi="Times New Roman" w:cs="Times New Roman"/>
                <w:sz w:val="24"/>
                <w:szCs w:val="24"/>
              </w:rPr>
              <w:t>4.3</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вновь строящихся, реконструируемых и предлагаемых к выводу из эксплуатации объектах централ</w:t>
            </w:r>
            <w:r w:rsidR="00512345">
              <w:rPr>
                <w:rFonts w:ascii="Times New Roman" w:hAnsi="Times New Roman" w:cs="Times New Roman"/>
                <w:sz w:val="24"/>
                <w:szCs w:val="24"/>
              </w:rPr>
              <w:t>изованной системы водоотведения</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4</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Сведения о развитии систем диспетчеризации, телемеханизации и об автоматиз</w:t>
            </w:r>
            <w:r w:rsidRPr="00016632">
              <w:rPr>
                <w:rFonts w:ascii="Times New Roman" w:hAnsi="Times New Roman" w:cs="Times New Roman"/>
                <w:sz w:val="24"/>
                <w:szCs w:val="24"/>
              </w:rPr>
              <w:t>и</w:t>
            </w:r>
            <w:r w:rsidRPr="00016632">
              <w:rPr>
                <w:rFonts w:ascii="Times New Roman" w:hAnsi="Times New Roman" w:cs="Times New Roman"/>
                <w:sz w:val="24"/>
                <w:szCs w:val="24"/>
              </w:rPr>
              <w:t>рованных системах управления режимами водоотведения на объектах организ</w:t>
            </w:r>
            <w:r w:rsidRPr="00016632">
              <w:rPr>
                <w:rFonts w:ascii="Times New Roman" w:hAnsi="Times New Roman" w:cs="Times New Roman"/>
                <w:sz w:val="24"/>
                <w:szCs w:val="24"/>
              </w:rPr>
              <w:t>а</w:t>
            </w:r>
            <w:r w:rsidRPr="00016632">
              <w:rPr>
                <w:rFonts w:ascii="Times New Roman" w:hAnsi="Times New Roman" w:cs="Times New Roman"/>
                <w:sz w:val="24"/>
                <w:szCs w:val="24"/>
              </w:rPr>
              <w:t>ций осуществляющих водоотв</w:t>
            </w:r>
            <w:r w:rsidR="00512345">
              <w:rPr>
                <w:rFonts w:ascii="Times New Roman" w:hAnsi="Times New Roman" w:cs="Times New Roman"/>
                <w:sz w:val="24"/>
                <w:szCs w:val="24"/>
              </w:rPr>
              <w:t>едение</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5</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Описание вариантов маршрутов прохождения трубопроводов  (трасс) по терр</w:t>
            </w:r>
            <w:r w:rsidRPr="00016632">
              <w:rPr>
                <w:rFonts w:ascii="Times New Roman" w:hAnsi="Times New Roman" w:cs="Times New Roman"/>
                <w:sz w:val="24"/>
                <w:szCs w:val="24"/>
              </w:rPr>
              <w:t>и</w:t>
            </w:r>
            <w:r w:rsidRPr="00016632">
              <w:rPr>
                <w:rFonts w:ascii="Times New Roman" w:hAnsi="Times New Roman" w:cs="Times New Roman"/>
                <w:sz w:val="24"/>
                <w:szCs w:val="24"/>
              </w:rPr>
              <w:t>тории поселения, расположение намечаемых площадок  под строительство с</w:t>
            </w:r>
            <w:r w:rsidRPr="00016632">
              <w:rPr>
                <w:rFonts w:ascii="Times New Roman" w:hAnsi="Times New Roman" w:cs="Times New Roman"/>
                <w:sz w:val="24"/>
                <w:szCs w:val="24"/>
              </w:rPr>
              <w:t>о</w:t>
            </w:r>
            <w:r w:rsidRPr="00016632">
              <w:rPr>
                <w:rFonts w:ascii="Times New Roman" w:hAnsi="Times New Roman" w:cs="Times New Roman"/>
                <w:sz w:val="24"/>
                <w:szCs w:val="24"/>
              </w:rPr>
              <w:t>оружений</w:t>
            </w:r>
            <w:r w:rsidR="00512345">
              <w:rPr>
                <w:rFonts w:ascii="Times New Roman" w:hAnsi="Times New Roman" w:cs="Times New Roman"/>
                <w:sz w:val="24"/>
                <w:szCs w:val="24"/>
              </w:rPr>
              <w:t xml:space="preserve"> водоотведения и их обоснование</w:t>
            </w:r>
            <w:r w:rsidRPr="00016632">
              <w:rPr>
                <w:rFonts w:ascii="Times New Roman" w:hAnsi="Times New Roman" w:cs="Times New Roman"/>
                <w:sz w:val="24"/>
                <w:szCs w:val="24"/>
              </w:rPr>
              <w:t xml:space="preserve"> </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6</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Границы и характеристики охранных зон сетей и сооружений централизованной системы водоотведения</w:t>
            </w:r>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1A6E89" w:rsidRPr="000F3F93" w:rsidTr="00455568">
        <w:trPr>
          <w:trHeight w:val="340"/>
          <w:jc w:val="center"/>
        </w:trPr>
        <w:tc>
          <w:tcPr>
            <w:tcW w:w="697" w:type="dxa"/>
            <w:vAlign w:val="center"/>
          </w:tcPr>
          <w:p w:rsidR="001A6E89" w:rsidRPr="00016632" w:rsidRDefault="001A6E89" w:rsidP="00290331">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290331" w:rsidRPr="00016632">
              <w:rPr>
                <w:rFonts w:ascii="Times New Roman" w:hAnsi="Times New Roman" w:cs="Times New Roman"/>
                <w:sz w:val="24"/>
                <w:szCs w:val="24"/>
              </w:rPr>
              <w:t>7</w:t>
            </w:r>
          </w:p>
        </w:tc>
        <w:tc>
          <w:tcPr>
            <w:tcW w:w="8666" w:type="dxa"/>
            <w:vAlign w:val="center"/>
          </w:tcPr>
          <w:p w:rsidR="001A6E89" w:rsidRPr="00016632" w:rsidRDefault="001A6E8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 xml:space="preserve">Границы планируемых </w:t>
            </w:r>
            <w:proofErr w:type="gramStart"/>
            <w:r w:rsidRPr="00016632">
              <w:rPr>
                <w:rFonts w:ascii="Times New Roman" w:hAnsi="Times New Roman" w:cs="Times New Roman"/>
                <w:sz w:val="24"/>
                <w:szCs w:val="24"/>
              </w:rPr>
              <w:t>зон размещения объектов централизованной системы в</w:t>
            </w:r>
            <w:r w:rsidRPr="00016632">
              <w:rPr>
                <w:rFonts w:ascii="Times New Roman" w:hAnsi="Times New Roman" w:cs="Times New Roman"/>
                <w:sz w:val="24"/>
                <w:szCs w:val="24"/>
              </w:rPr>
              <w:t>о</w:t>
            </w:r>
            <w:r w:rsidR="00512345">
              <w:rPr>
                <w:rFonts w:ascii="Times New Roman" w:hAnsi="Times New Roman" w:cs="Times New Roman"/>
                <w:sz w:val="24"/>
                <w:szCs w:val="24"/>
              </w:rPr>
              <w:t>доотведения</w:t>
            </w:r>
            <w:proofErr w:type="gramEnd"/>
          </w:p>
        </w:tc>
        <w:tc>
          <w:tcPr>
            <w:tcW w:w="560" w:type="dxa"/>
          </w:tcPr>
          <w:p w:rsidR="001A6E89" w:rsidRPr="000F3F93" w:rsidRDefault="001A6E89"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8</w:t>
            </w:r>
          </w:p>
        </w:tc>
        <w:tc>
          <w:tcPr>
            <w:tcW w:w="8666" w:type="dxa"/>
            <w:vAlign w:val="center"/>
          </w:tcPr>
          <w:p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Обеспечение надежности водоотведения путем организации возможности пер</w:t>
            </w:r>
            <w:r w:rsidRPr="00016632">
              <w:rPr>
                <w:rFonts w:ascii="Times New Roman" w:hAnsi="Times New Roman" w:cs="Times New Roman"/>
                <w:sz w:val="24"/>
                <w:szCs w:val="24"/>
              </w:rPr>
              <w:t>е</w:t>
            </w:r>
            <w:r w:rsidRPr="00016632">
              <w:rPr>
                <w:rFonts w:ascii="Times New Roman" w:hAnsi="Times New Roman" w:cs="Times New Roman"/>
                <w:sz w:val="24"/>
                <w:szCs w:val="24"/>
              </w:rPr>
              <w:t>распределения потоков сточных вод между технологическими зонами сооруж</w:t>
            </w:r>
            <w:r w:rsidRPr="00016632">
              <w:rPr>
                <w:rFonts w:ascii="Times New Roman" w:hAnsi="Times New Roman" w:cs="Times New Roman"/>
                <w:sz w:val="24"/>
                <w:szCs w:val="24"/>
              </w:rPr>
              <w:t>е</w:t>
            </w:r>
            <w:r w:rsidR="00512345">
              <w:rPr>
                <w:rFonts w:ascii="Times New Roman" w:hAnsi="Times New Roman" w:cs="Times New Roman"/>
                <w:sz w:val="24"/>
                <w:szCs w:val="24"/>
              </w:rPr>
              <w:t>ний водоотведения</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9</w:t>
            </w:r>
          </w:p>
        </w:tc>
        <w:tc>
          <w:tcPr>
            <w:tcW w:w="8666" w:type="dxa"/>
            <w:vAlign w:val="center"/>
          </w:tcPr>
          <w:p w:rsidR="004D7FE8" w:rsidRPr="00016632" w:rsidRDefault="004D7FE8" w:rsidP="00512345">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 xml:space="preserve">Организация централизованного водоотведения на территориях поселений, </w:t>
            </w:r>
            <w:r w:rsidR="0023580D" w:rsidRPr="00016632">
              <w:rPr>
                <w:rFonts w:ascii="Times New Roman" w:hAnsi="Times New Roman" w:cs="Times New Roman"/>
                <w:sz w:val="24"/>
                <w:szCs w:val="24"/>
              </w:rPr>
              <w:t>где данный вид инженерных сетей отсутствует</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4D7FE8" w:rsidRPr="000F3F93" w:rsidTr="00455568">
        <w:trPr>
          <w:trHeight w:val="340"/>
          <w:jc w:val="center"/>
        </w:trPr>
        <w:tc>
          <w:tcPr>
            <w:tcW w:w="697" w:type="dxa"/>
            <w:vAlign w:val="center"/>
          </w:tcPr>
          <w:p w:rsidR="004D7FE8" w:rsidRPr="00016632" w:rsidRDefault="00A63939" w:rsidP="00A63939">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4</w:t>
            </w:r>
            <w:r w:rsidR="004D7FE8" w:rsidRPr="00016632">
              <w:rPr>
                <w:rFonts w:ascii="Times New Roman" w:hAnsi="Times New Roman" w:cs="Times New Roman"/>
                <w:sz w:val="24"/>
                <w:szCs w:val="24"/>
              </w:rPr>
              <w:t>.</w:t>
            </w:r>
            <w:r w:rsidRPr="00016632">
              <w:rPr>
                <w:rFonts w:ascii="Times New Roman" w:hAnsi="Times New Roman" w:cs="Times New Roman"/>
                <w:sz w:val="24"/>
                <w:szCs w:val="24"/>
              </w:rPr>
              <w:t>10</w:t>
            </w:r>
          </w:p>
        </w:tc>
        <w:tc>
          <w:tcPr>
            <w:tcW w:w="8666" w:type="dxa"/>
            <w:vAlign w:val="center"/>
          </w:tcPr>
          <w:p w:rsidR="004D7FE8" w:rsidRPr="00016632" w:rsidRDefault="004D7FE8"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Сокращение сбросов и организация возврата очищенных сточных вод на техн</w:t>
            </w:r>
            <w:r w:rsidRPr="00016632">
              <w:rPr>
                <w:rFonts w:ascii="Times New Roman" w:hAnsi="Times New Roman" w:cs="Times New Roman"/>
                <w:sz w:val="24"/>
                <w:szCs w:val="24"/>
              </w:rPr>
              <w:t>и</w:t>
            </w:r>
            <w:r w:rsidRPr="00016632">
              <w:rPr>
                <w:rFonts w:ascii="Times New Roman" w:hAnsi="Times New Roman" w:cs="Times New Roman"/>
                <w:sz w:val="24"/>
                <w:szCs w:val="24"/>
              </w:rPr>
              <w:t>ческие нужды</w:t>
            </w:r>
          </w:p>
        </w:tc>
        <w:tc>
          <w:tcPr>
            <w:tcW w:w="560" w:type="dxa"/>
          </w:tcPr>
          <w:p w:rsidR="004D7FE8" w:rsidRPr="000F3F93" w:rsidRDefault="004D7FE8"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643"/>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p>
        </w:tc>
        <w:tc>
          <w:tcPr>
            <w:tcW w:w="8666" w:type="dxa"/>
            <w:vAlign w:val="center"/>
          </w:tcPr>
          <w:p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ЭКОЛОГИЧЕСКИЕ АСПЕКТЫ МЕРОПРИЯТИЙ ПО СТРОИТЕЛЬСТВУ И Р</w:t>
            </w:r>
            <w:r w:rsidRPr="00016632">
              <w:rPr>
                <w:rFonts w:ascii="Times New Roman" w:hAnsi="Times New Roman" w:cs="Times New Roman"/>
                <w:sz w:val="24"/>
                <w:szCs w:val="24"/>
              </w:rPr>
              <w:t>Е</w:t>
            </w:r>
            <w:r w:rsidRPr="00016632">
              <w:rPr>
                <w:rFonts w:ascii="Times New Roman" w:hAnsi="Times New Roman" w:cs="Times New Roman"/>
                <w:sz w:val="24"/>
                <w:szCs w:val="24"/>
              </w:rPr>
              <w:t>КОНСТРУКЦИИ ОБЪЕКТОВ ЦЕНТРАЛИЗОВАННОЙ СИСТЕМЫ ВОДОО</w:t>
            </w:r>
            <w:r w:rsidRPr="00016632">
              <w:rPr>
                <w:rFonts w:ascii="Times New Roman" w:hAnsi="Times New Roman" w:cs="Times New Roman"/>
                <w:sz w:val="24"/>
                <w:szCs w:val="24"/>
              </w:rPr>
              <w:t>Т</w:t>
            </w:r>
            <w:r w:rsidRPr="00016632">
              <w:rPr>
                <w:rFonts w:ascii="Times New Roman" w:hAnsi="Times New Roman" w:cs="Times New Roman"/>
                <w:sz w:val="24"/>
                <w:szCs w:val="24"/>
              </w:rPr>
              <w:t>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r w:rsidR="005D064E" w:rsidRPr="00016632">
              <w:rPr>
                <w:rFonts w:ascii="Times New Roman" w:hAnsi="Times New Roman" w:cs="Times New Roman"/>
                <w:sz w:val="24"/>
                <w:szCs w:val="24"/>
              </w:rPr>
              <w:t>.1</w:t>
            </w:r>
          </w:p>
        </w:tc>
        <w:tc>
          <w:tcPr>
            <w:tcW w:w="8666" w:type="dxa"/>
            <w:vAlign w:val="center"/>
          </w:tcPr>
          <w:p w:rsidR="005D064E" w:rsidRPr="00016632" w:rsidRDefault="005D064E" w:rsidP="005D064E">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Сведения о мероприятиях, содержащихся в планах по снижению сбросов загря</w:t>
            </w:r>
            <w:r w:rsidRPr="00016632">
              <w:rPr>
                <w:rFonts w:ascii="Times New Roman" w:hAnsi="Times New Roman" w:cs="Times New Roman"/>
                <w:sz w:val="24"/>
                <w:szCs w:val="24"/>
              </w:rPr>
              <w:t>з</w:t>
            </w:r>
            <w:r w:rsidRPr="00016632">
              <w:rPr>
                <w:rFonts w:ascii="Times New Roman" w:hAnsi="Times New Roman" w:cs="Times New Roman"/>
                <w:sz w:val="24"/>
                <w:szCs w:val="24"/>
              </w:rPr>
              <w:t>няющих веществ и микроорганизмов в поверхностные водные объекты, подзе</w:t>
            </w:r>
            <w:r w:rsidRPr="00016632">
              <w:rPr>
                <w:rFonts w:ascii="Times New Roman" w:hAnsi="Times New Roman" w:cs="Times New Roman"/>
                <w:sz w:val="24"/>
                <w:szCs w:val="24"/>
              </w:rPr>
              <w:t>м</w:t>
            </w:r>
            <w:r w:rsidRPr="00016632">
              <w:rPr>
                <w:rFonts w:ascii="Times New Roman" w:hAnsi="Times New Roman" w:cs="Times New Roman"/>
                <w:sz w:val="24"/>
                <w:szCs w:val="24"/>
              </w:rPr>
              <w:t xml:space="preserve">ные водные объекты и на водозаборные площади  </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5</w:t>
            </w:r>
            <w:r w:rsidR="005D064E" w:rsidRPr="00016632">
              <w:rPr>
                <w:rFonts w:ascii="Times New Roman" w:hAnsi="Times New Roman" w:cs="Times New Roman"/>
                <w:sz w:val="24"/>
                <w:szCs w:val="24"/>
              </w:rPr>
              <w:t>.2</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Сведения о применении методов, безопасных для окружающей среды, при утил</w:t>
            </w:r>
            <w:r w:rsidRPr="00016632">
              <w:rPr>
                <w:rFonts w:ascii="Times New Roman" w:hAnsi="Times New Roman" w:cs="Times New Roman"/>
                <w:sz w:val="24"/>
                <w:szCs w:val="24"/>
              </w:rPr>
              <w:t>и</w:t>
            </w:r>
            <w:r w:rsidRPr="00016632">
              <w:rPr>
                <w:rFonts w:ascii="Times New Roman" w:hAnsi="Times New Roman" w:cs="Times New Roman"/>
                <w:sz w:val="24"/>
                <w:szCs w:val="24"/>
              </w:rPr>
              <w:t>зации осадков сточных вод</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A6141C" w:rsidRPr="000F3F93" w:rsidTr="00AA568F">
        <w:trPr>
          <w:trHeight w:val="875"/>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6</w:t>
            </w:r>
          </w:p>
        </w:tc>
        <w:tc>
          <w:tcPr>
            <w:tcW w:w="8666" w:type="dxa"/>
            <w:vAlign w:val="center"/>
          </w:tcPr>
          <w:p w:rsidR="00A6141C" w:rsidRPr="00016632" w:rsidRDefault="005D064E" w:rsidP="00455568">
            <w:pPr>
              <w:spacing w:after="0" w:line="240" w:lineRule="auto"/>
              <w:rPr>
                <w:rFonts w:ascii="Times New Roman" w:hAnsi="Times New Roman" w:cs="Times New Roman"/>
                <w:sz w:val="24"/>
                <w:szCs w:val="24"/>
              </w:rPr>
            </w:pPr>
            <w:r w:rsidRPr="00016632">
              <w:rPr>
                <w:rFonts w:ascii="Times New Roman" w:hAnsi="Times New Roman" w:cs="Times New Roman"/>
                <w:caps/>
                <w:sz w:val="24"/>
                <w:szCs w:val="24"/>
              </w:rPr>
              <w:t>ОЦЕНКА ПОТРЕБНОСТЕЙ В КАПИТАЛЬНЫХ ВЛОЖЕНИЯХ В СТРО</w:t>
            </w:r>
            <w:r w:rsidRPr="00016632">
              <w:rPr>
                <w:rFonts w:ascii="Times New Roman" w:hAnsi="Times New Roman" w:cs="Times New Roman"/>
                <w:caps/>
                <w:sz w:val="24"/>
                <w:szCs w:val="24"/>
              </w:rPr>
              <w:t>И</w:t>
            </w:r>
            <w:r w:rsidRPr="00016632">
              <w:rPr>
                <w:rFonts w:ascii="Times New Roman" w:hAnsi="Times New Roman" w:cs="Times New Roman"/>
                <w:caps/>
                <w:sz w:val="24"/>
                <w:szCs w:val="24"/>
              </w:rPr>
              <w:t>ТЕЛЬСТВО, РЕКОНСТРУКЦИЮ И МОДЕРНИЗАЦИЮ ОБЪЕКТОВ ЦЕНТР</w:t>
            </w:r>
            <w:r w:rsidRPr="00016632">
              <w:rPr>
                <w:rFonts w:ascii="Times New Roman" w:hAnsi="Times New Roman" w:cs="Times New Roman"/>
                <w:caps/>
                <w:sz w:val="24"/>
                <w:szCs w:val="24"/>
              </w:rPr>
              <w:t>А</w:t>
            </w:r>
            <w:r w:rsidRPr="00016632">
              <w:rPr>
                <w:rFonts w:ascii="Times New Roman" w:hAnsi="Times New Roman" w:cs="Times New Roman"/>
                <w:caps/>
                <w:sz w:val="24"/>
                <w:szCs w:val="24"/>
              </w:rPr>
              <w:t>ЛИЗОВАННОЙ СИСТЕМЫ ВОДООТВЕДЕНИЯ</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5D064E" w:rsidRPr="000F3F93" w:rsidTr="00AA568F">
        <w:trPr>
          <w:trHeight w:val="69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ЦЕЛЕВЫЕ ПОКАЗАТЕЛИ РАЗВИТИЯ ЦЕНТРАЛИЗОВАННОЙ СИСТЕМЫ ВОДООТВЕДЕНИЯ</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.1</w:t>
            </w:r>
          </w:p>
        </w:tc>
        <w:tc>
          <w:tcPr>
            <w:tcW w:w="8666" w:type="dxa"/>
            <w:vAlign w:val="center"/>
          </w:tcPr>
          <w:p w:rsidR="005D064E" w:rsidRPr="00016632" w:rsidRDefault="005D064E" w:rsidP="00455568">
            <w:pPr>
              <w:spacing w:after="0" w:line="240" w:lineRule="auto"/>
              <w:rPr>
                <w:rFonts w:ascii="Times New Roman" w:hAnsi="Times New Roman" w:cs="Times New Roman"/>
                <w:caps/>
                <w:sz w:val="24"/>
                <w:szCs w:val="24"/>
              </w:rPr>
            </w:pPr>
            <w:r w:rsidRPr="00016632">
              <w:rPr>
                <w:rFonts w:ascii="Times New Roman" w:hAnsi="Times New Roman" w:cs="Times New Roman"/>
                <w:sz w:val="24"/>
                <w:szCs w:val="24"/>
              </w:rPr>
              <w:t>Показатели надежности и бесперебойности водоотведения</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5D064E" w:rsidRPr="000F3F93" w:rsidTr="00455568">
        <w:trPr>
          <w:trHeight w:val="340"/>
          <w:jc w:val="center"/>
        </w:trPr>
        <w:tc>
          <w:tcPr>
            <w:tcW w:w="697" w:type="dxa"/>
            <w:vAlign w:val="center"/>
          </w:tcPr>
          <w:p w:rsidR="005D064E"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5D064E" w:rsidRPr="00016632">
              <w:rPr>
                <w:rFonts w:ascii="Times New Roman" w:hAnsi="Times New Roman" w:cs="Times New Roman"/>
                <w:sz w:val="24"/>
                <w:szCs w:val="24"/>
              </w:rPr>
              <w:t>.2</w:t>
            </w:r>
          </w:p>
        </w:tc>
        <w:tc>
          <w:tcPr>
            <w:tcW w:w="8666" w:type="dxa"/>
            <w:vAlign w:val="center"/>
          </w:tcPr>
          <w:p w:rsidR="005D064E"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обслуживания абонентов</w:t>
            </w:r>
          </w:p>
        </w:tc>
        <w:tc>
          <w:tcPr>
            <w:tcW w:w="560" w:type="dxa"/>
          </w:tcPr>
          <w:p w:rsidR="005D064E" w:rsidRPr="000F3F93" w:rsidRDefault="005D064E"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.3</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качества очистки воды</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.4</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 эффективности использования ресурсов при транспортировке сто</w:t>
            </w:r>
            <w:r w:rsidRPr="00016632">
              <w:rPr>
                <w:rFonts w:ascii="Times New Roman" w:hAnsi="Times New Roman" w:cs="Times New Roman"/>
                <w:sz w:val="24"/>
                <w:szCs w:val="24"/>
              </w:rPr>
              <w:t>ч</w:t>
            </w:r>
            <w:r w:rsidRPr="00016632">
              <w:rPr>
                <w:rFonts w:ascii="Times New Roman" w:hAnsi="Times New Roman" w:cs="Times New Roman"/>
                <w:sz w:val="24"/>
                <w:szCs w:val="24"/>
              </w:rPr>
              <w:t>ных вод</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.5</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Соотношение цены реализации мероприятий инвестиционной программы и их эффективности – улучшен</w:t>
            </w:r>
            <w:r w:rsidR="004B1A59">
              <w:rPr>
                <w:rFonts w:ascii="Times New Roman" w:hAnsi="Times New Roman" w:cs="Times New Roman"/>
                <w:sz w:val="24"/>
                <w:szCs w:val="24"/>
              </w:rPr>
              <w:t>ие качества очистки сточных вод</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r w:rsidR="007E2769" w:rsidRPr="000F3F93" w:rsidTr="00455568">
        <w:trPr>
          <w:trHeight w:val="340"/>
          <w:jc w:val="center"/>
        </w:trPr>
        <w:tc>
          <w:tcPr>
            <w:tcW w:w="697" w:type="dxa"/>
            <w:vAlign w:val="center"/>
          </w:tcPr>
          <w:p w:rsidR="007E2769"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t>7</w:t>
            </w:r>
            <w:r w:rsidR="007E2769" w:rsidRPr="00016632">
              <w:rPr>
                <w:rFonts w:ascii="Times New Roman" w:hAnsi="Times New Roman" w:cs="Times New Roman"/>
                <w:sz w:val="24"/>
                <w:szCs w:val="24"/>
              </w:rPr>
              <w:t>.6</w:t>
            </w:r>
          </w:p>
        </w:tc>
        <w:tc>
          <w:tcPr>
            <w:tcW w:w="8666" w:type="dxa"/>
            <w:vAlign w:val="center"/>
          </w:tcPr>
          <w:p w:rsidR="007E2769" w:rsidRPr="00016632" w:rsidRDefault="007E2769"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Показатели</w:t>
            </w:r>
            <w:r w:rsidR="004B1A59">
              <w:rPr>
                <w:rFonts w:ascii="Times New Roman" w:hAnsi="Times New Roman" w:cs="Times New Roman"/>
                <w:sz w:val="24"/>
                <w:szCs w:val="24"/>
              </w:rPr>
              <w:t>,</w:t>
            </w:r>
            <w:r w:rsidRPr="00016632">
              <w:rPr>
                <w:rFonts w:ascii="Times New Roman" w:hAnsi="Times New Roman" w:cs="Times New Roman"/>
                <w:sz w:val="24"/>
                <w:szCs w:val="24"/>
              </w:rPr>
              <w:t xml:space="preserve"> установленные федеральными органом исполнительной власти, осуществляющим функции по выработке государственной политики и нормати</w:t>
            </w:r>
            <w:r w:rsidRPr="00016632">
              <w:rPr>
                <w:rFonts w:ascii="Times New Roman" w:hAnsi="Times New Roman" w:cs="Times New Roman"/>
                <w:sz w:val="24"/>
                <w:szCs w:val="24"/>
              </w:rPr>
              <w:t>в</w:t>
            </w:r>
            <w:r w:rsidRPr="00016632">
              <w:rPr>
                <w:rFonts w:ascii="Times New Roman" w:hAnsi="Times New Roman" w:cs="Times New Roman"/>
                <w:sz w:val="24"/>
                <w:szCs w:val="24"/>
              </w:rPr>
              <w:t xml:space="preserve">но-правовому  регулированию в сфере </w:t>
            </w:r>
            <w:r w:rsidR="004B1A59">
              <w:rPr>
                <w:rFonts w:ascii="Times New Roman" w:hAnsi="Times New Roman" w:cs="Times New Roman"/>
                <w:sz w:val="24"/>
                <w:szCs w:val="24"/>
              </w:rPr>
              <w:t>жилищно-коммунального хозяйства</w:t>
            </w:r>
          </w:p>
        </w:tc>
        <w:tc>
          <w:tcPr>
            <w:tcW w:w="560" w:type="dxa"/>
          </w:tcPr>
          <w:p w:rsidR="007E2769" w:rsidRPr="000F3F93" w:rsidRDefault="007E2769" w:rsidP="00455568">
            <w:pPr>
              <w:spacing w:after="0" w:line="240" w:lineRule="auto"/>
              <w:jc w:val="center"/>
              <w:rPr>
                <w:rFonts w:ascii="Times New Roman" w:hAnsi="Times New Roman" w:cs="Times New Roman"/>
                <w:color w:val="FF0000"/>
                <w:sz w:val="24"/>
                <w:szCs w:val="24"/>
              </w:rPr>
            </w:pPr>
          </w:p>
        </w:tc>
      </w:tr>
    </w:tbl>
    <w:p w:rsidR="00912360" w:rsidRDefault="00912360">
      <w:r>
        <w:br w:type="page"/>
      </w:r>
    </w:p>
    <w:tbl>
      <w:tblPr>
        <w:tblW w:w="9923" w:type="dxa"/>
        <w:jc w:val="center"/>
        <w:tblInd w:w="108" w:type="dxa"/>
        <w:tblBorders>
          <w:top w:val="single" w:sz="12" w:space="0" w:color="auto"/>
          <w:left w:val="single" w:sz="12" w:space="0" w:color="auto"/>
          <w:bottom w:val="single" w:sz="12" w:space="0" w:color="auto"/>
          <w:right w:val="single" w:sz="12" w:space="0" w:color="auto"/>
          <w:insideH w:val="single" w:sz="6" w:space="0" w:color="auto"/>
          <w:insideV w:val="single" w:sz="12" w:space="0" w:color="auto"/>
        </w:tblBorders>
        <w:tblLook w:val="04A0" w:firstRow="1" w:lastRow="0" w:firstColumn="1" w:lastColumn="0" w:noHBand="0" w:noVBand="1"/>
      </w:tblPr>
      <w:tblGrid>
        <w:gridCol w:w="697"/>
        <w:gridCol w:w="8666"/>
        <w:gridCol w:w="560"/>
      </w:tblGrid>
      <w:tr w:rsidR="00A6141C" w:rsidRPr="000F3F93" w:rsidTr="00455568">
        <w:trPr>
          <w:trHeight w:val="340"/>
          <w:jc w:val="center"/>
        </w:trPr>
        <w:tc>
          <w:tcPr>
            <w:tcW w:w="697" w:type="dxa"/>
            <w:vAlign w:val="center"/>
          </w:tcPr>
          <w:p w:rsidR="00A6141C" w:rsidRPr="00016632" w:rsidRDefault="00A63939" w:rsidP="00455568">
            <w:pPr>
              <w:spacing w:after="0" w:line="240" w:lineRule="auto"/>
              <w:jc w:val="center"/>
              <w:rPr>
                <w:rFonts w:ascii="Times New Roman" w:hAnsi="Times New Roman" w:cs="Times New Roman"/>
                <w:sz w:val="24"/>
                <w:szCs w:val="24"/>
              </w:rPr>
            </w:pPr>
            <w:r w:rsidRPr="00016632">
              <w:rPr>
                <w:rFonts w:ascii="Times New Roman" w:hAnsi="Times New Roman" w:cs="Times New Roman"/>
                <w:sz w:val="24"/>
                <w:szCs w:val="24"/>
              </w:rPr>
              <w:lastRenderedPageBreak/>
              <w:t>8</w:t>
            </w:r>
          </w:p>
        </w:tc>
        <w:tc>
          <w:tcPr>
            <w:tcW w:w="8666" w:type="dxa"/>
            <w:vAlign w:val="center"/>
          </w:tcPr>
          <w:p w:rsidR="00A6141C" w:rsidRPr="00016632" w:rsidRDefault="005269BA" w:rsidP="00455568">
            <w:pPr>
              <w:spacing w:after="0" w:line="240" w:lineRule="auto"/>
              <w:rPr>
                <w:rFonts w:ascii="Times New Roman" w:hAnsi="Times New Roman" w:cs="Times New Roman"/>
                <w:caps/>
                <w:sz w:val="24"/>
                <w:szCs w:val="24"/>
              </w:rPr>
            </w:pPr>
            <w:r w:rsidRPr="00016632">
              <w:rPr>
                <w:rFonts w:ascii="Times New Roman" w:hAnsi="Times New Roman" w:cs="Times New Roman"/>
                <w:caps/>
                <w:sz w:val="24"/>
                <w:szCs w:val="24"/>
              </w:rPr>
              <w:t>Перечень выявленных бесхозяйных объектов централиз</w:t>
            </w:r>
            <w:r w:rsidRPr="00016632">
              <w:rPr>
                <w:rFonts w:ascii="Times New Roman" w:hAnsi="Times New Roman" w:cs="Times New Roman"/>
                <w:caps/>
                <w:sz w:val="24"/>
                <w:szCs w:val="24"/>
              </w:rPr>
              <w:t>о</w:t>
            </w:r>
            <w:r w:rsidRPr="00016632">
              <w:rPr>
                <w:rFonts w:ascii="Times New Roman" w:hAnsi="Times New Roman" w:cs="Times New Roman"/>
                <w:caps/>
                <w:sz w:val="24"/>
                <w:szCs w:val="24"/>
              </w:rPr>
              <w:t>ванной системы водоотведения (в случае их выявления) и перечень организаций, уполномоченных на их эксплуат</w:t>
            </w:r>
            <w:r w:rsidRPr="00016632">
              <w:rPr>
                <w:rFonts w:ascii="Times New Roman" w:hAnsi="Times New Roman" w:cs="Times New Roman"/>
                <w:caps/>
                <w:sz w:val="24"/>
                <w:szCs w:val="24"/>
              </w:rPr>
              <w:t>а</w:t>
            </w:r>
            <w:r w:rsidRPr="00016632">
              <w:rPr>
                <w:rFonts w:ascii="Times New Roman" w:hAnsi="Times New Roman" w:cs="Times New Roman"/>
                <w:caps/>
                <w:sz w:val="24"/>
                <w:szCs w:val="24"/>
              </w:rPr>
              <w:t>цию</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r w:rsidR="00A6141C" w:rsidRPr="000F3F93" w:rsidTr="00455568">
        <w:trPr>
          <w:trHeight w:val="340"/>
          <w:jc w:val="center"/>
        </w:trPr>
        <w:tc>
          <w:tcPr>
            <w:tcW w:w="697" w:type="dxa"/>
            <w:vAlign w:val="center"/>
          </w:tcPr>
          <w:p w:rsidR="00A6141C" w:rsidRPr="00016632" w:rsidRDefault="00A6141C" w:rsidP="00455568">
            <w:pPr>
              <w:spacing w:after="0" w:line="240" w:lineRule="auto"/>
              <w:jc w:val="center"/>
              <w:rPr>
                <w:rFonts w:ascii="Times New Roman" w:hAnsi="Times New Roman" w:cs="Times New Roman"/>
                <w:sz w:val="24"/>
                <w:szCs w:val="24"/>
              </w:rPr>
            </w:pPr>
          </w:p>
        </w:tc>
        <w:tc>
          <w:tcPr>
            <w:tcW w:w="8666" w:type="dxa"/>
            <w:vAlign w:val="center"/>
          </w:tcPr>
          <w:p w:rsidR="00A6141C" w:rsidRPr="00016632" w:rsidRDefault="00A6141C" w:rsidP="00455568">
            <w:pPr>
              <w:spacing w:after="0" w:line="240" w:lineRule="auto"/>
              <w:rPr>
                <w:rFonts w:ascii="Times New Roman" w:hAnsi="Times New Roman" w:cs="Times New Roman"/>
                <w:sz w:val="24"/>
                <w:szCs w:val="24"/>
              </w:rPr>
            </w:pPr>
            <w:r w:rsidRPr="00016632">
              <w:rPr>
                <w:rFonts w:ascii="Times New Roman" w:hAnsi="Times New Roman" w:cs="Times New Roman"/>
                <w:sz w:val="24"/>
                <w:szCs w:val="24"/>
              </w:rPr>
              <w:t>ЗАКЛЮЧЕНИЕ</w:t>
            </w:r>
          </w:p>
        </w:tc>
        <w:tc>
          <w:tcPr>
            <w:tcW w:w="560" w:type="dxa"/>
          </w:tcPr>
          <w:p w:rsidR="00A6141C" w:rsidRPr="000F3F93" w:rsidRDefault="00A6141C" w:rsidP="00455568">
            <w:pPr>
              <w:spacing w:after="0" w:line="240" w:lineRule="auto"/>
              <w:jc w:val="center"/>
              <w:rPr>
                <w:rFonts w:ascii="Times New Roman" w:hAnsi="Times New Roman" w:cs="Times New Roman"/>
                <w:color w:val="FF0000"/>
                <w:sz w:val="24"/>
                <w:szCs w:val="24"/>
              </w:rPr>
            </w:pPr>
          </w:p>
        </w:tc>
      </w:tr>
    </w:tbl>
    <w:p w:rsidR="007E2769" w:rsidRPr="000F3F93" w:rsidRDefault="007E2769">
      <w:pPr>
        <w:rPr>
          <w:rFonts w:ascii="Times New Roman" w:eastAsia="Times New Roman" w:hAnsi="Times New Roman" w:cs="Times New Roman"/>
          <w:b/>
          <w:bCs/>
          <w:color w:val="FF0000"/>
          <w:sz w:val="28"/>
          <w:szCs w:val="28"/>
        </w:rPr>
      </w:pPr>
      <w:r w:rsidRPr="000F3F93">
        <w:rPr>
          <w:color w:val="FF0000"/>
        </w:rPr>
        <w:br w:type="page"/>
      </w:r>
    </w:p>
    <w:p w:rsidR="001E7203" w:rsidRPr="004B1A59" w:rsidRDefault="002E2C54" w:rsidP="007B7B91">
      <w:pPr>
        <w:pStyle w:val="2"/>
        <w:spacing w:line="276" w:lineRule="auto"/>
      </w:pPr>
      <w:r w:rsidRPr="004B1A59">
        <w:lastRenderedPageBreak/>
        <w:t>ВВЕДЕНИЕ</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Разработка схемы </w:t>
      </w:r>
      <w:r w:rsidR="003D5341"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выполнена в соответствии с требо</w:t>
      </w:r>
      <w:r w:rsidR="003D5341" w:rsidRPr="004B1A59">
        <w:rPr>
          <w:rFonts w:ascii="Times New Roman" w:hAnsi="Times New Roman" w:cs="Times New Roman"/>
          <w:sz w:val="28"/>
          <w:szCs w:val="28"/>
        </w:rPr>
        <w:t>ваниями Федерального закона от 07</w:t>
      </w:r>
      <w:r w:rsidR="003C2ACD" w:rsidRPr="004B1A59">
        <w:rPr>
          <w:rFonts w:ascii="Times New Roman" w:hAnsi="Times New Roman" w:cs="Times New Roman"/>
          <w:sz w:val="28"/>
          <w:szCs w:val="28"/>
        </w:rPr>
        <w:t>.12</w:t>
      </w:r>
      <w:r w:rsidRPr="004B1A59">
        <w:rPr>
          <w:rFonts w:ascii="Times New Roman" w:hAnsi="Times New Roman" w:cs="Times New Roman"/>
          <w:sz w:val="28"/>
          <w:szCs w:val="28"/>
        </w:rPr>
        <w:t>.201</w:t>
      </w:r>
      <w:r w:rsidR="003C2ACD" w:rsidRPr="004B1A59">
        <w:rPr>
          <w:rFonts w:ascii="Times New Roman" w:hAnsi="Times New Roman" w:cs="Times New Roman"/>
          <w:sz w:val="28"/>
          <w:szCs w:val="28"/>
        </w:rPr>
        <w:t>1</w:t>
      </w:r>
      <w:r w:rsidRPr="004B1A59">
        <w:rPr>
          <w:rFonts w:ascii="Times New Roman" w:hAnsi="Times New Roman" w:cs="Times New Roman"/>
          <w:sz w:val="28"/>
          <w:szCs w:val="28"/>
        </w:rPr>
        <w:t xml:space="preserve"> года </w:t>
      </w:r>
      <w:r w:rsidR="007B7B91">
        <w:rPr>
          <w:rFonts w:ascii="Times New Roman" w:hAnsi="Times New Roman" w:cs="Times New Roman"/>
          <w:sz w:val="28"/>
          <w:szCs w:val="28"/>
        </w:rPr>
        <w:t xml:space="preserve">                                                     </w:t>
      </w:r>
      <w:r w:rsidRPr="004B1A59">
        <w:rPr>
          <w:rFonts w:ascii="Times New Roman" w:hAnsi="Times New Roman" w:cs="Times New Roman"/>
          <w:sz w:val="28"/>
          <w:szCs w:val="28"/>
        </w:rPr>
        <w:t xml:space="preserve">№ </w:t>
      </w:r>
      <w:r w:rsidR="003C2ACD" w:rsidRPr="004B1A59">
        <w:rPr>
          <w:rFonts w:ascii="Times New Roman" w:hAnsi="Times New Roman" w:cs="Times New Roman"/>
          <w:sz w:val="28"/>
          <w:szCs w:val="28"/>
        </w:rPr>
        <w:t>416-</w:t>
      </w:r>
      <w:r w:rsidRPr="004B1A59">
        <w:rPr>
          <w:rFonts w:ascii="Times New Roman" w:hAnsi="Times New Roman" w:cs="Times New Roman"/>
          <w:sz w:val="28"/>
          <w:szCs w:val="28"/>
        </w:rPr>
        <w:t xml:space="preserve">ФЗ «О </w:t>
      </w:r>
      <w:r w:rsidR="003D5341" w:rsidRPr="004B1A59">
        <w:rPr>
          <w:rFonts w:ascii="Times New Roman" w:hAnsi="Times New Roman" w:cs="Times New Roman"/>
          <w:sz w:val="28"/>
          <w:szCs w:val="28"/>
        </w:rPr>
        <w:t>водоснабжении и водоотведении</w:t>
      </w:r>
      <w:r w:rsidRPr="004B1A59">
        <w:rPr>
          <w:rFonts w:ascii="Times New Roman" w:hAnsi="Times New Roman" w:cs="Times New Roman"/>
          <w:sz w:val="28"/>
          <w:szCs w:val="28"/>
        </w:rPr>
        <w:t>»</w:t>
      </w:r>
      <w:r w:rsidR="003542A4"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5341" w:rsidRPr="004B1A59">
        <w:rPr>
          <w:rFonts w:ascii="Times New Roman" w:hAnsi="Times New Roman" w:cs="Times New Roman"/>
          <w:sz w:val="28"/>
          <w:szCs w:val="28"/>
        </w:rPr>
        <w:t xml:space="preserve">водоснабжения и </w:t>
      </w:r>
      <w:r w:rsidR="003D67F6" w:rsidRPr="004B1A59">
        <w:rPr>
          <w:rFonts w:ascii="Times New Roman" w:hAnsi="Times New Roman" w:cs="Times New Roman"/>
          <w:sz w:val="28"/>
          <w:szCs w:val="28"/>
        </w:rPr>
        <w:t>водоотведения</w:t>
      </w:r>
      <w:r w:rsidRPr="004B1A59">
        <w:rPr>
          <w:rFonts w:ascii="Times New Roman" w:hAnsi="Times New Roman" w:cs="Times New Roman"/>
          <w:sz w:val="28"/>
          <w:szCs w:val="28"/>
        </w:rPr>
        <w:t xml:space="preserve"> разрабатывается в целях удовлетвор</w:t>
      </w:r>
      <w:r w:rsidRPr="004B1A59">
        <w:rPr>
          <w:rFonts w:ascii="Times New Roman" w:hAnsi="Times New Roman" w:cs="Times New Roman"/>
          <w:sz w:val="28"/>
          <w:szCs w:val="28"/>
        </w:rPr>
        <w:t>е</w:t>
      </w:r>
      <w:r w:rsidRPr="004B1A59">
        <w:rPr>
          <w:rFonts w:ascii="Times New Roman" w:hAnsi="Times New Roman" w:cs="Times New Roman"/>
          <w:sz w:val="28"/>
          <w:szCs w:val="28"/>
        </w:rPr>
        <w:t xml:space="preserve">ния спроса на </w:t>
      </w:r>
      <w:r w:rsidR="003D67F6" w:rsidRPr="004B1A59">
        <w:rPr>
          <w:rFonts w:ascii="Times New Roman" w:hAnsi="Times New Roman" w:cs="Times New Roman"/>
          <w:sz w:val="28"/>
          <w:szCs w:val="28"/>
        </w:rPr>
        <w:t>холодную, горячую воду и отвод стоков</w:t>
      </w:r>
      <w:r w:rsidRPr="004B1A59">
        <w:rPr>
          <w:rFonts w:ascii="Times New Roman" w:hAnsi="Times New Roman" w:cs="Times New Roman"/>
          <w:sz w:val="28"/>
          <w:szCs w:val="28"/>
        </w:rPr>
        <w:t xml:space="preserve">, обеспечения надежного </w:t>
      </w:r>
      <w:r w:rsidR="003D67F6" w:rsidRPr="004B1A59">
        <w:rPr>
          <w:rFonts w:ascii="Times New Roman" w:hAnsi="Times New Roman" w:cs="Times New Roman"/>
          <w:sz w:val="28"/>
          <w:szCs w:val="28"/>
        </w:rPr>
        <w:t>в</w:t>
      </w:r>
      <w:r w:rsidR="003D67F6" w:rsidRPr="004B1A59">
        <w:rPr>
          <w:rFonts w:ascii="Times New Roman" w:hAnsi="Times New Roman" w:cs="Times New Roman"/>
          <w:sz w:val="28"/>
          <w:szCs w:val="28"/>
        </w:rPr>
        <w:t>о</w:t>
      </w:r>
      <w:r w:rsidR="003D67F6" w:rsidRPr="004B1A59">
        <w:rPr>
          <w:rFonts w:ascii="Times New Roman" w:hAnsi="Times New Roman" w:cs="Times New Roman"/>
          <w:sz w:val="28"/>
          <w:szCs w:val="28"/>
        </w:rPr>
        <w:t>доснабжении и водоотведения</w:t>
      </w:r>
      <w:r w:rsidRPr="004B1A59">
        <w:rPr>
          <w:rFonts w:ascii="Times New Roman" w:hAnsi="Times New Roman" w:cs="Times New Roman"/>
          <w:sz w:val="28"/>
          <w:szCs w:val="28"/>
        </w:rPr>
        <w:t xml:space="preserve"> наиболее экономичным способом при минимальном воздействии на окружающую среду, а так же экономического стимулирования ра</w:t>
      </w:r>
      <w:r w:rsidRPr="004B1A59">
        <w:rPr>
          <w:rFonts w:ascii="Times New Roman" w:hAnsi="Times New Roman" w:cs="Times New Roman"/>
          <w:sz w:val="28"/>
          <w:szCs w:val="28"/>
        </w:rPr>
        <w:t>з</w:t>
      </w:r>
      <w:r w:rsidRPr="004B1A59">
        <w:rPr>
          <w:rFonts w:ascii="Times New Roman" w:hAnsi="Times New Roman" w:cs="Times New Roman"/>
          <w:sz w:val="28"/>
          <w:szCs w:val="28"/>
        </w:rPr>
        <w:t xml:space="preserve">вития систем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и внедрения энергосберегающих те</w:t>
      </w:r>
      <w:r w:rsidRPr="004B1A59">
        <w:rPr>
          <w:rFonts w:ascii="Times New Roman" w:hAnsi="Times New Roman" w:cs="Times New Roman"/>
          <w:sz w:val="28"/>
          <w:szCs w:val="28"/>
        </w:rPr>
        <w:t>х</w:t>
      </w:r>
      <w:r w:rsidRPr="004B1A59">
        <w:rPr>
          <w:rFonts w:ascii="Times New Roman" w:hAnsi="Times New Roman" w:cs="Times New Roman"/>
          <w:sz w:val="28"/>
          <w:szCs w:val="28"/>
        </w:rPr>
        <w:t>нологий.</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Схема </w:t>
      </w:r>
      <w:r w:rsidR="003D67F6"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разработана на основе следующих принципов:</w:t>
      </w:r>
    </w:p>
    <w:p w:rsidR="003D67F6" w:rsidRPr="004B1A59" w:rsidRDefault="003D67F6"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w:t>
      </w:r>
      <w:r w:rsidR="008B0B29" w:rsidRPr="004B1A59">
        <w:rPr>
          <w:rFonts w:ascii="Times New Roman" w:hAnsi="Times New Roman" w:cs="Times New Roman"/>
          <w:sz w:val="28"/>
          <w:szCs w:val="28"/>
        </w:rPr>
        <w:t>ение мероприятий</w:t>
      </w:r>
      <w:r w:rsidRPr="004B1A59">
        <w:rPr>
          <w:rFonts w:ascii="Times New Roman" w:hAnsi="Times New Roman" w:cs="Times New Roman"/>
          <w:sz w:val="28"/>
          <w:szCs w:val="28"/>
        </w:rPr>
        <w:t>, необходимы</w:t>
      </w:r>
      <w:r w:rsidR="008B0B29" w:rsidRPr="004B1A59">
        <w:rPr>
          <w:rFonts w:ascii="Times New Roman" w:hAnsi="Times New Roman" w:cs="Times New Roman"/>
          <w:sz w:val="28"/>
          <w:szCs w:val="28"/>
        </w:rPr>
        <w:t>х</w:t>
      </w:r>
      <w:r w:rsidRPr="004B1A59">
        <w:rPr>
          <w:rFonts w:ascii="Times New Roman" w:hAnsi="Times New Roman" w:cs="Times New Roman"/>
          <w:sz w:val="28"/>
          <w:szCs w:val="28"/>
        </w:rPr>
        <w:t xml:space="preserve"> для осуществления горячего, пить</w:t>
      </w:r>
      <w:r w:rsidRPr="004B1A59">
        <w:rPr>
          <w:rFonts w:ascii="Times New Roman" w:hAnsi="Times New Roman" w:cs="Times New Roman"/>
          <w:sz w:val="28"/>
          <w:szCs w:val="28"/>
        </w:rPr>
        <w:t>е</w:t>
      </w:r>
      <w:r w:rsidRPr="004B1A59">
        <w:rPr>
          <w:rFonts w:ascii="Times New Roman" w:hAnsi="Times New Roman" w:cs="Times New Roman"/>
          <w:sz w:val="28"/>
          <w:szCs w:val="28"/>
        </w:rPr>
        <w:t>вого, технического водоснабжения и водоотведения в соответствии с требованиями законодательства Российской Федерации;</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безопасности и надежности </w:t>
      </w:r>
      <w:r w:rsidR="003D67F6" w:rsidRPr="004B1A59">
        <w:rPr>
          <w:rFonts w:ascii="Times New Roman" w:hAnsi="Times New Roman" w:cs="Times New Roman"/>
          <w:sz w:val="28"/>
          <w:szCs w:val="28"/>
        </w:rPr>
        <w:t xml:space="preserve">водоснабжения и водоотведения </w:t>
      </w:r>
      <w:r w:rsidRPr="004B1A59">
        <w:rPr>
          <w:rFonts w:ascii="Times New Roman" w:hAnsi="Times New Roman" w:cs="Times New Roman"/>
          <w:sz w:val="28"/>
          <w:szCs w:val="28"/>
        </w:rPr>
        <w:t xml:space="preserve"> п</w:t>
      </w:r>
      <w:r w:rsidRPr="004B1A59">
        <w:rPr>
          <w:rFonts w:ascii="Times New Roman" w:hAnsi="Times New Roman" w:cs="Times New Roman"/>
          <w:sz w:val="28"/>
          <w:szCs w:val="28"/>
        </w:rPr>
        <w:t>о</w:t>
      </w:r>
      <w:r w:rsidRPr="004B1A59">
        <w:rPr>
          <w:rFonts w:ascii="Times New Roman" w:hAnsi="Times New Roman" w:cs="Times New Roman"/>
          <w:sz w:val="28"/>
          <w:szCs w:val="28"/>
        </w:rPr>
        <w:t>требителей в соответствии с требованиями технических регламентов;</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w:t>
      </w:r>
      <w:r w:rsidR="008B0B29" w:rsidRPr="004B1A59">
        <w:rPr>
          <w:rFonts w:ascii="Times New Roman" w:hAnsi="Times New Roman" w:cs="Times New Roman"/>
          <w:sz w:val="28"/>
          <w:szCs w:val="28"/>
        </w:rPr>
        <w:t xml:space="preserve"> утвержденных в соответствии с настоящим Федеральным зак</w:t>
      </w:r>
      <w:r w:rsidR="008B0B29" w:rsidRPr="004B1A59">
        <w:rPr>
          <w:rFonts w:ascii="Times New Roman" w:hAnsi="Times New Roman" w:cs="Times New Roman"/>
          <w:sz w:val="28"/>
          <w:szCs w:val="28"/>
        </w:rPr>
        <w:t>о</w:t>
      </w:r>
      <w:r w:rsidR="008B0B29" w:rsidRPr="004B1A59">
        <w:rPr>
          <w:rFonts w:ascii="Times New Roman" w:hAnsi="Times New Roman" w:cs="Times New Roman"/>
          <w:sz w:val="28"/>
          <w:szCs w:val="28"/>
        </w:rPr>
        <w:t>ном планов снижения сбросов</w:t>
      </w:r>
      <w:r w:rsidRPr="004B1A59">
        <w:rPr>
          <w:rFonts w:ascii="Times New Roman" w:hAnsi="Times New Roman" w:cs="Times New Roman"/>
          <w:sz w:val="28"/>
          <w:szCs w:val="28"/>
        </w:rPr>
        <w:t>;</w:t>
      </w:r>
    </w:p>
    <w:p w:rsidR="008B0B29"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планов мероприятий по приведению качества воды в соотве</w:t>
      </w:r>
      <w:r w:rsidRPr="004B1A59">
        <w:rPr>
          <w:rFonts w:ascii="Times New Roman" w:hAnsi="Times New Roman" w:cs="Times New Roman"/>
          <w:sz w:val="28"/>
          <w:szCs w:val="28"/>
        </w:rPr>
        <w:t>т</w:t>
      </w:r>
      <w:r w:rsidRPr="004B1A59">
        <w:rPr>
          <w:rFonts w:ascii="Times New Roman" w:hAnsi="Times New Roman" w:cs="Times New Roman"/>
          <w:sz w:val="28"/>
          <w:szCs w:val="28"/>
        </w:rPr>
        <w:t xml:space="preserve">ствие с установленными требованиями; </w:t>
      </w:r>
    </w:p>
    <w:p w:rsidR="00F52B8D" w:rsidRPr="004B1A59" w:rsidRDefault="008B0B29"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соблюдение баланса экономических интересов организаций</w:t>
      </w:r>
      <w:r w:rsidRPr="004B1A59">
        <w:rPr>
          <w:rFonts w:ascii="Times New Roman" w:hAnsi="Times New Roman" w:cs="Times New Roman"/>
          <w:sz w:val="28"/>
          <w:szCs w:val="28"/>
        </w:rPr>
        <w:t xml:space="preserve"> обеспечивающих водоснабжения,  водоотведение</w:t>
      </w:r>
      <w:r w:rsidR="00F52B8D" w:rsidRPr="004B1A59">
        <w:rPr>
          <w:rFonts w:ascii="Times New Roman" w:hAnsi="Times New Roman" w:cs="Times New Roman"/>
          <w:sz w:val="28"/>
          <w:szCs w:val="28"/>
        </w:rPr>
        <w:t xml:space="preserve"> и потребителей;</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минимизации затрат на </w:t>
      </w:r>
      <w:r w:rsidR="00BC46DD" w:rsidRPr="004B1A59">
        <w:rPr>
          <w:rFonts w:ascii="Times New Roman" w:hAnsi="Times New Roman" w:cs="Times New Roman"/>
          <w:sz w:val="28"/>
          <w:szCs w:val="28"/>
        </w:rPr>
        <w:t>водоснабжение и водоотведение</w:t>
      </w:r>
      <w:r w:rsidRPr="004B1A59">
        <w:rPr>
          <w:rFonts w:ascii="Times New Roman" w:hAnsi="Times New Roman" w:cs="Times New Roman"/>
          <w:sz w:val="28"/>
          <w:szCs w:val="28"/>
        </w:rPr>
        <w:t xml:space="preserve"> в расчете на каждого потребителя в долгосрочной перспективе;</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минимизации вредного воздействия на окружающую среду;</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обеспечение не дискриминационных и стабильных условий осуществления предпринимательской деятельности в сфере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согласованности схем </w:t>
      </w:r>
      <w:r w:rsidR="00BC46DD" w:rsidRPr="004B1A59">
        <w:rPr>
          <w:rFonts w:ascii="Times New Roman" w:hAnsi="Times New Roman" w:cs="Times New Roman"/>
          <w:sz w:val="28"/>
          <w:szCs w:val="28"/>
        </w:rPr>
        <w:t>водоснабжения и водоотведения</w:t>
      </w:r>
      <w:r w:rsidRPr="004B1A59">
        <w:rPr>
          <w:rFonts w:ascii="Times New Roman" w:hAnsi="Times New Roman" w:cs="Times New Roman"/>
          <w:sz w:val="28"/>
          <w:szCs w:val="28"/>
        </w:rPr>
        <w:t xml:space="preserve"> с иными программами развития сетей инженерно-технического обеспечения;</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обеспечение экономически обоснованной доходности текущей деятельности организаций</w:t>
      </w:r>
      <w:r w:rsidR="00581210" w:rsidRPr="004B1A59">
        <w:rPr>
          <w:rFonts w:ascii="Times New Roman" w:hAnsi="Times New Roman" w:cs="Times New Roman"/>
          <w:sz w:val="28"/>
          <w:szCs w:val="28"/>
        </w:rPr>
        <w:t xml:space="preserve"> обеспечивающих водоснабжение и водоотведение</w:t>
      </w:r>
      <w:r w:rsidRPr="004B1A59">
        <w:rPr>
          <w:rFonts w:ascii="Times New Roman" w:hAnsi="Times New Roman" w:cs="Times New Roman"/>
          <w:sz w:val="28"/>
          <w:szCs w:val="28"/>
        </w:rPr>
        <w:t xml:space="preserve"> и используемого при осуществлении регулируемых видов деятельности в сфере </w:t>
      </w:r>
      <w:r w:rsidR="00581210" w:rsidRPr="004B1A59">
        <w:rPr>
          <w:rFonts w:ascii="Times New Roman" w:hAnsi="Times New Roman" w:cs="Times New Roman"/>
          <w:sz w:val="28"/>
          <w:szCs w:val="28"/>
        </w:rPr>
        <w:t>водоснабжения и водоо</w:t>
      </w:r>
      <w:r w:rsidR="00581210" w:rsidRPr="004B1A59">
        <w:rPr>
          <w:rFonts w:ascii="Times New Roman" w:hAnsi="Times New Roman" w:cs="Times New Roman"/>
          <w:sz w:val="28"/>
          <w:szCs w:val="28"/>
        </w:rPr>
        <w:t>т</w:t>
      </w:r>
      <w:r w:rsidR="00581210" w:rsidRPr="004B1A59">
        <w:rPr>
          <w:rFonts w:ascii="Times New Roman" w:hAnsi="Times New Roman" w:cs="Times New Roman"/>
          <w:sz w:val="28"/>
          <w:szCs w:val="28"/>
        </w:rPr>
        <w:t>ведения</w:t>
      </w:r>
      <w:r w:rsidRPr="004B1A59">
        <w:rPr>
          <w:rFonts w:ascii="Times New Roman" w:hAnsi="Times New Roman" w:cs="Times New Roman"/>
          <w:sz w:val="28"/>
          <w:szCs w:val="28"/>
        </w:rPr>
        <w:t xml:space="preserve"> инвестированного капитала.</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Техническая база для разработки схем </w:t>
      </w:r>
      <w:r w:rsidR="00581210" w:rsidRPr="004B1A59">
        <w:rPr>
          <w:rFonts w:ascii="Times New Roman" w:hAnsi="Times New Roman" w:cs="Times New Roman"/>
          <w:sz w:val="28"/>
          <w:szCs w:val="28"/>
        </w:rPr>
        <w:t>водоснабжения и водоотведения:</w:t>
      </w:r>
    </w:p>
    <w:p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генеральный план поселения и муниципального района;</w:t>
      </w:r>
    </w:p>
    <w:p w:rsidR="00F52B8D" w:rsidRPr="004B1A59" w:rsidRDefault="00F52882"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w:t>
      </w:r>
      <w:r w:rsidR="00D906C6" w:rsidRPr="004B1A59">
        <w:rPr>
          <w:rFonts w:ascii="Times New Roman" w:hAnsi="Times New Roman" w:cs="Times New Roman"/>
          <w:sz w:val="28"/>
          <w:szCs w:val="28"/>
        </w:rPr>
        <w:t xml:space="preserve"> </w:t>
      </w:r>
      <w:r w:rsidR="00F52B8D" w:rsidRPr="004B1A59">
        <w:rPr>
          <w:rFonts w:ascii="Times New Roman" w:hAnsi="Times New Roman" w:cs="Times New Roman"/>
          <w:sz w:val="28"/>
          <w:szCs w:val="28"/>
        </w:rPr>
        <w:t>эксплуата</w:t>
      </w:r>
      <w:r w:rsidR="00581210" w:rsidRPr="004B1A59">
        <w:rPr>
          <w:rFonts w:ascii="Times New Roman" w:hAnsi="Times New Roman" w:cs="Times New Roman"/>
          <w:sz w:val="28"/>
          <w:szCs w:val="28"/>
        </w:rPr>
        <w:t xml:space="preserve">ционная документация (расчетные таблицы количества забираемой воды из </w:t>
      </w:r>
      <w:r w:rsidR="00F52B8D" w:rsidRPr="004B1A59">
        <w:rPr>
          <w:rFonts w:ascii="Times New Roman" w:hAnsi="Times New Roman" w:cs="Times New Roman"/>
          <w:sz w:val="28"/>
          <w:szCs w:val="28"/>
        </w:rPr>
        <w:t>источников</w:t>
      </w:r>
      <w:r w:rsidR="00581210" w:rsidRPr="004B1A59">
        <w:rPr>
          <w:rFonts w:ascii="Times New Roman" w:hAnsi="Times New Roman" w:cs="Times New Roman"/>
          <w:sz w:val="28"/>
          <w:szCs w:val="28"/>
        </w:rPr>
        <w:t>, объем отвода стоков на очистные сооружения</w:t>
      </w:r>
      <w:r w:rsidR="00F52B8D" w:rsidRPr="004B1A59">
        <w:rPr>
          <w:rFonts w:ascii="Times New Roman" w:hAnsi="Times New Roman" w:cs="Times New Roman"/>
          <w:sz w:val="28"/>
          <w:szCs w:val="28"/>
        </w:rPr>
        <w:t xml:space="preserve">, данные по </w:t>
      </w:r>
      <w:r w:rsidR="00581210" w:rsidRPr="004B1A59">
        <w:rPr>
          <w:rFonts w:ascii="Times New Roman" w:hAnsi="Times New Roman" w:cs="Times New Roman"/>
          <w:sz w:val="28"/>
          <w:szCs w:val="28"/>
        </w:rPr>
        <w:t>п</w:t>
      </w:r>
      <w:r w:rsidR="00581210" w:rsidRPr="004B1A59">
        <w:rPr>
          <w:rFonts w:ascii="Times New Roman" w:hAnsi="Times New Roman" w:cs="Times New Roman"/>
          <w:sz w:val="28"/>
          <w:szCs w:val="28"/>
        </w:rPr>
        <w:t>о</w:t>
      </w:r>
      <w:r w:rsidR="00581210" w:rsidRPr="004B1A59">
        <w:rPr>
          <w:rFonts w:ascii="Times New Roman" w:hAnsi="Times New Roman" w:cs="Times New Roman"/>
          <w:sz w:val="28"/>
          <w:szCs w:val="28"/>
        </w:rPr>
        <w:t>треблению холодной, горячей воды, объем отвода стоков от потребителей</w:t>
      </w:r>
      <w:r w:rsidR="00F52B8D" w:rsidRPr="004B1A59">
        <w:rPr>
          <w:rFonts w:ascii="Times New Roman" w:hAnsi="Times New Roman" w:cs="Times New Roman"/>
          <w:sz w:val="28"/>
          <w:szCs w:val="28"/>
        </w:rPr>
        <w:t xml:space="preserve"> и т.п.);</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конструктивные данные по видам прокладки, сроки эксплуатации сетей</w:t>
      </w:r>
      <w:r w:rsidR="00581210" w:rsidRPr="004B1A59">
        <w:rPr>
          <w:rFonts w:ascii="Times New Roman" w:hAnsi="Times New Roman" w:cs="Times New Roman"/>
          <w:sz w:val="28"/>
          <w:szCs w:val="28"/>
        </w:rPr>
        <w:t xml:space="preserve"> вод</w:t>
      </w:r>
      <w:r w:rsidR="00581210" w:rsidRPr="004B1A59">
        <w:rPr>
          <w:rFonts w:ascii="Times New Roman" w:hAnsi="Times New Roman" w:cs="Times New Roman"/>
          <w:sz w:val="28"/>
          <w:szCs w:val="28"/>
        </w:rPr>
        <w:t>о</w:t>
      </w:r>
      <w:r w:rsidR="00581210" w:rsidRPr="004B1A59">
        <w:rPr>
          <w:rFonts w:ascii="Times New Roman" w:hAnsi="Times New Roman" w:cs="Times New Roman"/>
          <w:sz w:val="28"/>
          <w:szCs w:val="28"/>
        </w:rPr>
        <w:t>снабжения и водоотведения</w:t>
      </w:r>
      <w:r w:rsidRPr="004B1A59">
        <w:rPr>
          <w:rFonts w:ascii="Times New Roman" w:hAnsi="Times New Roman" w:cs="Times New Roman"/>
          <w:sz w:val="28"/>
          <w:szCs w:val="28"/>
        </w:rPr>
        <w:t>, конфигурация;</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lastRenderedPageBreak/>
        <w:t xml:space="preserve">– данные технологического и коммерческого учета потребления </w:t>
      </w:r>
      <w:r w:rsidR="00581210" w:rsidRPr="004B1A59">
        <w:rPr>
          <w:rFonts w:ascii="Times New Roman" w:hAnsi="Times New Roman" w:cs="Times New Roman"/>
          <w:sz w:val="28"/>
          <w:szCs w:val="28"/>
        </w:rPr>
        <w:t>холодной и г</w:t>
      </w:r>
      <w:r w:rsidR="00581210" w:rsidRPr="004B1A59">
        <w:rPr>
          <w:rFonts w:ascii="Times New Roman" w:hAnsi="Times New Roman" w:cs="Times New Roman"/>
          <w:sz w:val="28"/>
          <w:szCs w:val="28"/>
        </w:rPr>
        <w:t>о</w:t>
      </w:r>
      <w:r w:rsidR="00581210" w:rsidRPr="004B1A59">
        <w:rPr>
          <w:rFonts w:ascii="Times New Roman" w:hAnsi="Times New Roman" w:cs="Times New Roman"/>
          <w:sz w:val="28"/>
          <w:szCs w:val="28"/>
        </w:rPr>
        <w:t>рячей воды</w:t>
      </w:r>
      <w:r w:rsidRPr="004B1A59">
        <w:rPr>
          <w:rFonts w:ascii="Times New Roman" w:hAnsi="Times New Roman" w:cs="Times New Roman"/>
          <w:sz w:val="28"/>
          <w:szCs w:val="28"/>
        </w:rPr>
        <w:t>;</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документы по хозяйственной и финансовой деятельности (действующие но</w:t>
      </w:r>
      <w:r w:rsidRPr="004B1A59">
        <w:rPr>
          <w:rFonts w:ascii="Times New Roman" w:hAnsi="Times New Roman" w:cs="Times New Roman"/>
          <w:sz w:val="28"/>
          <w:szCs w:val="28"/>
        </w:rPr>
        <w:t>р</w:t>
      </w:r>
      <w:r w:rsidRPr="004B1A59">
        <w:rPr>
          <w:rFonts w:ascii="Times New Roman" w:hAnsi="Times New Roman" w:cs="Times New Roman"/>
          <w:sz w:val="28"/>
          <w:szCs w:val="28"/>
        </w:rPr>
        <w:t xml:space="preserve">мативы, тарифы и их составляющие, договора на поставку </w:t>
      </w:r>
      <w:r w:rsidR="00581210" w:rsidRPr="004B1A59">
        <w:rPr>
          <w:rFonts w:ascii="Times New Roman" w:hAnsi="Times New Roman" w:cs="Times New Roman"/>
          <w:sz w:val="28"/>
          <w:szCs w:val="28"/>
        </w:rPr>
        <w:t>холодной и горячей воды, отвод стоков,</w:t>
      </w:r>
      <w:r w:rsidRPr="004B1A59">
        <w:rPr>
          <w:rFonts w:ascii="Times New Roman" w:hAnsi="Times New Roman" w:cs="Times New Roman"/>
          <w:sz w:val="28"/>
          <w:szCs w:val="28"/>
        </w:rPr>
        <w:t xml:space="preserve"> данные</w:t>
      </w:r>
      <w:r w:rsidR="00052598" w:rsidRPr="004B1A59">
        <w:rPr>
          <w:rFonts w:ascii="Times New Roman" w:hAnsi="Times New Roman" w:cs="Times New Roman"/>
          <w:sz w:val="28"/>
          <w:szCs w:val="28"/>
        </w:rPr>
        <w:t xml:space="preserve"> по</w:t>
      </w:r>
      <w:r w:rsidRPr="004B1A59">
        <w:rPr>
          <w:rFonts w:ascii="Times New Roman" w:hAnsi="Times New Roman" w:cs="Times New Roman"/>
          <w:sz w:val="28"/>
          <w:szCs w:val="28"/>
        </w:rPr>
        <w:t xml:space="preserve"> потреблени</w:t>
      </w:r>
      <w:r w:rsidR="00052598" w:rsidRPr="004B1A59">
        <w:rPr>
          <w:rFonts w:ascii="Times New Roman" w:hAnsi="Times New Roman" w:cs="Times New Roman"/>
          <w:sz w:val="28"/>
          <w:szCs w:val="28"/>
        </w:rPr>
        <w:t>ю</w:t>
      </w:r>
      <w:r w:rsidRPr="004B1A59">
        <w:rPr>
          <w:rFonts w:ascii="Times New Roman" w:hAnsi="Times New Roman" w:cs="Times New Roman"/>
          <w:sz w:val="28"/>
          <w:szCs w:val="28"/>
        </w:rPr>
        <w:t xml:space="preserve"> </w:t>
      </w:r>
      <w:r w:rsidR="00052598" w:rsidRPr="004B1A59">
        <w:rPr>
          <w:rFonts w:ascii="Times New Roman" w:hAnsi="Times New Roman" w:cs="Times New Roman"/>
          <w:sz w:val="28"/>
          <w:szCs w:val="28"/>
        </w:rPr>
        <w:t>холодной, горячей воды и отвод стоков</w:t>
      </w:r>
      <w:r w:rsidRPr="004B1A59">
        <w:rPr>
          <w:rFonts w:ascii="Times New Roman" w:hAnsi="Times New Roman" w:cs="Times New Roman"/>
          <w:sz w:val="28"/>
          <w:szCs w:val="28"/>
        </w:rPr>
        <w:t xml:space="preserve"> на собственные нужды, по потерям и т.д.);</w:t>
      </w:r>
    </w:p>
    <w:p w:rsidR="00F52B8D" w:rsidRPr="004B1A59" w:rsidRDefault="00F52B8D" w:rsidP="007B7B91">
      <w:pPr>
        <w:autoSpaceDE w:val="0"/>
        <w:autoSpaceDN w:val="0"/>
        <w:adjustRightInd w:val="0"/>
        <w:spacing w:after="0"/>
        <w:ind w:firstLine="567"/>
        <w:jc w:val="both"/>
        <w:rPr>
          <w:rFonts w:ascii="Times New Roman" w:hAnsi="Times New Roman" w:cs="Times New Roman"/>
          <w:sz w:val="28"/>
          <w:szCs w:val="28"/>
        </w:rPr>
      </w:pPr>
      <w:r w:rsidRPr="004B1A59">
        <w:rPr>
          <w:rFonts w:ascii="Times New Roman" w:hAnsi="Times New Roman" w:cs="Times New Roman"/>
          <w:sz w:val="28"/>
          <w:szCs w:val="28"/>
        </w:rPr>
        <w:t xml:space="preserve">– статистическая отчетность организации о выработке и отпуске </w:t>
      </w:r>
      <w:r w:rsidR="00052598" w:rsidRPr="004B1A59">
        <w:rPr>
          <w:rFonts w:ascii="Times New Roman" w:hAnsi="Times New Roman" w:cs="Times New Roman"/>
          <w:sz w:val="28"/>
          <w:szCs w:val="28"/>
        </w:rPr>
        <w:t>холодной, г</w:t>
      </w:r>
      <w:r w:rsidR="00052598" w:rsidRPr="004B1A59">
        <w:rPr>
          <w:rFonts w:ascii="Times New Roman" w:hAnsi="Times New Roman" w:cs="Times New Roman"/>
          <w:sz w:val="28"/>
          <w:szCs w:val="28"/>
        </w:rPr>
        <w:t>о</w:t>
      </w:r>
      <w:r w:rsidR="00052598" w:rsidRPr="004B1A59">
        <w:rPr>
          <w:rFonts w:ascii="Times New Roman" w:hAnsi="Times New Roman" w:cs="Times New Roman"/>
          <w:sz w:val="28"/>
          <w:szCs w:val="28"/>
        </w:rPr>
        <w:t>рячей воды, прием стоков</w:t>
      </w:r>
      <w:r w:rsidRPr="004B1A59">
        <w:rPr>
          <w:rFonts w:ascii="Times New Roman" w:hAnsi="Times New Roman" w:cs="Times New Roman"/>
          <w:sz w:val="28"/>
          <w:szCs w:val="28"/>
        </w:rPr>
        <w:t xml:space="preserve"> в натуральном и стоимостном выражении.</w:t>
      </w:r>
    </w:p>
    <w:p w:rsidR="00F52B8D" w:rsidRPr="004B1A59" w:rsidRDefault="00F52B8D" w:rsidP="007B7B91">
      <w:pPr>
        <w:spacing w:after="0"/>
        <w:rPr>
          <w:rFonts w:ascii="Times New Roman" w:hAnsi="Times New Roman" w:cs="Times New Roman"/>
          <w:b/>
          <w:sz w:val="28"/>
          <w:szCs w:val="28"/>
        </w:rPr>
      </w:pPr>
      <w:r w:rsidRPr="004B1A59">
        <w:rPr>
          <w:rFonts w:ascii="Times New Roman" w:hAnsi="Times New Roman" w:cs="Times New Roman"/>
          <w:b/>
          <w:sz w:val="28"/>
          <w:szCs w:val="28"/>
        </w:rPr>
        <w:br w:type="page"/>
      </w:r>
    </w:p>
    <w:p w:rsidR="00215DCC" w:rsidRPr="004B1A59" w:rsidRDefault="00F52B8D" w:rsidP="007B7B91">
      <w:pPr>
        <w:pStyle w:val="2"/>
        <w:spacing w:line="276" w:lineRule="auto"/>
      </w:pPr>
      <w:r w:rsidRPr="004B1A59">
        <w:lastRenderedPageBreak/>
        <w:t>Термины и определения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абонент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физическое либо юридическое лицо, заключившее или обязанное заключить договор горячего водоснабжения, холодного водоснабжения и (или) 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говор водоотведения, единый договор холодного водоснабжения 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 </w:t>
      </w:r>
      <w:r w:rsidR="00B279D3" w:rsidRPr="004B1A59">
        <w:rPr>
          <w:rFonts w:ascii="Times New Roman" w:eastAsia="Times New Roman" w:hAnsi="Times New Roman" w:cs="Times New Roman"/>
          <w:sz w:val="28"/>
          <w:szCs w:val="28"/>
        </w:rPr>
        <w:t xml:space="preserve">водоотведение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прием, транспортировка и очистка сточных вод с использ</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ванием централизованной системы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водоподготовка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обработка воды, обеспечивающая ее использование в кач</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стве питьевой или технической воды;</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водоподготовка, транспортировка и подача питьевой или технической воды абонентам с использованием централизованных или нецентрал</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зованных систем холодного водоснабжения (холодное водоснабжение) или приг</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товление, транспортировка и подача горячей воды абонентам с использованием це</w:t>
      </w:r>
      <w:r w:rsidR="00B279D3" w:rsidRPr="004B1A59">
        <w:rPr>
          <w:rFonts w:ascii="Times New Roman" w:eastAsia="Times New Roman" w:hAnsi="Times New Roman" w:cs="Times New Roman"/>
          <w:sz w:val="28"/>
          <w:szCs w:val="28"/>
        </w:rPr>
        <w:t>н</w:t>
      </w:r>
      <w:r w:rsidR="00B279D3" w:rsidRPr="004B1A59">
        <w:rPr>
          <w:rFonts w:ascii="Times New Roman" w:eastAsia="Times New Roman" w:hAnsi="Times New Roman" w:cs="Times New Roman"/>
          <w:sz w:val="28"/>
          <w:szCs w:val="28"/>
        </w:rPr>
        <w:t>трализованных или нецентрализованных систем горячего водоснабжения (горячее водоснабжение);</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водопроводная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w:t>
      </w:r>
      <w:r w:rsidR="00B279D3" w:rsidRPr="004B1A59">
        <w:rPr>
          <w:rFonts w:ascii="Times New Roman" w:eastAsia="Times New Roman" w:hAnsi="Times New Roman" w:cs="Times New Roman"/>
          <w:sz w:val="28"/>
          <w:szCs w:val="28"/>
        </w:rPr>
        <w:t>н</w:t>
      </w:r>
      <w:r w:rsidR="00B279D3" w:rsidRPr="004B1A59">
        <w:rPr>
          <w:rFonts w:ascii="Times New Roman" w:eastAsia="Times New Roman" w:hAnsi="Times New Roman" w:cs="Times New Roman"/>
          <w:sz w:val="28"/>
          <w:szCs w:val="28"/>
        </w:rPr>
        <w:t>женерных сооружений, предназначенных для транспортировки воды, за исключен</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ем инженерных сооружений, используемых также в целях теплоснабжения;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гарантирующая организация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организация</w:t>
      </w:r>
      <w:proofErr w:type="gramEnd"/>
      <w:r w:rsidR="00B279D3" w:rsidRPr="004B1A59">
        <w:rPr>
          <w:rFonts w:ascii="Times New Roman" w:eastAsia="Times New Roman" w:hAnsi="Times New Roman" w:cs="Times New Roman"/>
          <w:sz w:val="28"/>
          <w:szCs w:val="28"/>
        </w:rPr>
        <w:t>, осуществляющая холодное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снабжение и (или) водоотведение, определенная решением органа местного сам</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управления поселения, </w:t>
      </w:r>
      <w:r w:rsidR="007E706A">
        <w:rPr>
          <w:rFonts w:ascii="Times New Roman" w:eastAsia="Times New Roman" w:hAnsi="Times New Roman" w:cs="Times New Roman"/>
          <w:sz w:val="28"/>
          <w:szCs w:val="28"/>
        </w:rPr>
        <w:t>сельского</w:t>
      </w:r>
      <w:r w:rsidR="00B279D3" w:rsidRPr="004B1A59">
        <w:rPr>
          <w:rFonts w:ascii="Times New Roman" w:eastAsia="Times New Roman" w:hAnsi="Times New Roman" w:cs="Times New Roman"/>
          <w:sz w:val="28"/>
          <w:szCs w:val="28"/>
        </w:rPr>
        <w:t xml:space="preserve"> округа, которая обязана заключить договор холо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ного водоснабжения, договор водоотведения, единый договор холодного водосна</w:t>
      </w:r>
      <w:r w:rsidR="00B279D3" w:rsidRPr="004B1A59">
        <w:rPr>
          <w:rFonts w:ascii="Times New Roman" w:eastAsia="Times New Roman" w:hAnsi="Times New Roman" w:cs="Times New Roman"/>
          <w:sz w:val="28"/>
          <w:szCs w:val="28"/>
        </w:rPr>
        <w:t>б</w:t>
      </w:r>
      <w:r w:rsidR="00B279D3" w:rsidRPr="004B1A59">
        <w:rPr>
          <w:rFonts w:ascii="Times New Roman" w:eastAsia="Times New Roman" w:hAnsi="Times New Roman" w:cs="Times New Roman"/>
          <w:sz w:val="28"/>
          <w:szCs w:val="28"/>
        </w:rPr>
        <w:t>жения и водоотведения с любым обратившимся к ней лицом, чьи объекты подкл</w:t>
      </w:r>
      <w:r w:rsidR="00B279D3" w:rsidRPr="004B1A59">
        <w:rPr>
          <w:rFonts w:ascii="Times New Roman" w:eastAsia="Times New Roman" w:hAnsi="Times New Roman" w:cs="Times New Roman"/>
          <w:sz w:val="28"/>
          <w:szCs w:val="28"/>
        </w:rPr>
        <w:t>ю</w:t>
      </w:r>
      <w:r w:rsidR="00B279D3" w:rsidRPr="004B1A59">
        <w:rPr>
          <w:rFonts w:ascii="Times New Roman" w:eastAsia="Times New Roman" w:hAnsi="Times New Roman" w:cs="Times New Roman"/>
          <w:sz w:val="28"/>
          <w:szCs w:val="28"/>
        </w:rPr>
        <w:t>чены (технологически присоединены) к централизованной системе холодного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и (или) водоотведения;</w:t>
      </w:r>
    </w:p>
    <w:p w:rsidR="00B279D3" w:rsidRPr="004B1A59" w:rsidRDefault="00B279D3"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318-ФЗ)</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горячая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приготовленная путем нагрева питьевой или технической воды с использованием тепловой энергии, а при необходимости также путем очис</w:t>
      </w:r>
      <w:r w:rsidR="00B279D3" w:rsidRPr="004B1A59">
        <w:rPr>
          <w:rFonts w:ascii="Times New Roman" w:eastAsia="Times New Roman" w:hAnsi="Times New Roman" w:cs="Times New Roman"/>
          <w:sz w:val="28"/>
          <w:szCs w:val="28"/>
        </w:rPr>
        <w:t>т</w:t>
      </w:r>
      <w:r w:rsidR="00B279D3" w:rsidRPr="004B1A59">
        <w:rPr>
          <w:rFonts w:ascii="Times New Roman" w:eastAsia="Times New Roman" w:hAnsi="Times New Roman" w:cs="Times New Roman"/>
          <w:sz w:val="28"/>
          <w:szCs w:val="28"/>
        </w:rPr>
        <w:t>ки, химической подготовки и других технологических операций, осуществляемых с водой;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инвестиционная программа организации, осуществляющей горячее водосна</w:t>
      </w:r>
      <w:r w:rsidR="00B279D3" w:rsidRPr="004B1A59">
        <w:rPr>
          <w:rFonts w:ascii="Times New Roman" w:eastAsia="Times New Roman" w:hAnsi="Times New Roman" w:cs="Times New Roman"/>
          <w:sz w:val="28"/>
          <w:szCs w:val="28"/>
        </w:rPr>
        <w:t>б</w:t>
      </w:r>
      <w:r w:rsidR="00B279D3" w:rsidRPr="004B1A59">
        <w:rPr>
          <w:rFonts w:ascii="Times New Roman" w:eastAsia="Times New Roman" w:hAnsi="Times New Roman" w:cs="Times New Roman"/>
          <w:sz w:val="28"/>
          <w:szCs w:val="28"/>
        </w:rPr>
        <w:t xml:space="preserve">жение, холодное водоснабжение и (или) водоотведение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инвестиц</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 xml:space="preserve">онная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мероприятий по строительству, реконструкции и модернизации объектов централизованной системы горячего водоснабжения, х</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лодного водоснабжения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канализационная сеть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технологически связанных между собой инженерных сооружений, предназначенных для транспортировки сточных вод;</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качество и безопасность воды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качество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показ</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телей, характеризующих физические, химические, бактериологические, органоле</w:t>
      </w:r>
      <w:r w:rsidR="00B279D3" w:rsidRPr="004B1A59">
        <w:rPr>
          <w:rFonts w:ascii="Times New Roman" w:eastAsia="Times New Roman" w:hAnsi="Times New Roman" w:cs="Times New Roman"/>
          <w:sz w:val="28"/>
          <w:szCs w:val="28"/>
        </w:rPr>
        <w:t>п</w:t>
      </w:r>
      <w:r w:rsidR="00B279D3" w:rsidRPr="004B1A59">
        <w:rPr>
          <w:rFonts w:ascii="Times New Roman" w:eastAsia="Times New Roman" w:hAnsi="Times New Roman" w:cs="Times New Roman"/>
          <w:sz w:val="28"/>
          <w:szCs w:val="28"/>
        </w:rPr>
        <w:t>тические и другие свойства воды, в том числе ее температуру;</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коммерческий учет воды и сточных вод (далее также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коммерческий учет)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определение количества поданной (полученной) за определенный период воды, </w:t>
      </w:r>
      <w:r w:rsidR="00B279D3" w:rsidRPr="004B1A59">
        <w:rPr>
          <w:rFonts w:ascii="Times New Roman" w:eastAsia="Times New Roman" w:hAnsi="Times New Roman" w:cs="Times New Roman"/>
          <w:sz w:val="28"/>
          <w:szCs w:val="28"/>
        </w:rPr>
        <w:lastRenderedPageBreak/>
        <w:t xml:space="preserve">принятых (отведенных) сточных вод с помощью средств измерений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приб</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ры учета) или расчетным способом;</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w:t>
      </w:r>
      <w:r w:rsidR="00B279D3" w:rsidRPr="004B1A59">
        <w:rPr>
          <w:rFonts w:ascii="Times New Roman" w:eastAsia="Times New Roman" w:hAnsi="Times New Roman" w:cs="Times New Roman"/>
          <w:sz w:val="28"/>
          <w:szCs w:val="28"/>
        </w:rPr>
        <w:t>й</w:t>
      </w:r>
      <w:r w:rsidR="00B279D3" w:rsidRPr="004B1A59">
        <w:rPr>
          <w:rFonts w:ascii="Times New Roman" w:eastAsia="Times New Roman" w:hAnsi="Times New Roman" w:cs="Times New Roman"/>
          <w:sz w:val="28"/>
          <w:szCs w:val="28"/>
        </w:rPr>
        <w:t>ства, в том числе индивидуальные тепловые пункты, с использованием которых приготовление горячей воды осуществляется абонентом самостоятельно;</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нецентрализованная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w:t>
      </w:r>
      <w:r w:rsidR="00B279D3" w:rsidRPr="004B1A59">
        <w:rPr>
          <w:rFonts w:ascii="Times New Roman" w:eastAsia="Times New Roman" w:hAnsi="Times New Roman" w:cs="Times New Roman"/>
          <w:sz w:val="28"/>
          <w:szCs w:val="28"/>
        </w:rPr>
        <w:t>а</w:t>
      </w:r>
      <w:r w:rsidR="00B279D3" w:rsidRPr="004B1A59">
        <w:rPr>
          <w:rFonts w:ascii="Times New Roman" w:eastAsia="Times New Roman" w:hAnsi="Times New Roman" w:cs="Times New Roman"/>
          <w:sz w:val="28"/>
          <w:szCs w:val="28"/>
        </w:rPr>
        <w:t>ниченного круга лиц;</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объект централизованной системы горячего водоснабжения, холодного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инженерное сооружение, входящее в состав централизованной системы горячего водоснабжения (в том числе центральные те</w:t>
      </w:r>
      <w:r w:rsidR="00B279D3" w:rsidRPr="004B1A59">
        <w:rPr>
          <w:rFonts w:ascii="Times New Roman" w:eastAsia="Times New Roman" w:hAnsi="Times New Roman" w:cs="Times New Roman"/>
          <w:sz w:val="28"/>
          <w:szCs w:val="28"/>
        </w:rPr>
        <w:t>п</w:t>
      </w:r>
      <w:r w:rsidR="00B279D3" w:rsidRPr="004B1A59">
        <w:rPr>
          <w:rFonts w:ascii="Times New Roman" w:eastAsia="Times New Roman" w:hAnsi="Times New Roman" w:cs="Times New Roman"/>
          <w:sz w:val="28"/>
          <w:szCs w:val="28"/>
        </w:rPr>
        <w:t>ловые пункты), холодного водоснабжения и (или) водоотведения, непосредственно используемое для горячего водоснабжения, холодного водоснабжения и (или)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организация, осуществляющая холодное водоснабжение и (или) водоотвед</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ние (организация водопроводно-канализационного хозяйства),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лицо, осуществляющее эксплуатацию централизованных систем холодного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и (или) водоотведения, отдельных объектов таких систем;</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организация, осуществляющая горячее водоснабжение,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юридическое лицо, осуществляющее эксплуатацию централизованной системы горячего водоснабж</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 отдельных объектов такой системы;</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орган регулирования тарифов в сфере водоснабжения и водоотведения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орган регулирования тарифов)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уполномоченный орган исполнительной власти субъекта Российской Федерации в области государственного регулирования тар</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фов либо в случае передачи соответствующих полномочий законом субъекта Ро</w:t>
      </w:r>
      <w:r w:rsidR="00B279D3" w:rsidRPr="004B1A59">
        <w:rPr>
          <w:rFonts w:ascii="Times New Roman" w:eastAsia="Times New Roman" w:hAnsi="Times New Roman" w:cs="Times New Roman"/>
          <w:sz w:val="28"/>
          <w:szCs w:val="28"/>
        </w:rPr>
        <w:t>с</w:t>
      </w:r>
      <w:r w:rsidR="00B279D3" w:rsidRPr="004B1A59">
        <w:rPr>
          <w:rFonts w:ascii="Times New Roman" w:eastAsia="Times New Roman" w:hAnsi="Times New Roman" w:cs="Times New Roman"/>
          <w:sz w:val="28"/>
          <w:szCs w:val="28"/>
        </w:rPr>
        <w:t xml:space="preserve">сийской Федерации орган местного самоуправления поселения или </w:t>
      </w:r>
      <w:r w:rsidR="007E706A">
        <w:rPr>
          <w:rFonts w:ascii="Times New Roman" w:eastAsia="Times New Roman" w:hAnsi="Times New Roman" w:cs="Times New Roman"/>
          <w:sz w:val="28"/>
          <w:szCs w:val="28"/>
        </w:rPr>
        <w:t>сельского</w:t>
      </w:r>
      <w:r w:rsidR="00B279D3" w:rsidRPr="004B1A59">
        <w:rPr>
          <w:rFonts w:ascii="Times New Roman" w:eastAsia="Times New Roman" w:hAnsi="Times New Roman" w:cs="Times New Roman"/>
          <w:sz w:val="28"/>
          <w:szCs w:val="28"/>
        </w:rPr>
        <w:t xml:space="preserve"> окр</w:t>
      </w:r>
      <w:r w:rsidR="00B279D3" w:rsidRPr="004B1A59">
        <w:rPr>
          <w:rFonts w:ascii="Times New Roman" w:eastAsia="Times New Roman" w:hAnsi="Times New Roman" w:cs="Times New Roman"/>
          <w:sz w:val="28"/>
          <w:szCs w:val="28"/>
        </w:rPr>
        <w:t>у</w:t>
      </w:r>
      <w:r w:rsidR="00B279D3" w:rsidRPr="004B1A59">
        <w:rPr>
          <w:rFonts w:ascii="Times New Roman" w:eastAsia="Times New Roman" w:hAnsi="Times New Roman" w:cs="Times New Roman"/>
          <w:sz w:val="28"/>
          <w:szCs w:val="28"/>
        </w:rPr>
        <w:t>га, осуществляющий регулирование тарифов в сфере водоснабжения и водоотвед</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питьевая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за исключением бутилированной питьевой воды, пре</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назначенная для питья, приготовления пищи и других хозяйственно-бытовых нужд населения, а также для производства пищевой продукции;</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предельные индексы изменения тарифов в сфере водоснабжения и водоотв</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 xml:space="preserve">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предельные индексы)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индексы максимально и (или) минимально возможного изменения действующих тарифов на питьевую воду и водоотведение, устанавливаемые в среднем по субъектам Российской Федерации на год, если иное не установлено другими федеральными законами или решением Правительства Ро</w:t>
      </w:r>
      <w:r w:rsidR="00B279D3" w:rsidRPr="004B1A59">
        <w:rPr>
          <w:rFonts w:ascii="Times New Roman" w:eastAsia="Times New Roman" w:hAnsi="Times New Roman" w:cs="Times New Roman"/>
          <w:sz w:val="28"/>
          <w:szCs w:val="28"/>
        </w:rPr>
        <w:t>с</w:t>
      </w:r>
      <w:r w:rsidR="00B279D3" w:rsidRPr="004B1A59">
        <w:rPr>
          <w:rFonts w:ascii="Times New Roman" w:eastAsia="Times New Roman" w:hAnsi="Times New Roman" w:cs="Times New Roman"/>
          <w:sz w:val="28"/>
          <w:szCs w:val="28"/>
        </w:rPr>
        <w:t>сийской Федерации, и выраженные в процентах.</w:t>
      </w:r>
      <w:proofErr w:type="gramEnd"/>
      <w:r w:rsidR="00B279D3" w:rsidRPr="004B1A59">
        <w:rPr>
          <w:rFonts w:ascii="Times New Roman" w:eastAsia="Times New Roman" w:hAnsi="Times New Roman" w:cs="Times New Roman"/>
          <w:sz w:val="28"/>
          <w:szCs w:val="28"/>
        </w:rPr>
        <w:t xml:space="preserve"> Указанные предельные индексы устанавливаются и применяются до 1 января 2016 года;</w:t>
      </w:r>
    </w:p>
    <w:p w:rsidR="00B279D3" w:rsidRPr="004B1A59" w:rsidRDefault="00B279D3"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(в ред. Федерального закона от 30.12.2012 N 291-ФЗ)</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lastRenderedPageBreak/>
        <w:t xml:space="preserve">- </w:t>
      </w:r>
      <w:r w:rsidR="00B279D3" w:rsidRPr="004B1A59">
        <w:rPr>
          <w:rFonts w:ascii="Times New Roman" w:eastAsia="Times New Roman" w:hAnsi="Times New Roman" w:cs="Times New Roman"/>
          <w:sz w:val="28"/>
          <w:szCs w:val="28"/>
        </w:rPr>
        <w:t xml:space="preserve">приготовление горячей воды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нагрев воды, а также при необходимости очистка, химическая подготовка и другие технологические процессы, осуществля</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мые с водой;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производственная программа организации, осуществляющей горячее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снабжение, холодное водоснабжение и (или) водоотведение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произво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 xml:space="preserve">ственная программа),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программа текущей (операционной) деятельности такой о</w:t>
      </w:r>
      <w:r w:rsidR="00B279D3" w:rsidRPr="004B1A59">
        <w:rPr>
          <w:rFonts w:ascii="Times New Roman" w:eastAsia="Times New Roman" w:hAnsi="Times New Roman" w:cs="Times New Roman"/>
          <w:sz w:val="28"/>
          <w:szCs w:val="28"/>
        </w:rPr>
        <w:t>р</w:t>
      </w:r>
      <w:r w:rsidR="00B279D3" w:rsidRPr="004B1A59">
        <w:rPr>
          <w:rFonts w:ascii="Times New Roman" w:eastAsia="Times New Roman" w:hAnsi="Times New Roman" w:cs="Times New Roman"/>
          <w:sz w:val="28"/>
          <w:szCs w:val="28"/>
        </w:rPr>
        <w:t>ганизации по осуществлению горячего водоснабжения, холодного водоснабжения и (или) водоотведения, регулируемых видов деятельности в сфере водоснабжения и (или) водоотведения;</w:t>
      </w:r>
      <w:proofErr w:type="gramEnd"/>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состав и свойства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совокупность показателей, характеризующих физические, химические, бактериологические и другие свойства сточных вод, в том числе концентрацию загрязняющих веществ, иных веществ и микроорганизмов в сточных водах;</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сточные воды централизованной системы водоотведения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сточные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 xml:space="preserve">ды)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принимаемые от абонентов в централизованные системы водоотведения воды, а также дождевые, талые, инфильтрационные, поливомоечные, дренажные воды, е</w:t>
      </w:r>
      <w:r w:rsidR="00B279D3" w:rsidRPr="004B1A59">
        <w:rPr>
          <w:rFonts w:ascii="Times New Roman" w:eastAsia="Times New Roman" w:hAnsi="Times New Roman" w:cs="Times New Roman"/>
          <w:sz w:val="28"/>
          <w:szCs w:val="28"/>
        </w:rPr>
        <w:t>с</w:t>
      </w:r>
      <w:r w:rsidR="00B279D3" w:rsidRPr="004B1A59">
        <w:rPr>
          <w:rFonts w:ascii="Times New Roman" w:eastAsia="Times New Roman" w:hAnsi="Times New Roman" w:cs="Times New Roman"/>
          <w:sz w:val="28"/>
          <w:szCs w:val="28"/>
        </w:rPr>
        <w:t>ли централизованная система водоотведения предназначена для приема таких вод;</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техническая вода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w:t>
      </w:r>
      <w:proofErr w:type="gramStart"/>
      <w:r w:rsidR="00B279D3" w:rsidRPr="004B1A59">
        <w:rPr>
          <w:rFonts w:ascii="Times New Roman" w:eastAsia="Times New Roman" w:hAnsi="Times New Roman" w:cs="Times New Roman"/>
          <w:sz w:val="28"/>
          <w:szCs w:val="28"/>
        </w:rPr>
        <w:t>вода</w:t>
      </w:r>
      <w:proofErr w:type="gramEnd"/>
      <w:r w:rsidR="00B279D3" w:rsidRPr="004B1A59">
        <w:rPr>
          <w:rFonts w:ascii="Times New Roman" w:eastAsia="Times New Roman" w:hAnsi="Times New Roman" w:cs="Times New Roman"/>
          <w:sz w:val="28"/>
          <w:szCs w:val="28"/>
        </w:rPr>
        <w:t>, подаваемая с использованием централизованной или нецентрализованной системы водоснабжения, не предназначенная для питья, приг</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товления пищи и других хозяйственно-бытовых нужд населения или для произво</w:t>
      </w:r>
      <w:r w:rsidR="00B279D3" w:rsidRPr="004B1A59">
        <w:rPr>
          <w:rFonts w:ascii="Times New Roman" w:eastAsia="Times New Roman" w:hAnsi="Times New Roman" w:cs="Times New Roman"/>
          <w:sz w:val="28"/>
          <w:szCs w:val="28"/>
        </w:rPr>
        <w:t>д</w:t>
      </w:r>
      <w:r w:rsidR="00B279D3" w:rsidRPr="004B1A59">
        <w:rPr>
          <w:rFonts w:ascii="Times New Roman" w:eastAsia="Times New Roman" w:hAnsi="Times New Roman" w:cs="Times New Roman"/>
          <w:sz w:val="28"/>
          <w:szCs w:val="28"/>
        </w:rPr>
        <w:t>ства пищевой продукции;</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техническое обследование централизованных систем горячего водоснабжения, холодного водоснабжения и (или) водоотведения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оценка технических характер</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стик объектов централизованных систем горячего водоснабжения, холодного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и (или) водоотведения;</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транспортировка воды (сточных вод)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перемещение воды (сточных вод), осуществляемое с использованием водопроводных (канализационных) сетей;</w:t>
      </w:r>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proofErr w:type="gramStart"/>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горячего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технологич</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ски связанных между собой инженерных сооружений, предназначенных для горяч</w:t>
      </w:r>
      <w:r w:rsidR="00B279D3" w:rsidRPr="004B1A59">
        <w:rPr>
          <w:rFonts w:ascii="Times New Roman" w:eastAsia="Times New Roman" w:hAnsi="Times New Roman" w:cs="Times New Roman"/>
          <w:sz w:val="28"/>
          <w:szCs w:val="28"/>
        </w:rPr>
        <w:t>е</w:t>
      </w:r>
      <w:r w:rsidR="00B279D3" w:rsidRPr="004B1A59">
        <w:rPr>
          <w:rFonts w:ascii="Times New Roman" w:eastAsia="Times New Roman" w:hAnsi="Times New Roman" w:cs="Times New Roman"/>
          <w:sz w:val="28"/>
          <w:szCs w:val="28"/>
        </w:rPr>
        <w:t>го водоснабжения путем отбора горячей воды из тепловой сети (далее - открытая система теплоснабжения (горячего водоснабжения) или из сетей горячего вод</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снабжения либо путем нагрева воды без отбора горячей воды из тепловой сети с и</w:t>
      </w:r>
      <w:r w:rsidR="00B279D3" w:rsidRPr="004B1A59">
        <w:rPr>
          <w:rFonts w:ascii="Times New Roman" w:eastAsia="Times New Roman" w:hAnsi="Times New Roman" w:cs="Times New Roman"/>
          <w:sz w:val="28"/>
          <w:szCs w:val="28"/>
        </w:rPr>
        <w:t>с</w:t>
      </w:r>
      <w:r w:rsidR="00B279D3" w:rsidRPr="004B1A59">
        <w:rPr>
          <w:rFonts w:ascii="Times New Roman" w:eastAsia="Times New Roman" w:hAnsi="Times New Roman" w:cs="Times New Roman"/>
          <w:sz w:val="28"/>
          <w:szCs w:val="28"/>
        </w:rPr>
        <w:t xml:space="preserve">пользованием центрального теплового пункта (далее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закрытая система горячего водоснабжения);</w:t>
      </w:r>
      <w:proofErr w:type="gramEnd"/>
    </w:p>
    <w:p w:rsidR="00B279D3" w:rsidRPr="004B1A59" w:rsidRDefault="00A06B6B" w:rsidP="007B7B91">
      <w:pPr>
        <w:shd w:val="clear" w:color="auto" w:fill="FFFFFF"/>
        <w:spacing w:after="0"/>
        <w:ind w:firstLine="567"/>
        <w:jc w:val="both"/>
        <w:rPr>
          <w:rFonts w:ascii="Times New Roman" w:eastAsia="Times New Roman" w:hAnsi="Times New Roman" w:cs="Times New Roman"/>
          <w:sz w:val="28"/>
          <w:szCs w:val="28"/>
        </w:rPr>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водоотведения (канализации)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гически связанных между собой инженерных сооружений, предназначенных для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доотведения;</w:t>
      </w:r>
    </w:p>
    <w:p w:rsidR="00B279D3" w:rsidRPr="004B1A59" w:rsidRDefault="00A06B6B" w:rsidP="007B7B91">
      <w:pPr>
        <w:shd w:val="clear" w:color="auto" w:fill="FFFFFF"/>
        <w:spacing w:after="0"/>
        <w:ind w:firstLine="567"/>
        <w:jc w:val="both"/>
      </w:pPr>
      <w:r w:rsidRPr="004B1A59">
        <w:rPr>
          <w:rFonts w:ascii="Times New Roman" w:eastAsia="Times New Roman" w:hAnsi="Times New Roman" w:cs="Times New Roman"/>
          <w:sz w:val="28"/>
          <w:szCs w:val="28"/>
        </w:rPr>
        <w:t xml:space="preserve">- </w:t>
      </w:r>
      <w:r w:rsidR="00B279D3" w:rsidRPr="004B1A59">
        <w:rPr>
          <w:rFonts w:ascii="Times New Roman" w:eastAsia="Times New Roman" w:hAnsi="Times New Roman" w:cs="Times New Roman"/>
          <w:sz w:val="28"/>
          <w:szCs w:val="28"/>
        </w:rPr>
        <w:t xml:space="preserve">централизованная система холодного водоснабжения </w:t>
      </w:r>
      <w:r w:rsidR="007B22F8" w:rsidRPr="004B1A59">
        <w:rPr>
          <w:rFonts w:ascii="Times New Roman" w:eastAsia="Times New Roman" w:hAnsi="Times New Roman" w:cs="Times New Roman"/>
          <w:sz w:val="28"/>
          <w:szCs w:val="28"/>
        </w:rPr>
        <w:t>−</w:t>
      </w:r>
      <w:r w:rsidR="00B279D3" w:rsidRPr="004B1A59">
        <w:rPr>
          <w:rFonts w:ascii="Times New Roman" w:eastAsia="Times New Roman" w:hAnsi="Times New Roman" w:cs="Times New Roman"/>
          <w:sz w:val="28"/>
          <w:szCs w:val="28"/>
        </w:rPr>
        <w:t xml:space="preserve"> комплекс технолог</w:t>
      </w:r>
      <w:r w:rsidR="00B279D3" w:rsidRPr="004B1A59">
        <w:rPr>
          <w:rFonts w:ascii="Times New Roman" w:eastAsia="Times New Roman" w:hAnsi="Times New Roman" w:cs="Times New Roman"/>
          <w:sz w:val="28"/>
          <w:szCs w:val="28"/>
        </w:rPr>
        <w:t>и</w:t>
      </w:r>
      <w:r w:rsidR="00B279D3" w:rsidRPr="004B1A59">
        <w:rPr>
          <w:rFonts w:ascii="Times New Roman" w:eastAsia="Times New Roman" w:hAnsi="Times New Roman" w:cs="Times New Roman"/>
          <w:sz w:val="28"/>
          <w:szCs w:val="28"/>
        </w:rPr>
        <w:t>чески связанных между собой инженерных сооружений, предназначенных для в</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доподготовки, транспортировки и подачи питьевой и (или) технической воды аб</w:t>
      </w:r>
      <w:r w:rsidR="00B279D3" w:rsidRPr="004B1A59">
        <w:rPr>
          <w:rFonts w:ascii="Times New Roman" w:eastAsia="Times New Roman" w:hAnsi="Times New Roman" w:cs="Times New Roman"/>
          <w:sz w:val="28"/>
          <w:szCs w:val="28"/>
        </w:rPr>
        <w:t>о</w:t>
      </w:r>
      <w:r w:rsidR="00B279D3" w:rsidRPr="004B1A59">
        <w:rPr>
          <w:rFonts w:ascii="Times New Roman" w:eastAsia="Times New Roman" w:hAnsi="Times New Roman" w:cs="Times New Roman"/>
          <w:sz w:val="28"/>
          <w:szCs w:val="28"/>
        </w:rPr>
        <w:t>нентам.</w:t>
      </w:r>
    </w:p>
    <w:p w:rsidR="009C6908" w:rsidRPr="003E6995" w:rsidRDefault="0063397B" w:rsidP="003E6995">
      <w:pPr>
        <w:pStyle w:val="2"/>
        <w:spacing w:line="276" w:lineRule="auto"/>
        <w:ind w:firstLine="426"/>
        <w:rPr>
          <w:sz w:val="24"/>
          <w:szCs w:val="24"/>
        </w:rPr>
      </w:pPr>
      <w:r w:rsidRPr="003E6995">
        <w:rPr>
          <w:sz w:val="24"/>
          <w:szCs w:val="24"/>
        </w:rPr>
        <w:lastRenderedPageBreak/>
        <w:t>Общие сведения о системе водоснабжения и водоотведения</w:t>
      </w:r>
      <w:r w:rsidR="009A14BF" w:rsidRPr="003E6995">
        <w:rPr>
          <w:sz w:val="24"/>
          <w:szCs w:val="24"/>
        </w:rPr>
        <w:t xml:space="preserve">  </w:t>
      </w:r>
      <w:proofErr w:type="spellStart"/>
      <w:r w:rsidR="003E6995" w:rsidRPr="003E6995">
        <w:rPr>
          <w:sz w:val="24"/>
          <w:szCs w:val="24"/>
        </w:rPr>
        <w:t>Бобинского</w:t>
      </w:r>
      <w:proofErr w:type="spellEnd"/>
      <w:r w:rsidR="003E6995" w:rsidRPr="003E6995">
        <w:rPr>
          <w:sz w:val="24"/>
          <w:szCs w:val="24"/>
        </w:rPr>
        <w:t xml:space="preserve"> с/</w:t>
      </w:r>
      <w:proofErr w:type="gramStart"/>
      <w:r w:rsidR="003E6995" w:rsidRPr="003E6995">
        <w:rPr>
          <w:sz w:val="24"/>
          <w:szCs w:val="24"/>
        </w:rPr>
        <w:t>п</w:t>
      </w:r>
      <w:proofErr w:type="gramEnd"/>
      <w:r w:rsidR="00042499" w:rsidRPr="003E6995">
        <w:rPr>
          <w:sz w:val="24"/>
          <w:szCs w:val="24"/>
        </w:rPr>
        <w:t xml:space="preserve"> </w:t>
      </w:r>
    </w:p>
    <w:p w:rsidR="00DE7D0E" w:rsidRPr="00DE7D0E" w:rsidRDefault="00DE7D0E" w:rsidP="00DE7D0E"/>
    <w:p w:rsidR="0063397B" w:rsidRPr="005C503B" w:rsidRDefault="002502DB" w:rsidP="007B7B91">
      <w:pPr>
        <w:spacing w:after="0"/>
        <w:ind w:firstLine="567"/>
        <w:jc w:val="both"/>
        <w:rPr>
          <w:rFonts w:ascii="Times New Roman" w:hAnsi="Times New Roman"/>
          <w:sz w:val="28"/>
          <w:szCs w:val="28"/>
        </w:rPr>
      </w:pPr>
      <w:r w:rsidRPr="00F9435B">
        <w:rPr>
          <w:rFonts w:ascii="Times New Roman" w:hAnsi="Times New Roman"/>
          <w:sz w:val="28"/>
          <w:szCs w:val="28"/>
        </w:rPr>
        <w:t xml:space="preserve">Схема водоснабжения и водоотведения </w:t>
      </w:r>
      <w:proofErr w:type="spellStart"/>
      <w:r w:rsidR="003E6995">
        <w:rPr>
          <w:rFonts w:ascii="Times New Roman" w:hAnsi="Times New Roman"/>
          <w:sz w:val="28"/>
          <w:szCs w:val="28"/>
        </w:rPr>
        <w:t>Бобинского</w:t>
      </w:r>
      <w:proofErr w:type="spellEnd"/>
      <w:r w:rsidR="00372E91">
        <w:rPr>
          <w:rFonts w:ascii="Times New Roman" w:hAnsi="Times New Roman"/>
          <w:sz w:val="28"/>
          <w:szCs w:val="28"/>
        </w:rPr>
        <w:t xml:space="preserve"> </w:t>
      </w:r>
      <w:r w:rsidR="00A64B1E">
        <w:rPr>
          <w:rFonts w:ascii="Times New Roman" w:hAnsi="Times New Roman"/>
          <w:sz w:val="28"/>
          <w:szCs w:val="28"/>
        </w:rPr>
        <w:t xml:space="preserve">сельского поселения </w:t>
      </w:r>
      <w:r w:rsidRPr="00F9435B">
        <w:rPr>
          <w:rFonts w:ascii="Times New Roman" w:hAnsi="Times New Roman"/>
          <w:sz w:val="28"/>
          <w:szCs w:val="28"/>
        </w:rPr>
        <w:t>разр</w:t>
      </w:r>
      <w:r w:rsidRPr="00F9435B">
        <w:rPr>
          <w:rFonts w:ascii="Times New Roman" w:hAnsi="Times New Roman"/>
          <w:sz w:val="28"/>
          <w:szCs w:val="28"/>
        </w:rPr>
        <w:t>а</w:t>
      </w:r>
      <w:r w:rsidRPr="00F9435B">
        <w:rPr>
          <w:rFonts w:ascii="Times New Roman" w:hAnsi="Times New Roman"/>
          <w:sz w:val="28"/>
          <w:szCs w:val="28"/>
        </w:rPr>
        <w:t xml:space="preserve">ботана в целях </w:t>
      </w:r>
      <w:proofErr w:type="gramStart"/>
      <w:r w:rsidRPr="00F9435B">
        <w:rPr>
          <w:rFonts w:ascii="Times New Roman" w:hAnsi="Times New Roman"/>
          <w:sz w:val="28"/>
          <w:szCs w:val="28"/>
        </w:rPr>
        <w:t>определения долгосроч</w:t>
      </w:r>
      <w:r>
        <w:rPr>
          <w:rFonts w:ascii="Times New Roman" w:hAnsi="Times New Roman"/>
          <w:sz w:val="28"/>
          <w:szCs w:val="28"/>
        </w:rPr>
        <w:t>ной перспективы развития системы</w:t>
      </w:r>
      <w:r w:rsidRPr="00F9435B">
        <w:rPr>
          <w:rFonts w:ascii="Times New Roman" w:hAnsi="Times New Roman"/>
          <w:sz w:val="28"/>
          <w:szCs w:val="28"/>
        </w:rPr>
        <w:t xml:space="preserve"> вод</w:t>
      </w:r>
      <w:r w:rsidRPr="00F9435B">
        <w:rPr>
          <w:rFonts w:ascii="Times New Roman" w:hAnsi="Times New Roman"/>
          <w:sz w:val="28"/>
          <w:szCs w:val="28"/>
        </w:rPr>
        <w:t>о</w:t>
      </w:r>
      <w:r w:rsidRPr="00F9435B">
        <w:rPr>
          <w:rFonts w:ascii="Times New Roman" w:hAnsi="Times New Roman"/>
          <w:sz w:val="28"/>
          <w:szCs w:val="28"/>
        </w:rPr>
        <w:t>снабже</w:t>
      </w:r>
      <w:r>
        <w:rPr>
          <w:rFonts w:ascii="Times New Roman" w:hAnsi="Times New Roman"/>
          <w:sz w:val="28"/>
          <w:szCs w:val="28"/>
        </w:rPr>
        <w:t>ния</w:t>
      </w:r>
      <w:proofErr w:type="gramEnd"/>
      <w:r>
        <w:rPr>
          <w:rFonts w:ascii="Times New Roman" w:hAnsi="Times New Roman"/>
          <w:sz w:val="28"/>
          <w:szCs w:val="28"/>
        </w:rPr>
        <w:t xml:space="preserve"> и водоотведения поселения</w:t>
      </w:r>
      <w:r w:rsidRPr="00F9435B">
        <w:rPr>
          <w:rFonts w:ascii="Times New Roman" w:hAnsi="Times New Roman"/>
          <w:sz w:val="28"/>
          <w:szCs w:val="28"/>
        </w:rPr>
        <w:t>, обеспечения надежного</w:t>
      </w:r>
      <w:bookmarkStart w:id="0" w:name="YANDEX_248"/>
      <w:bookmarkEnd w:id="0"/>
      <w:r w:rsidRPr="00F9435B">
        <w:rPr>
          <w:rFonts w:ascii="Times New Roman" w:hAnsi="Times New Roman"/>
          <w:sz w:val="28"/>
          <w:szCs w:val="28"/>
        </w:rPr>
        <w:t xml:space="preserve"> водоснабжения и водоотведения наиболее экономичным способом при минимальном воздействии на окружающую среду, а также экономического стимулирования развития систем в</w:t>
      </w:r>
      <w:r w:rsidRPr="00F9435B">
        <w:rPr>
          <w:rFonts w:ascii="Times New Roman" w:hAnsi="Times New Roman"/>
          <w:sz w:val="28"/>
          <w:szCs w:val="28"/>
        </w:rPr>
        <w:t>о</w:t>
      </w:r>
      <w:r w:rsidRPr="00F9435B">
        <w:rPr>
          <w:rFonts w:ascii="Times New Roman" w:hAnsi="Times New Roman"/>
          <w:sz w:val="28"/>
          <w:szCs w:val="28"/>
        </w:rPr>
        <w:t>доснабжения и водоотведения и внедрения энергосберегающих технологий.</w:t>
      </w:r>
      <w:r w:rsidR="00A46073">
        <w:rPr>
          <w:rFonts w:ascii="Times New Roman" w:hAnsi="Times New Roman"/>
          <w:sz w:val="28"/>
          <w:szCs w:val="28"/>
        </w:rPr>
        <w:t xml:space="preserve"> </w:t>
      </w:r>
    </w:p>
    <w:p w:rsidR="001D635A" w:rsidRPr="005C503B" w:rsidRDefault="0063397B"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roofErr w:type="gramStart"/>
      <w:r w:rsidRPr="005C503B">
        <w:rPr>
          <w:rFonts w:ascii="Times New Roman" w:eastAsiaTheme="minorHAnsi" w:hAnsi="Times New Roman"/>
          <w:sz w:val="28"/>
          <w:szCs w:val="28"/>
          <w:lang w:eastAsia="en-US"/>
        </w:rPr>
        <w:t>Схема водоснабжения и водоотведения предусматривает обеспечение услугами водоснабжения и водоотведения земельных участков, отведенных под перспекти</w:t>
      </w:r>
      <w:r w:rsidRPr="005C503B">
        <w:rPr>
          <w:rFonts w:ascii="Times New Roman" w:eastAsiaTheme="minorHAnsi" w:hAnsi="Times New Roman"/>
          <w:sz w:val="28"/>
          <w:szCs w:val="28"/>
          <w:lang w:eastAsia="en-US"/>
        </w:rPr>
        <w:t>в</w:t>
      </w:r>
      <w:r w:rsidRPr="005C503B">
        <w:rPr>
          <w:rFonts w:ascii="Times New Roman" w:eastAsiaTheme="minorHAnsi" w:hAnsi="Times New Roman"/>
          <w:sz w:val="28"/>
          <w:szCs w:val="28"/>
          <w:lang w:eastAsia="en-US"/>
        </w:rPr>
        <w:t>ное строительство жилья, повышение качества предоставления коммунальных услуг, стабилизацию и снижение удельных затрат в структуре тарифов и ставок оплаты для населения, создание условий, необходимых для привлечения организ</w:t>
      </w:r>
      <w:r w:rsidRPr="005C503B">
        <w:rPr>
          <w:rFonts w:ascii="Times New Roman" w:eastAsiaTheme="minorHAnsi" w:hAnsi="Times New Roman"/>
          <w:sz w:val="28"/>
          <w:szCs w:val="28"/>
          <w:lang w:eastAsia="en-US"/>
        </w:rPr>
        <w:t>а</w:t>
      </w:r>
      <w:r w:rsidRPr="005C503B">
        <w:rPr>
          <w:rFonts w:ascii="Times New Roman" w:eastAsiaTheme="minorHAnsi" w:hAnsi="Times New Roman"/>
          <w:sz w:val="28"/>
          <w:szCs w:val="28"/>
          <w:lang w:eastAsia="en-US"/>
        </w:rPr>
        <w:t>ций различных организационно-правовых форм к управлению объектами комм</w:t>
      </w:r>
      <w:r w:rsidRPr="005C503B">
        <w:rPr>
          <w:rFonts w:ascii="Times New Roman" w:eastAsiaTheme="minorHAnsi" w:hAnsi="Times New Roman"/>
          <w:sz w:val="28"/>
          <w:szCs w:val="28"/>
          <w:lang w:eastAsia="en-US"/>
        </w:rPr>
        <w:t>у</w:t>
      </w:r>
      <w:r w:rsidRPr="005C503B">
        <w:rPr>
          <w:rFonts w:ascii="Times New Roman" w:eastAsiaTheme="minorHAnsi" w:hAnsi="Times New Roman"/>
          <w:sz w:val="28"/>
          <w:szCs w:val="28"/>
          <w:lang w:eastAsia="en-US"/>
        </w:rPr>
        <w:t>нальной инфраструктуры, а также инвестиционных средств внебюджетных исто</w:t>
      </w:r>
      <w:r w:rsidRPr="005C503B">
        <w:rPr>
          <w:rFonts w:ascii="Times New Roman" w:eastAsiaTheme="minorHAnsi" w:hAnsi="Times New Roman"/>
          <w:sz w:val="28"/>
          <w:szCs w:val="28"/>
          <w:lang w:eastAsia="en-US"/>
        </w:rPr>
        <w:t>ч</w:t>
      </w:r>
      <w:r w:rsidRPr="005C503B">
        <w:rPr>
          <w:rFonts w:ascii="Times New Roman" w:eastAsiaTheme="minorHAnsi" w:hAnsi="Times New Roman"/>
          <w:sz w:val="28"/>
          <w:szCs w:val="28"/>
          <w:lang w:eastAsia="en-US"/>
        </w:rPr>
        <w:t xml:space="preserve">ников для модернизации объектов </w:t>
      </w:r>
      <w:r w:rsidR="0041418F" w:rsidRPr="005C503B">
        <w:rPr>
          <w:rFonts w:ascii="Times New Roman" w:eastAsiaTheme="minorHAnsi" w:hAnsi="Times New Roman"/>
          <w:sz w:val="28"/>
          <w:szCs w:val="28"/>
          <w:lang w:eastAsia="en-US"/>
        </w:rPr>
        <w:t>водопроводно-канализационного хозяйства</w:t>
      </w:r>
      <w:proofErr w:type="gramEnd"/>
      <w:r w:rsidR="0041418F" w:rsidRPr="005C503B">
        <w:rPr>
          <w:rFonts w:ascii="Times New Roman" w:eastAsiaTheme="minorHAnsi" w:hAnsi="Times New Roman"/>
          <w:sz w:val="28"/>
          <w:szCs w:val="28"/>
          <w:lang w:eastAsia="en-US"/>
        </w:rPr>
        <w:t xml:space="preserve"> (</w:t>
      </w:r>
      <w:proofErr w:type="gramStart"/>
      <w:r w:rsidR="0041418F" w:rsidRPr="005C503B">
        <w:rPr>
          <w:rFonts w:ascii="Times New Roman" w:eastAsiaTheme="minorHAnsi" w:hAnsi="Times New Roman"/>
          <w:sz w:val="28"/>
          <w:szCs w:val="28"/>
          <w:lang w:eastAsia="en-US"/>
        </w:rPr>
        <w:t>ВКХ)</w:t>
      </w:r>
      <w:r w:rsidRPr="005C503B">
        <w:rPr>
          <w:rFonts w:ascii="Times New Roman" w:eastAsiaTheme="minorHAnsi" w:hAnsi="Times New Roman"/>
          <w:sz w:val="28"/>
          <w:szCs w:val="28"/>
          <w:lang w:eastAsia="en-US"/>
        </w:rPr>
        <w:t>, улучшения экологической обстановки.</w:t>
      </w:r>
      <w:proofErr w:type="gramEnd"/>
    </w:p>
    <w:p w:rsidR="00933E44" w:rsidRPr="005C503B" w:rsidRDefault="00933E44"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
    <w:p w:rsidR="00933E44" w:rsidRPr="005C503B" w:rsidRDefault="00933E44" w:rsidP="007B7B91">
      <w:pPr>
        <w:pStyle w:val="a6"/>
        <w:spacing w:before="0" w:beforeAutospacing="0" w:after="0" w:afterAutospacing="0" w:line="276" w:lineRule="auto"/>
        <w:ind w:firstLine="567"/>
        <w:jc w:val="both"/>
        <w:rPr>
          <w:rFonts w:ascii="Times New Roman" w:eastAsiaTheme="minorHAnsi" w:hAnsi="Times New Roman"/>
          <w:sz w:val="28"/>
          <w:szCs w:val="28"/>
          <w:lang w:eastAsia="en-US"/>
        </w:rPr>
      </w:pPr>
    </w:p>
    <w:p w:rsidR="002818C1" w:rsidRPr="000F3F93" w:rsidRDefault="002818C1" w:rsidP="007B7B91">
      <w:pPr>
        <w:pStyle w:val="a6"/>
        <w:spacing w:before="0" w:beforeAutospacing="0" w:after="0" w:afterAutospacing="0" w:line="276" w:lineRule="auto"/>
        <w:rPr>
          <w:rFonts w:ascii="Times New Roman" w:eastAsiaTheme="minorHAnsi" w:hAnsi="Times New Roman"/>
          <w:color w:val="FF0000"/>
          <w:sz w:val="28"/>
          <w:szCs w:val="28"/>
          <w:lang w:eastAsia="en-US"/>
        </w:rPr>
        <w:sectPr w:rsidR="002818C1" w:rsidRPr="000F3F93" w:rsidSect="0097646C">
          <w:headerReference w:type="default" r:id="rId9"/>
          <w:headerReference w:type="first" r:id="rId10"/>
          <w:pgSz w:w="11906" w:h="16838"/>
          <w:pgMar w:top="851" w:right="567" w:bottom="567" w:left="1134" w:header="284" w:footer="170" w:gutter="0"/>
          <w:cols w:space="708"/>
          <w:docGrid w:linePitch="360"/>
        </w:sectPr>
      </w:pPr>
    </w:p>
    <w:p w:rsidR="00850F42" w:rsidRPr="00BB3658" w:rsidRDefault="0063397B" w:rsidP="00AE668B">
      <w:pPr>
        <w:pStyle w:val="1"/>
      </w:pPr>
      <w:r w:rsidRPr="00BB3658">
        <w:lastRenderedPageBreak/>
        <w:t>Г</w:t>
      </w:r>
      <w:r w:rsidR="00C964D0" w:rsidRPr="00BB3658">
        <w:t>ЛАВА</w:t>
      </w:r>
      <w:r w:rsidRPr="00BB3658">
        <w:t xml:space="preserve"> </w:t>
      </w:r>
      <w:r w:rsidR="001D635A" w:rsidRPr="00BB3658">
        <w:rPr>
          <w:lang w:val="en-US"/>
        </w:rPr>
        <w:t>I</w:t>
      </w:r>
      <w:r w:rsidR="00C964D0" w:rsidRPr="00BB3658">
        <w:tab/>
      </w:r>
    </w:p>
    <w:p w:rsidR="004D14A5" w:rsidRPr="00BB3658" w:rsidRDefault="004D14A5" w:rsidP="00AE668B">
      <w:pPr>
        <w:pStyle w:val="1"/>
      </w:pPr>
      <w:r w:rsidRPr="00BB3658">
        <w:t>СХЕМА ВОДОСНАБЖЕНИЯ</w:t>
      </w:r>
      <w:r w:rsidR="00466D94">
        <w:t xml:space="preserve"> </w:t>
      </w:r>
      <w:r w:rsidR="00052954">
        <w:t>бобинского</w:t>
      </w:r>
      <w:r w:rsidR="00372E91">
        <w:t xml:space="preserve"> </w:t>
      </w:r>
      <w:r w:rsidR="00884269" w:rsidRPr="00884269">
        <w:t>сельского посел</w:t>
      </w:r>
      <w:r w:rsidR="00884269" w:rsidRPr="00884269">
        <w:t>е</w:t>
      </w:r>
      <w:r w:rsidR="00884269" w:rsidRPr="00884269">
        <w:t>ния МУНИЦИПАЛЬНОГО РАЙОНА</w:t>
      </w:r>
    </w:p>
    <w:p w:rsidR="009117AD" w:rsidRPr="00BB3658" w:rsidRDefault="009117AD" w:rsidP="007B7B91">
      <w:pPr>
        <w:rPr>
          <w:b/>
        </w:rPr>
      </w:pPr>
    </w:p>
    <w:p w:rsidR="0063397B" w:rsidRPr="00BB3658" w:rsidRDefault="00812080" w:rsidP="00AE668B">
      <w:pPr>
        <w:pStyle w:val="1"/>
      </w:pPr>
      <w:r w:rsidRPr="00BB3658">
        <w:t>РАЗДЕЛ</w:t>
      </w:r>
      <w:r w:rsidR="0063397B" w:rsidRPr="00BB3658">
        <w:t xml:space="preserve"> 1</w:t>
      </w:r>
      <w:r w:rsidR="00C964D0" w:rsidRPr="00BB3658">
        <w:tab/>
      </w:r>
      <w:r w:rsidR="001732FD" w:rsidRPr="00BB3658">
        <w:t>ТЕХНИКО-ЭКОНОМИЧЕСКОЕ</w:t>
      </w:r>
      <w:r w:rsidR="004D14A5" w:rsidRPr="00BB3658">
        <w:t xml:space="preserve"> </w:t>
      </w:r>
      <w:r w:rsidR="001732FD" w:rsidRPr="00BB3658">
        <w:t>СОСТОЯНИЕ</w:t>
      </w:r>
      <w:r w:rsidR="004D14A5" w:rsidRPr="00BB3658">
        <w:t xml:space="preserve"> </w:t>
      </w:r>
      <w:r w:rsidR="001732FD" w:rsidRPr="00BB3658">
        <w:t>ЦЕНТР</w:t>
      </w:r>
      <w:r w:rsidR="001732FD" w:rsidRPr="00BB3658">
        <w:t>А</w:t>
      </w:r>
      <w:r w:rsidR="001732FD" w:rsidRPr="00BB3658">
        <w:t xml:space="preserve">ЛИЗОВАННЫХ СИСТЕМ ВОДОСНАБЖЕНИЯ </w:t>
      </w:r>
      <w:r w:rsidR="00725A52" w:rsidRPr="00BB3658">
        <w:t>ПОСЕЛЕНИЯ</w:t>
      </w:r>
    </w:p>
    <w:p w:rsidR="000D5024" w:rsidRPr="000D5024" w:rsidRDefault="000D5024" w:rsidP="007B7B91"/>
    <w:p w:rsidR="004D14A5" w:rsidRDefault="00812080" w:rsidP="007B7B91">
      <w:pPr>
        <w:pStyle w:val="2"/>
        <w:spacing w:line="276" w:lineRule="auto"/>
      </w:pPr>
      <w:r w:rsidRPr="00C964D0">
        <w:t xml:space="preserve">1.1 </w:t>
      </w:r>
      <w:r w:rsidR="004D14A5" w:rsidRPr="00C964D0">
        <w:t xml:space="preserve">Описание системы и структуры водоснабжения </w:t>
      </w:r>
      <w:r w:rsidR="00725A52" w:rsidRPr="00C964D0">
        <w:t>поселения</w:t>
      </w:r>
      <w:r w:rsidR="004D14A5" w:rsidRPr="00C964D0">
        <w:t xml:space="preserve"> и деление терр</w:t>
      </w:r>
      <w:r w:rsidR="00C964D0">
        <w:t>итории на эксплуатационные зоны</w:t>
      </w:r>
      <w:r w:rsidR="0030638E">
        <w:t xml:space="preserve"> (</w:t>
      </w:r>
      <w:r w:rsidR="00867ECD">
        <w:t>населенных пун</w:t>
      </w:r>
      <w:r w:rsidR="00730B20">
        <w:t>ктов)</w:t>
      </w:r>
    </w:p>
    <w:p w:rsidR="00372E91" w:rsidRPr="00ED5C07" w:rsidRDefault="003E6995" w:rsidP="00372E91">
      <w:pPr>
        <w:spacing w:after="0" w:line="240" w:lineRule="auto"/>
        <w:ind w:firstLine="709"/>
        <w:jc w:val="both"/>
        <w:rPr>
          <w:rFonts w:ascii="Times New Roman" w:hAnsi="Times New Roman" w:cs="Times New Roman"/>
          <w:sz w:val="28"/>
          <w:szCs w:val="28"/>
        </w:rPr>
      </w:pPr>
      <w:proofErr w:type="spellStart"/>
      <w:r w:rsidRPr="00ED5C07">
        <w:rPr>
          <w:rFonts w:ascii="Times New Roman" w:hAnsi="Times New Roman" w:cs="Times New Roman"/>
          <w:sz w:val="28"/>
          <w:szCs w:val="28"/>
        </w:rPr>
        <w:t>Бобинское</w:t>
      </w:r>
      <w:proofErr w:type="spellEnd"/>
      <w:r w:rsidR="00372E91" w:rsidRPr="00ED5C07">
        <w:rPr>
          <w:rFonts w:ascii="Times New Roman" w:hAnsi="Times New Roman" w:cs="Times New Roman"/>
          <w:sz w:val="28"/>
          <w:szCs w:val="28"/>
        </w:rPr>
        <w:t xml:space="preserve"> сельское поселение находится в западной части Слободского района Кировской области и занимает площадь 96,8 кв. км.</w:t>
      </w:r>
    </w:p>
    <w:p w:rsidR="00372E91" w:rsidRPr="00ED5C07" w:rsidRDefault="003E6995" w:rsidP="00372E91">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 xml:space="preserve">Село </w:t>
      </w:r>
      <w:proofErr w:type="spellStart"/>
      <w:r w:rsidRPr="00ED5C07">
        <w:rPr>
          <w:rFonts w:ascii="Times New Roman" w:hAnsi="Times New Roman" w:cs="Times New Roman"/>
          <w:sz w:val="28"/>
          <w:szCs w:val="28"/>
        </w:rPr>
        <w:t>Бобино</w:t>
      </w:r>
      <w:proofErr w:type="spellEnd"/>
      <w:r w:rsidR="00372E91" w:rsidRPr="00ED5C07">
        <w:rPr>
          <w:rFonts w:ascii="Times New Roman" w:hAnsi="Times New Roman" w:cs="Times New Roman"/>
          <w:sz w:val="28"/>
          <w:szCs w:val="28"/>
        </w:rPr>
        <w:t xml:space="preserve"> – центр поселения, удалено от областного центра на 12 км и от районного центра 24 км. Всего в поселении 31 населенный пункт</w:t>
      </w:r>
      <w:proofErr w:type="gramStart"/>
      <w:r w:rsidR="00372E91" w:rsidRPr="00ED5C07">
        <w:rPr>
          <w:rFonts w:ascii="Times New Roman" w:hAnsi="Times New Roman" w:cs="Times New Roman"/>
          <w:sz w:val="28"/>
          <w:szCs w:val="28"/>
        </w:rPr>
        <w:t xml:space="preserve"> </w:t>
      </w:r>
      <w:r w:rsidR="00ED5C07" w:rsidRPr="00ED5C07">
        <w:rPr>
          <w:rFonts w:ascii="Times New Roman" w:hAnsi="Times New Roman" w:cs="Times New Roman"/>
          <w:sz w:val="28"/>
          <w:szCs w:val="28"/>
        </w:rPr>
        <w:t>.</w:t>
      </w:r>
      <w:proofErr w:type="gramEnd"/>
    </w:p>
    <w:p w:rsidR="00DE7D0E" w:rsidRPr="00ED5C07" w:rsidRDefault="00DE7D0E" w:rsidP="00372E91">
      <w:pPr>
        <w:spacing w:after="0" w:line="240" w:lineRule="auto"/>
        <w:ind w:firstLine="709"/>
        <w:jc w:val="both"/>
        <w:rPr>
          <w:rFonts w:ascii="Times New Roman" w:hAnsi="Times New Roman" w:cs="Times New Roman"/>
          <w:sz w:val="28"/>
          <w:szCs w:val="28"/>
        </w:rPr>
      </w:pPr>
    </w:p>
    <w:p w:rsidR="00DE7D0E" w:rsidRPr="00ED5C07" w:rsidRDefault="00DE7D0E" w:rsidP="00DE7D0E">
      <w:pPr>
        <w:pStyle w:val="7"/>
        <w:spacing w:line="276" w:lineRule="auto"/>
      </w:pPr>
      <w:r w:rsidRPr="00ED5C07">
        <w:t>Сельское поселение входит в состав Слободского муниципального  района</w:t>
      </w:r>
      <w:proofErr w:type="gramStart"/>
      <w:r w:rsidRPr="00ED5C07">
        <w:t xml:space="preserve"> В</w:t>
      </w:r>
      <w:proofErr w:type="gramEnd"/>
      <w:r w:rsidRPr="00ED5C07">
        <w:t xml:space="preserve"> состав сельского поселения входят следующие населенные пункты:</w:t>
      </w:r>
    </w:p>
    <w:p w:rsidR="00DE7D0E" w:rsidRPr="00ED5C07" w:rsidRDefault="00DE7D0E" w:rsidP="00DE7D0E">
      <w:pPr>
        <w:rPr>
          <w:rFonts w:ascii="Times New Roman" w:hAnsi="Times New Roman" w:cs="Times New Roman"/>
          <w:sz w:val="16"/>
          <w:szCs w:val="16"/>
        </w:rPr>
      </w:pPr>
    </w:p>
    <w:tbl>
      <w:tblPr>
        <w:tblW w:w="3417" w:type="dxa"/>
        <w:tblInd w:w="93" w:type="dxa"/>
        <w:tblLook w:val="04A0" w:firstRow="1" w:lastRow="0" w:firstColumn="1" w:lastColumn="0" w:noHBand="0" w:noVBand="1"/>
      </w:tblPr>
      <w:tblGrid>
        <w:gridCol w:w="3417"/>
      </w:tblGrid>
      <w:tr w:rsidR="00260E36" w:rsidRPr="00ED5C07" w:rsidTr="0068536D">
        <w:trPr>
          <w:trHeight w:val="231"/>
        </w:trPr>
        <w:tc>
          <w:tcPr>
            <w:tcW w:w="3417" w:type="dxa"/>
            <w:shd w:val="clear" w:color="auto" w:fill="auto"/>
            <w:noWrap/>
            <w:hideMark/>
          </w:tcPr>
          <w:p w:rsidR="00260E36" w:rsidRPr="00ED5C07" w:rsidRDefault="00260E36" w:rsidP="00260E36">
            <w:pPr>
              <w:spacing w:after="0" w:line="240" w:lineRule="auto"/>
              <w:rPr>
                <w:rFonts w:ascii="Times New Roman" w:hAnsi="Times New Roman" w:cs="Times New Roman"/>
                <w:sz w:val="28"/>
                <w:szCs w:val="28"/>
              </w:rPr>
            </w:pPr>
            <w:r w:rsidRPr="00ED5C07">
              <w:rPr>
                <w:rFonts w:ascii="Times New Roman" w:hAnsi="Times New Roman" w:cs="Times New Roman"/>
                <w:sz w:val="28"/>
                <w:szCs w:val="28"/>
              </w:rPr>
              <w:t xml:space="preserve">с. </w:t>
            </w:r>
            <w:proofErr w:type="spellStart"/>
            <w:r w:rsidRPr="00ED5C07">
              <w:rPr>
                <w:rFonts w:ascii="Times New Roman" w:hAnsi="Times New Roman" w:cs="Times New Roman"/>
                <w:sz w:val="28"/>
                <w:szCs w:val="28"/>
              </w:rPr>
              <w:t>Бобино</w:t>
            </w:r>
            <w:proofErr w:type="spellEnd"/>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 xml:space="preserve">д. </w:t>
            </w:r>
            <w:proofErr w:type="spellStart"/>
            <w:r w:rsidRPr="00ED5C07">
              <w:rPr>
                <w:rFonts w:ascii="Times New Roman" w:hAnsi="Times New Roman" w:cs="Times New Roman"/>
                <w:sz w:val="28"/>
                <w:szCs w:val="28"/>
              </w:rPr>
              <w:t>Багомазы</w:t>
            </w:r>
            <w:proofErr w:type="spellEnd"/>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 xml:space="preserve">д. Большие </w:t>
            </w:r>
            <w:proofErr w:type="spellStart"/>
            <w:r w:rsidRPr="00ED5C07">
              <w:rPr>
                <w:rFonts w:ascii="Times New Roman" w:hAnsi="Times New Roman" w:cs="Times New Roman"/>
                <w:sz w:val="28"/>
                <w:szCs w:val="28"/>
              </w:rPr>
              <w:t>Раскопины</w:t>
            </w:r>
            <w:proofErr w:type="spellEnd"/>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д. Большие Серовы</w:t>
            </w:r>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 xml:space="preserve">д. Большое </w:t>
            </w:r>
            <w:proofErr w:type="spellStart"/>
            <w:r w:rsidRPr="00ED5C07">
              <w:rPr>
                <w:rFonts w:ascii="Times New Roman" w:hAnsi="Times New Roman" w:cs="Times New Roman"/>
                <w:sz w:val="28"/>
                <w:szCs w:val="28"/>
              </w:rPr>
              <w:t>Мышкино</w:t>
            </w:r>
            <w:proofErr w:type="spellEnd"/>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д. Бушуевы</w:t>
            </w:r>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д. Воробьи</w:t>
            </w:r>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д. Вотское</w:t>
            </w:r>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 xml:space="preserve">д. </w:t>
            </w:r>
            <w:proofErr w:type="spellStart"/>
            <w:r w:rsidRPr="00ED5C07">
              <w:rPr>
                <w:rFonts w:ascii="Times New Roman" w:hAnsi="Times New Roman" w:cs="Times New Roman"/>
                <w:sz w:val="28"/>
                <w:szCs w:val="28"/>
              </w:rPr>
              <w:t>Деветьярово</w:t>
            </w:r>
            <w:proofErr w:type="spellEnd"/>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д. Заборье</w:t>
            </w:r>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 xml:space="preserve">д. </w:t>
            </w:r>
            <w:proofErr w:type="spellStart"/>
            <w:r w:rsidRPr="00ED5C07">
              <w:rPr>
                <w:rFonts w:ascii="Times New Roman" w:hAnsi="Times New Roman" w:cs="Times New Roman"/>
                <w:sz w:val="28"/>
                <w:szCs w:val="28"/>
              </w:rPr>
              <w:t>Замедянцы</w:t>
            </w:r>
            <w:proofErr w:type="spellEnd"/>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д. Ившины</w:t>
            </w:r>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 xml:space="preserve">д. </w:t>
            </w:r>
            <w:proofErr w:type="spellStart"/>
            <w:r w:rsidRPr="00ED5C07">
              <w:rPr>
                <w:rFonts w:ascii="Times New Roman" w:hAnsi="Times New Roman" w:cs="Times New Roman"/>
                <w:sz w:val="28"/>
                <w:szCs w:val="28"/>
              </w:rPr>
              <w:t>Кассины</w:t>
            </w:r>
            <w:proofErr w:type="spellEnd"/>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д. Кисели</w:t>
            </w:r>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д. Корюгино</w:t>
            </w:r>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д. Косолаповы</w:t>
            </w:r>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 xml:space="preserve">д. </w:t>
            </w:r>
            <w:proofErr w:type="spellStart"/>
            <w:r w:rsidRPr="00ED5C07">
              <w:rPr>
                <w:rFonts w:ascii="Times New Roman" w:hAnsi="Times New Roman" w:cs="Times New Roman"/>
                <w:sz w:val="28"/>
                <w:szCs w:val="28"/>
              </w:rPr>
              <w:t>Кусакины</w:t>
            </w:r>
            <w:proofErr w:type="spellEnd"/>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 xml:space="preserve">д. Малые </w:t>
            </w:r>
            <w:proofErr w:type="spellStart"/>
            <w:r w:rsidRPr="00ED5C07">
              <w:rPr>
                <w:rFonts w:ascii="Times New Roman" w:hAnsi="Times New Roman" w:cs="Times New Roman"/>
                <w:sz w:val="28"/>
                <w:szCs w:val="28"/>
              </w:rPr>
              <w:t>Роскопины</w:t>
            </w:r>
            <w:proofErr w:type="spellEnd"/>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д. Малые Серовы</w:t>
            </w:r>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д. Митино</w:t>
            </w:r>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 xml:space="preserve">д. </w:t>
            </w:r>
            <w:proofErr w:type="spellStart"/>
            <w:r w:rsidRPr="00ED5C07">
              <w:rPr>
                <w:rFonts w:ascii="Times New Roman" w:hAnsi="Times New Roman" w:cs="Times New Roman"/>
                <w:sz w:val="28"/>
                <w:szCs w:val="28"/>
              </w:rPr>
              <w:t>Овсянники</w:t>
            </w:r>
            <w:proofErr w:type="spellEnd"/>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 xml:space="preserve">д. </w:t>
            </w:r>
            <w:proofErr w:type="spellStart"/>
            <w:r w:rsidRPr="00ED5C07">
              <w:rPr>
                <w:rFonts w:ascii="Times New Roman" w:hAnsi="Times New Roman" w:cs="Times New Roman"/>
                <w:sz w:val="28"/>
                <w:szCs w:val="28"/>
              </w:rPr>
              <w:t>Подгорена</w:t>
            </w:r>
            <w:proofErr w:type="spellEnd"/>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 xml:space="preserve">д. </w:t>
            </w:r>
            <w:proofErr w:type="spellStart"/>
            <w:r w:rsidRPr="00ED5C07">
              <w:rPr>
                <w:rFonts w:ascii="Times New Roman" w:hAnsi="Times New Roman" w:cs="Times New Roman"/>
                <w:sz w:val="28"/>
                <w:szCs w:val="28"/>
              </w:rPr>
              <w:t>Самсины</w:t>
            </w:r>
            <w:proofErr w:type="spellEnd"/>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 xml:space="preserve">д. </w:t>
            </w:r>
            <w:proofErr w:type="spellStart"/>
            <w:r w:rsidRPr="00ED5C07">
              <w:rPr>
                <w:rFonts w:ascii="Times New Roman" w:hAnsi="Times New Roman" w:cs="Times New Roman"/>
                <w:sz w:val="28"/>
                <w:szCs w:val="28"/>
              </w:rPr>
              <w:t>Сапожнята</w:t>
            </w:r>
            <w:proofErr w:type="spellEnd"/>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lastRenderedPageBreak/>
              <w:t>д. Семеновы</w:t>
            </w:r>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д. Стрелковы</w:t>
            </w:r>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 xml:space="preserve">д. </w:t>
            </w:r>
            <w:proofErr w:type="spellStart"/>
            <w:r w:rsidRPr="00ED5C07">
              <w:rPr>
                <w:rFonts w:ascii="Times New Roman" w:hAnsi="Times New Roman" w:cs="Times New Roman"/>
                <w:sz w:val="28"/>
                <w:szCs w:val="28"/>
              </w:rPr>
              <w:t>Шунки</w:t>
            </w:r>
            <w:proofErr w:type="spellEnd"/>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rPr>
                <w:rFonts w:ascii="Times New Roman" w:hAnsi="Times New Roman" w:cs="Times New Roman"/>
                <w:sz w:val="28"/>
                <w:szCs w:val="28"/>
              </w:rPr>
            </w:pPr>
            <w:r w:rsidRPr="00ED5C07">
              <w:rPr>
                <w:rFonts w:ascii="Times New Roman" w:hAnsi="Times New Roman" w:cs="Times New Roman"/>
                <w:sz w:val="28"/>
                <w:szCs w:val="28"/>
              </w:rPr>
              <w:t xml:space="preserve">с. </w:t>
            </w:r>
            <w:proofErr w:type="spellStart"/>
            <w:r w:rsidRPr="00ED5C07">
              <w:rPr>
                <w:rFonts w:ascii="Times New Roman" w:hAnsi="Times New Roman" w:cs="Times New Roman"/>
                <w:sz w:val="28"/>
                <w:szCs w:val="28"/>
              </w:rPr>
              <w:t>Бобино</w:t>
            </w:r>
            <w:proofErr w:type="spellEnd"/>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 xml:space="preserve">д. </w:t>
            </w:r>
            <w:proofErr w:type="spellStart"/>
            <w:r w:rsidRPr="00ED5C07">
              <w:rPr>
                <w:rFonts w:ascii="Times New Roman" w:hAnsi="Times New Roman" w:cs="Times New Roman"/>
                <w:sz w:val="28"/>
                <w:szCs w:val="28"/>
              </w:rPr>
              <w:t>Багомазы</w:t>
            </w:r>
            <w:proofErr w:type="spellEnd"/>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 xml:space="preserve">д. Большие </w:t>
            </w:r>
            <w:proofErr w:type="spellStart"/>
            <w:r w:rsidRPr="00ED5C07">
              <w:rPr>
                <w:rFonts w:ascii="Times New Roman" w:hAnsi="Times New Roman" w:cs="Times New Roman"/>
                <w:sz w:val="28"/>
                <w:szCs w:val="28"/>
              </w:rPr>
              <w:t>Раскопины</w:t>
            </w:r>
            <w:proofErr w:type="spellEnd"/>
          </w:p>
        </w:tc>
      </w:tr>
      <w:tr w:rsidR="00260E36" w:rsidRPr="00ED5C07" w:rsidTr="0068536D">
        <w:trPr>
          <w:trHeight w:val="278"/>
        </w:trPr>
        <w:tc>
          <w:tcPr>
            <w:tcW w:w="3417" w:type="dxa"/>
            <w:shd w:val="clear" w:color="auto" w:fill="auto"/>
            <w:noWrap/>
            <w:hideMark/>
          </w:tcPr>
          <w:p w:rsidR="00260E36" w:rsidRPr="00ED5C07" w:rsidRDefault="00260E36" w:rsidP="00260E36">
            <w:p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д. Большие Серовы</w:t>
            </w:r>
          </w:p>
        </w:tc>
      </w:tr>
    </w:tbl>
    <w:p w:rsidR="00DE7D0E" w:rsidRPr="00052954" w:rsidRDefault="00DE7D0E" w:rsidP="00DE7D0E">
      <w:pPr>
        <w:pStyle w:val="9"/>
        <w:spacing w:line="276" w:lineRule="auto"/>
        <w:rPr>
          <w:sz w:val="10"/>
          <w:szCs w:val="10"/>
          <w:highlight w:val="yellow"/>
        </w:rPr>
      </w:pPr>
    </w:p>
    <w:p w:rsidR="00DE7D0E" w:rsidRPr="0068536D" w:rsidRDefault="00DE7D0E" w:rsidP="00DE7D0E">
      <w:pPr>
        <w:pStyle w:val="9"/>
        <w:spacing w:line="276" w:lineRule="auto"/>
      </w:pPr>
      <w:r w:rsidRPr="0068536D">
        <w:t>Административный центр</w:t>
      </w:r>
      <w:r w:rsidR="00052954" w:rsidRPr="0068536D">
        <w:t xml:space="preserve">  сельского поселения  </w:t>
      </w:r>
      <w:proofErr w:type="spellStart"/>
      <w:r w:rsidR="00052954" w:rsidRPr="0068536D">
        <w:t>с</w:t>
      </w:r>
      <w:proofErr w:type="gramStart"/>
      <w:r w:rsidR="00052954" w:rsidRPr="0068536D">
        <w:t>.Б</w:t>
      </w:r>
      <w:proofErr w:type="gramEnd"/>
      <w:r w:rsidR="00052954" w:rsidRPr="0068536D">
        <w:t>обино</w:t>
      </w:r>
      <w:proofErr w:type="spellEnd"/>
    </w:p>
    <w:p w:rsidR="00DE7D0E" w:rsidRPr="009C6908" w:rsidRDefault="00DE7D0E" w:rsidP="00DE7D0E">
      <w:pPr>
        <w:pStyle w:val="9"/>
        <w:spacing w:line="276" w:lineRule="auto"/>
      </w:pPr>
      <w:r w:rsidRPr="0068536D">
        <w:t>Численн</w:t>
      </w:r>
      <w:r w:rsidR="0068536D" w:rsidRPr="0068536D">
        <w:t>ость населения  составляет  2484</w:t>
      </w:r>
      <w:r w:rsidRPr="0068536D">
        <w:t xml:space="preserve"> чел.</w:t>
      </w:r>
    </w:p>
    <w:p w:rsidR="00372E91" w:rsidRPr="00A628C5" w:rsidRDefault="00372E91" w:rsidP="00A628C5">
      <w:pPr>
        <w:spacing w:after="0"/>
        <w:jc w:val="both"/>
        <w:rPr>
          <w:sz w:val="10"/>
          <w:szCs w:val="10"/>
        </w:rPr>
      </w:pPr>
    </w:p>
    <w:p w:rsidR="00B22887" w:rsidRPr="000D5024" w:rsidRDefault="00B22887" w:rsidP="007B7B91">
      <w:pPr>
        <w:spacing w:after="0"/>
        <w:ind w:firstLine="567"/>
        <w:jc w:val="both"/>
        <w:rPr>
          <w:rFonts w:ascii="Times New Roman" w:hAnsi="Times New Roman" w:cs="Times New Roman"/>
          <w:sz w:val="28"/>
          <w:szCs w:val="28"/>
        </w:rPr>
      </w:pPr>
      <w:r w:rsidRPr="000D5024">
        <w:rPr>
          <w:rFonts w:ascii="Times New Roman" w:hAnsi="Times New Roman" w:cs="Times New Roman"/>
          <w:sz w:val="28"/>
          <w:szCs w:val="28"/>
        </w:rPr>
        <w:t xml:space="preserve">Водоснабжение </w:t>
      </w:r>
      <w:r w:rsidR="000D5024" w:rsidRPr="000D5024">
        <w:rPr>
          <w:rFonts w:ascii="Times New Roman" w:hAnsi="Times New Roman" w:cs="Times New Roman"/>
          <w:sz w:val="28"/>
          <w:szCs w:val="28"/>
        </w:rPr>
        <w:t>потребителей</w:t>
      </w:r>
      <w:r w:rsidR="00FE7C21">
        <w:rPr>
          <w:rFonts w:ascii="Times New Roman" w:hAnsi="Times New Roman" w:cs="Times New Roman"/>
          <w:sz w:val="28"/>
          <w:szCs w:val="28"/>
        </w:rPr>
        <w:t xml:space="preserve"> </w:t>
      </w:r>
      <w:r w:rsidR="000D5024" w:rsidRPr="000D5024">
        <w:rPr>
          <w:rFonts w:ascii="Times New Roman" w:hAnsi="Times New Roman" w:cs="Times New Roman"/>
          <w:sz w:val="28"/>
          <w:szCs w:val="28"/>
        </w:rPr>
        <w:t>питьевой водой и технологическим обеспеч</w:t>
      </w:r>
      <w:r w:rsidR="000D5024" w:rsidRPr="000D5024">
        <w:rPr>
          <w:rFonts w:ascii="Times New Roman" w:hAnsi="Times New Roman" w:cs="Times New Roman"/>
          <w:sz w:val="28"/>
          <w:szCs w:val="28"/>
        </w:rPr>
        <w:t>е</w:t>
      </w:r>
      <w:r w:rsidR="00052954">
        <w:rPr>
          <w:rFonts w:ascii="Times New Roman" w:hAnsi="Times New Roman" w:cs="Times New Roman"/>
          <w:sz w:val="28"/>
          <w:szCs w:val="28"/>
        </w:rPr>
        <w:t xml:space="preserve">нием объектов промышленности </w:t>
      </w:r>
      <w:proofErr w:type="spellStart"/>
      <w:r w:rsidR="00052954">
        <w:rPr>
          <w:rFonts w:ascii="Times New Roman" w:hAnsi="Times New Roman" w:cs="Times New Roman"/>
          <w:sz w:val="28"/>
          <w:szCs w:val="28"/>
        </w:rPr>
        <w:t>Бобинского</w:t>
      </w:r>
      <w:proofErr w:type="spellEnd"/>
      <w:r w:rsidR="00372E91">
        <w:rPr>
          <w:rFonts w:ascii="Times New Roman" w:hAnsi="Times New Roman"/>
          <w:sz w:val="28"/>
          <w:szCs w:val="28"/>
        </w:rPr>
        <w:t xml:space="preserve"> </w:t>
      </w:r>
      <w:r w:rsidR="00197DC7">
        <w:rPr>
          <w:rFonts w:ascii="Times New Roman" w:hAnsi="Times New Roman" w:cs="Times New Roman"/>
          <w:sz w:val="28"/>
          <w:szCs w:val="28"/>
        </w:rPr>
        <w:t xml:space="preserve">сельского поселения </w:t>
      </w:r>
      <w:r w:rsidR="000D5024" w:rsidRPr="000D5024">
        <w:rPr>
          <w:rFonts w:ascii="Times New Roman" w:hAnsi="Times New Roman" w:cs="Times New Roman"/>
          <w:sz w:val="28"/>
          <w:szCs w:val="28"/>
        </w:rPr>
        <w:t xml:space="preserve">осуществляется </w:t>
      </w:r>
      <w:r w:rsidR="00FE7C21" w:rsidRPr="00466D94">
        <w:rPr>
          <w:rFonts w:ascii="Times New Roman" w:hAnsi="Times New Roman" w:cs="Times New Roman"/>
          <w:sz w:val="28"/>
          <w:szCs w:val="28"/>
        </w:rPr>
        <w:t xml:space="preserve">от </w:t>
      </w:r>
      <w:r w:rsidR="00992975" w:rsidRPr="00466D94">
        <w:rPr>
          <w:rFonts w:ascii="Times New Roman" w:hAnsi="Times New Roman" w:cs="Times New Roman"/>
          <w:sz w:val="28"/>
          <w:szCs w:val="28"/>
        </w:rPr>
        <w:t>артезиан</w:t>
      </w:r>
      <w:r w:rsidR="00197DC7" w:rsidRPr="00466D94">
        <w:rPr>
          <w:rFonts w:ascii="Times New Roman" w:hAnsi="Times New Roman" w:cs="Times New Roman"/>
          <w:sz w:val="28"/>
          <w:szCs w:val="28"/>
        </w:rPr>
        <w:t>ских</w:t>
      </w:r>
      <w:r w:rsidR="00992975" w:rsidRPr="00466D94">
        <w:rPr>
          <w:rFonts w:ascii="Times New Roman" w:hAnsi="Times New Roman" w:cs="Times New Roman"/>
          <w:sz w:val="28"/>
          <w:szCs w:val="28"/>
        </w:rPr>
        <w:t xml:space="preserve"> скважи</w:t>
      </w:r>
      <w:r w:rsidR="00197DC7" w:rsidRPr="00466D94">
        <w:rPr>
          <w:rFonts w:ascii="Times New Roman" w:hAnsi="Times New Roman" w:cs="Times New Roman"/>
          <w:sz w:val="28"/>
          <w:szCs w:val="28"/>
        </w:rPr>
        <w:t>н</w:t>
      </w:r>
      <w:r w:rsidR="00103A5D">
        <w:rPr>
          <w:rFonts w:ascii="Times New Roman" w:hAnsi="Times New Roman" w:cs="Times New Roman"/>
          <w:sz w:val="28"/>
          <w:szCs w:val="28"/>
        </w:rPr>
        <w:t xml:space="preserve">, расположенных в населенных пунктах поселения. </w:t>
      </w:r>
    </w:p>
    <w:p w:rsidR="00B00EEC" w:rsidRDefault="00B00EEC" w:rsidP="00B00EEC">
      <w:pPr>
        <w:spacing w:after="0" w:line="240" w:lineRule="auto"/>
        <w:ind w:firstLine="709"/>
        <w:jc w:val="both"/>
        <w:rPr>
          <w:sz w:val="28"/>
          <w:szCs w:val="28"/>
        </w:rPr>
      </w:pPr>
      <w:r w:rsidRPr="00BA4E22">
        <w:rPr>
          <w:sz w:val="28"/>
          <w:szCs w:val="28"/>
        </w:rPr>
        <w:t xml:space="preserve">Водоснабжение </w:t>
      </w:r>
      <w:r w:rsidR="00052954">
        <w:rPr>
          <w:sz w:val="28"/>
          <w:szCs w:val="28"/>
        </w:rPr>
        <w:t xml:space="preserve">населенных пунктов </w:t>
      </w:r>
      <w:proofErr w:type="spellStart"/>
      <w:r w:rsidR="00052954">
        <w:rPr>
          <w:sz w:val="28"/>
          <w:szCs w:val="28"/>
        </w:rPr>
        <w:t>Бобинского</w:t>
      </w:r>
      <w:proofErr w:type="spellEnd"/>
      <w:r>
        <w:rPr>
          <w:sz w:val="28"/>
          <w:szCs w:val="28"/>
        </w:rPr>
        <w:t xml:space="preserve"> сельского поселения ос</w:t>
      </w:r>
      <w:r>
        <w:rPr>
          <w:sz w:val="28"/>
          <w:szCs w:val="28"/>
        </w:rPr>
        <w:t>у</w:t>
      </w:r>
      <w:r>
        <w:rPr>
          <w:sz w:val="28"/>
          <w:szCs w:val="28"/>
        </w:rPr>
        <w:t xml:space="preserve">ществляется от артезианских скважин через водонапорные башни </w:t>
      </w:r>
      <w:proofErr w:type="spellStart"/>
      <w:r>
        <w:rPr>
          <w:sz w:val="28"/>
          <w:szCs w:val="28"/>
        </w:rPr>
        <w:t>Рожневского</w:t>
      </w:r>
      <w:proofErr w:type="spellEnd"/>
      <w:r>
        <w:rPr>
          <w:sz w:val="28"/>
          <w:szCs w:val="28"/>
        </w:rPr>
        <w:t>, в некоторых населенных пунктах установлены частотные преобразователи для поддержания давления в сети без водонапорных башен.</w:t>
      </w:r>
    </w:p>
    <w:p w:rsidR="00B00EEC" w:rsidRDefault="00B00EEC" w:rsidP="00B00EEC">
      <w:pPr>
        <w:spacing w:after="0" w:line="240" w:lineRule="auto"/>
        <w:ind w:firstLine="709"/>
        <w:jc w:val="both"/>
        <w:rPr>
          <w:sz w:val="28"/>
          <w:szCs w:val="28"/>
        </w:rPr>
      </w:pPr>
    </w:p>
    <w:p w:rsidR="00B00EEC" w:rsidRPr="00ED5C07" w:rsidRDefault="009B76B3"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 xml:space="preserve">1. </w:t>
      </w:r>
      <w:proofErr w:type="spellStart"/>
      <w:r w:rsidRPr="00ED5C07">
        <w:rPr>
          <w:rFonts w:ascii="Times New Roman" w:hAnsi="Times New Roman" w:cs="Times New Roman"/>
          <w:sz w:val="28"/>
          <w:szCs w:val="28"/>
        </w:rPr>
        <w:t>с</w:t>
      </w:r>
      <w:proofErr w:type="gramStart"/>
      <w:r w:rsidRPr="00ED5C07">
        <w:rPr>
          <w:rFonts w:ascii="Times New Roman" w:hAnsi="Times New Roman" w:cs="Times New Roman"/>
          <w:sz w:val="28"/>
          <w:szCs w:val="28"/>
        </w:rPr>
        <w:t>.Б</w:t>
      </w:r>
      <w:proofErr w:type="gramEnd"/>
      <w:r w:rsidRPr="00ED5C07">
        <w:rPr>
          <w:rFonts w:ascii="Times New Roman" w:hAnsi="Times New Roman" w:cs="Times New Roman"/>
          <w:sz w:val="28"/>
          <w:szCs w:val="28"/>
        </w:rPr>
        <w:t>обино</w:t>
      </w:r>
      <w:proofErr w:type="spellEnd"/>
      <w:r w:rsidR="00B00EEC" w:rsidRPr="00ED5C07">
        <w:rPr>
          <w:rFonts w:ascii="Times New Roman" w:hAnsi="Times New Roman" w:cs="Times New Roman"/>
          <w:sz w:val="28"/>
          <w:szCs w:val="28"/>
        </w:rPr>
        <w:t xml:space="preserve">, артезианские скважины </w:t>
      </w:r>
    </w:p>
    <w:p w:rsidR="00B00EEC" w:rsidRPr="00ED5C07" w:rsidRDefault="009B76B3"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 18768</w:t>
      </w:r>
      <w:r w:rsidRPr="00ED5C07">
        <w:rPr>
          <w:rFonts w:ascii="Times New Roman" w:hAnsi="Times New Roman" w:cs="Times New Roman"/>
          <w:sz w:val="28"/>
          <w:szCs w:val="28"/>
        </w:rPr>
        <w:tab/>
        <w:t>с дебетом воды 9,0</w:t>
      </w:r>
      <w:r w:rsidR="00B00EEC" w:rsidRPr="00ED5C07">
        <w:rPr>
          <w:rFonts w:ascii="Times New Roman" w:hAnsi="Times New Roman" w:cs="Times New Roman"/>
          <w:sz w:val="28"/>
          <w:szCs w:val="28"/>
        </w:rPr>
        <w:t xml:space="preserve"> м3/час</w:t>
      </w:r>
    </w:p>
    <w:p w:rsidR="00B00EEC" w:rsidRPr="00ED5C07" w:rsidRDefault="009B76B3"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 5969</w:t>
      </w:r>
      <w:r w:rsidRPr="00ED5C07">
        <w:rPr>
          <w:rFonts w:ascii="Times New Roman" w:hAnsi="Times New Roman" w:cs="Times New Roman"/>
          <w:sz w:val="28"/>
          <w:szCs w:val="28"/>
        </w:rPr>
        <w:tab/>
        <w:t>с дебетом воды 4,0</w:t>
      </w:r>
      <w:r w:rsidR="00B00EEC" w:rsidRPr="00ED5C07">
        <w:rPr>
          <w:rFonts w:ascii="Times New Roman" w:hAnsi="Times New Roman" w:cs="Times New Roman"/>
          <w:sz w:val="28"/>
          <w:szCs w:val="28"/>
        </w:rPr>
        <w:t xml:space="preserve"> м3/час</w:t>
      </w:r>
    </w:p>
    <w:p w:rsidR="00B00EEC" w:rsidRPr="00ED5C07" w:rsidRDefault="009B76B3"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 948</w:t>
      </w:r>
      <w:r w:rsidRPr="00ED5C07">
        <w:rPr>
          <w:rFonts w:ascii="Times New Roman" w:hAnsi="Times New Roman" w:cs="Times New Roman"/>
          <w:sz w:val="28"/>
          <w:szCs w:val="28"/>
        </w:rPr>
        <w:tab/>
        <w:t>с дебетом воды 7,0</w:t>
      </w:r>
      <w:r w:rsidR="00B00EEC" w:rsidRPr="00ED5C07">
        <w:rPr>
          <w:rFonts w:ascii="Times New Roman" w:hAnsi="Times New Roman" w:cs="Times New Roman"/>
          <w:sz w:val="28"/>
          <w:szCs w:val="28"/>
        </w:rPr>
        <w:t xml:space="preserve"> м3/час</w:t>
      </w:r>
    </w:p>
    <w:p w:rsidR="00B00EEC" w:rsidRPr="00ED5C07" w:rsidRDefault="009B76B3"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 47972</w:t>
      </w:r>
      <w:r w:rsidRPr="00ED5C07">
        <w:rPr>
          <w:rFonts w:ascii="Times New Roman" w:hAnsi="Times New Roman" w:cs="Times New Roman"/>
          <w:sz w:val="28"/>
          <w:szCs w:val="28"/>
        </w:rPr>
        <w:tab/>
        <w:t>с дебетом воды 7,0 м3/час</w:t>
      </w:r>
      <w:r w:rsidR="00B00EEC" w:rsidRPr="00ED5C07">
        <w:rPr>
          <w:rFonts w:ascii="Times New Roman" w:hAnsi="Times New Roman" w:cs="Times New Roman"/>
          <w:sz w:val="28"/>
          <w:szCs w:val="28"/>
        </w:rPr>
        <w:t xml:space="preserve"> </w:t>
      </w:r>
    </w:p>
    <w:p w:rsidR="00B00EEC" w:rsidRPr="00ED5C07" w:rsidRDefault="00B00EEC"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 xml:space="preserve">Общая протяженность сетей водоснабжения 7,53 км. </w:t>
      </w:r>
    </w:p>
    <w:p w:rsidR="00B00EEC" w:rsidRPr="00ED5C07" w:rsidRDefault="00103AE1"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Годы постройки 1968 – 1983</w:t>
      </w:r>
      <w:r w:rsidR="00B00EEC" w:rsidRPr="00ED5C07">
        <w:rPr>
          <w:rFonts w:ascii="Times New Roman" w:hAnsi="Times New Roman" w:cs="Times New Roman"/>
          <w:sz w:val="28"/>
          <w:szCs w:val="28"/>
        </w:rPr>
        <w:t>.</w:t>
      </w:r>
    </w:p>
    <w:p w:rsidR="00B00EEC" w:rsidRPr="00ED5C07" w:rsidRDefault="00B00EEC" w:rsidP="00B00EEC">
      <w:pPr>
        <w:spacing w:after="0" w:line="240" w:lineRule="auto"/>
        <w:ind w:firstLine="709"/>
        <w:jc w:val="both"/>
        <w:rPr>
          <w:rFonts w:ascii="Times New Roman" w:hAnsi="Times New Roman" w:cs="Times New Roman"/>
          <w:sz w:val="28"/>
          <w:szCs w:val="28"/>
        </w:rPr>
      </w:pPr>
    </w:p>
    <w:p w:rsidR="00B00EEC" w:rsidRPr="00ED5C07" w:rsidRDefault="00103AE1"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2. д. Ившины</w:t>
      </w:r>
      <w:r w:rsidR="00B00EEC" w:rsidRPr="00ED5C07">
        <w:rPr>
          <w:rFonts w:ascii="Times New Roman" w:hAnsi="Times New Roman" w:cs="Times New Roman"/>
          <w:sz w:val="28"/>
          <w:szCs w:val="28"/>
        </w:rPr>
        <w:t>, артезианские скважины</w:t>
      </w:r>
    </w:p>
    <w:p w:rsidR="00B00EEC" w:rsidRPr="00ED5C07" w:rsidRDefault="00103AE1"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 6551</w:t>
      </w:r>
      <w:r w:rsidRPr="00ED5C07">
        <w:rPr>
          <w:rFonts w:ascii="Times New Roman" w:hAnsi="Times New Roman" w:cs="Times New Roman"/>
          <w:sz w:val="28"/>
          <w:szCs w:val="28"/>
        </w:rPr>
        <w:tab/>
        <w:t>с дебетом 7,2</w:t>
      </w:r>
      <w:r w:rsidR="00B00EEC" w:rsidRPr="00ED5C07">
        <w:rPr>
          <w:rFonts w:ascii="Times New Roman" w:hAnsi="Times New Roman" w:cs="Times New Roman"/>
          <w:sz w:val="28"/>
          <w:szCs w:val="28"/>
        </w:rPr>
        <w:t xml:space="preserve"> м</w:t>
      </w:r>
      <w:r w:rsidR="00B00EEC" w:rsidRPr="00ED5C07">
        <w:rPr>
          <w:rFonts w:ascii="Times New Roman" w:hAnsi="Times New Roman" w:cs="Times New Roman"/>
          <w:sz w:val="28"/>
          <w:szCs w:val="28"/>
          <w:vertAlign w:val="superscript"/>
        </w:rPr>
        <w:t>3</w:t>
      </w:r>
      <w:r w:rsidR="00B00EEC" w:rsidRPr="00ED5C07">
        <w:rPr>
          <w:rFonts w:ascii="Times New Roman" w:hAnsi="Times New Roman" w:cs="Times New Roman"/>
          <w:sz w:val="28"/>
          <w:szCs w:val="28"/>
        </w:rPr>
        <w:t>/час</w:t>
      </w:r>
    </w:p>
    <w:p w:rsidR="00B00EEC" w:rsidRPr="00ED5C07" w:rsidRDefault="00B00EEC"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 xml:space="preserve">Общая протяженность сетей водоснабжения 3,5 км. </w:t>
      </w:r>
    </w:p>
    <w:p w:rsidR="00B00EEC" w:rsidRPr="00ED5C07" w:rsidRDefault="00B00EEC"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Годы постройки 1970 – 1990.</w:t>
      </w:r>
    </w:p>
    <w:p w:rsidR="00B00EEC" w:rsidRPr="00ED5C07" w:rsidRDefault="00B00EEC" w:rsidP="00B00EEC">
      <w:pPr>
        <w:spacing w:after="0" w:line="240" w:lineRule="auto"/>
        <w:ind w:firstLine="709"/>
        <w:jc w:val="both"/>
        <w:rPr>
          <w:rFonts w:ascii="Times New Roman" w:hAnsi="Times New Roman" w:cs="Times New Roman"/>
          <w:sz w:val="28"/>
          <w:szCs w:val="28"/>
        </w:rPr>
      </w:pPr>
    </w:p>
    <w:p w:rsidR="00B00EEC" w:rsidRPr="00ED5C07" w:rsidRDefault="00103AE1"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3.д</w:t>
      </w:r>
      <w:proofErr w:type="gramStart"/>
      <w:r w:rsidRPr="00ED5C07">
        <w:rPr>
          <w:rFonts w:ascii="Times New Roman" w:hAnsi="Times New Roman" w:cs="Times New Roman"/>
          <w:sz w:val="28"/>
          <w:szCs w:val="28"/>
        </w:rPr>
        <w:t>.З</w:t>
      </w:r>
      <w:proofErr w:type="gramEnd"/>
      <w:r w:rsidRPr="00ED5C07">
        <w:rPr>
          <w:rFonts w:ascii="Times New Roman" w:hAnsi="Times New Roman" w:cs="Times New Roman"/>
          <w:sz w:val="28"/>
          <w:szCs w:val="28"/>
        </w:rPr>
        <w:t xml:space="preserve">аборье </w:t>
      </w:r>
      <w:r w:rsidR="00B00EEC" w:rsidRPr="00ED5C07">
        <w:rPr>
          <w:rFonts w:ascii="Times New Roman" w:hAnsi="Times New Roman" w:cs="Times New Roman"/>
          <w:sz w:val="28"/>
          <w:szCs w:val="28"/>
        </w:rPr>
        <w:t>, артезианские скважины</w:t>
      </w:r>
    </w:p>
    <w:p w:rsidR="00B00EEC" w:rsidRPr="00ED5C07" w:rsidRDefault="00103AE1"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 11831</w:t>
      </w:r>
      <w:r w:rsidRPr="00ED5C07">
        <w:rPr>
          <w:rFonts w:ascii="Times New Roman" w:hAnsi="Times New Roman" w:cs="Times New Roman"/>
          <w:sz w:val="28"/>
          <w:szCs w:val="28"/>
        </w:rPr>
        <w:tab/>
        <w:t>с дебетом 15,0</w:t>
      </w:r>
      <w:r w:rsidR="00B00EEC" w:rsidRPr="00ED5C07">
        <w:rPr>
          <w:rFonts w:ascii="Times New Roman" w:hAnsi="Times New Roman" w:cs="Times New Roman"/>
          <w:sz w:val="28"/>
          <w:szCs w:val="28"/>
        </w:rPr>
        <w:t xml:space="preserve"> м3/час</w:t>
      </w:r>
    </w:p>
    <w:p w:rsidR="00B00EEC" w:rsidRPr="00ED5C07" w:rsidRDefault="00B00EEC"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 xml:space="preserve">Протяженность сетей водоснабжения 3,0 км. </w:t>
      </w:r>
    </w:p>
    <w:p w:rsidR="00B00EEC" w:rsidRPr="00ED5C07" w:rsidRDefault="00B00EEC"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Годы пос</w:t>
      </w:r>
      <w:r w:rsidR="00103AE1" w:rsidRPr="00ED5C07">
        <w:rPr>
          <w:rFonts w:ascii="Times New Roman" w:hAnsi="Times New Roman" w:cs="Times New Roman"/>
          <w:sz w:val="28"/>
          <w:szCs w:val="28"/>
        </w:rPr>
        <w:t>тройки 1965 – 1989</w:t>
      </w:r>
      <w:r w:rsidRPr="00ED5C07">
        <w:rPr>
          <w:rFonts w:ascii="Times New Roman" w:hAnsi="Times New Roman" w:cs="Times New Roman"/>
          <w:sz w:val="28"/>
          <w:szCs w:val="28"/>
        </w:rPr>
        <w:t>.</w:t>
      </w:r>
    </w:p>
    <w:p w:rsidR="00B00EEC" w:rsidRPr="00ED5C07" w:rsidRDefault="00B00EEC" w:rsidP="00B00EEC">
      <w:pPr>
        <w:spacing w:after="0" w:line="240" w:lineRule="auto"/>
        <w:ind w:firstLine="709"/>
        <w:jc w:val="both"/>
        <w:rPr>
          <w:rFonts w:ascii="Times New Roman" w:hAnsi="Times New Roman" w:cs="Times New Roman"/>
          <w:sz w:val="28"/>
          <w:szCs w:val="28"/>
        </w:rPr>
      </w:pPr>
    </w:p>
    <w:p w:rsidR="00B00EEC" w:rsidRPr="00ED5C07" w:rsidRDefault="00103AE1"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 xml:space="preserve">4. д. </w:t>
      </w:r>
      <w:proofErr w:type="spellStart"/>
      <w:r w:rsidRPr="00ED5C07">
        <w:rPr>
          <w:rFonts w:ascii="Times New Roman" w:hAnsi="Times New Roman" w:cs="Times New Roman"/>
          <w:sz w:val="28"/>
          <w:szCs w:val="28"/>
        </w:rPr>
        <w:t>Подгорена</w:t>
      </w:r>
      <w:proofErr w:type="spellEnd"/>
      <w:r w:rsidR="00B00EEC" w:rsidRPr="00ED5C07">
        <w:rPr>
          <w:rFonts w:ascii="Times New Roman" w:hAnsi="Times New Roman" w:cs="Times New Roman"/>
          <w:sz w:val="28"/>
          <w:szCs w:val="28"/>
        </w:rPr>
        <w:t>, артезианские скважины</w:t>
      </w:r>
    </w:p>
    <w:p w:rsidR="00B00EEC" w:rsidRPr="00ED5C07" w:rsidRDefault="00103AE1"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 6550</w:t>
      </w:r>
      <w:r w:rsidR="00B00EEC" w:rsidRPr="00ED5C07">
        <w:rPr>
          <w:rFonts w:ascii="Times New Roman" w:hAnsi="Times New Roman" w:cs="Times New Roman"/>
          <w:sz w:val="28"/>
          <w:szCs w:val="28"/>
        </w:rPr>
        <w:t xml:space="preserve"> </w:t>
      </w:r>
      <w:r w:rsidR="00B00EEC" w:rsidRPr="00ED5C07">
        <w:rPr>
          <w:rFonts w:ascii="Times New Roman" w:hAnsi="Times New Roman" w:cs="Times New Roman"/>
          <w:sz w:val="28"/>
          <w:szCs w:val="28"/>
        </w:rPr>
        <w:tab/>
        <w:t xml:space="preserve">с дебетом </w:t>
      </w:r>
      <w:r w:rsidRPr="00ED5C07">
        <w:rPr>
          <w:rFonts w:ascii="Times New Roman" w:hAnsi="Times New Roman" w:cs="Times New Roman"/>
          <w:sz w:val="28"/>
          <w:szCs w:val="28"/>
        </w:rPr>
        <w:t>6,0</w:t>
      </w:r>
      <w:r w:rsidR="00B00EEC" w:rsidRPr="00ED5C07">
        <w:rPr>
          <w:rFonts w:ascii="Times New Roman" w:hAnsi="Times New Roman" w:cs="Times New Roman"/>
          <w:sz w:val="28"/>
          <w:szCs w:val="28"/>
        </w:rPr>
        <w:t xml:space="preserve"> м3/час</w:t>
      </w:r>
    </w:p>
    <w:p w:rsidR="00B00EEC" w:rsidRPr="00ED5C07" w:rsidRDefault="00B00EEC"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Водонапорная башня объемом 15 м3</w:t>
      </w:r>
    </w:p>
    <w:p w:rsidR="00B00EEC" w:rsidRPr="00ED5C07" w:rsidRDefault="00B00EEC"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Протяженность сетей водоснабжения 2,1</w:t>
      </w:r>
      <w:r w:rsidRPr="00ED5C07">
        <w:rPr>
          <w:rFonts w:ascii="Times New Roman" w:hAnsi="Times New Roman" w:cs="Times New Roman"/>
          <w:sz w:val="28"/>
          <w:szCs w:val="28"/>
        </w:rPr>
        <w:tab/>
        <w:t xml:space="preserve">км. </w:t>
      </w:r>
    </w:p>
    <w:p w:rsidR="00B00EEC" w:rsidRPr="00ED5C07" w:rsidRDefault="00103AE1"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Годы постройки 1985</w:t>
      </w:r>
      <w:r w:rsidR="00B00EEC" w:rsidRPr="00ED5C07">
        <w:rPr>
          <w:rFonts w:ascii="Times New Roman" w:hAnsi="Times New Roman" w:cs="Times New Roman"/>
          <w:sz w:val="28"/>
          <w:szCs w:val="28"/>
        </w:rPr>
        <w:t xml:space="preserve"> – 19</w:t>
      </w:r>
      <w:r w:rsidRPr="00ED5C07">
        <w:rPr>
          <w:rFonts w:ascii="Times New Roman" w:hAnsi="Times New Roman" w:cs="Times New Roman"/>
          <w:sz w:val="28"/>
          <w:szCs w:val="28"/>
        </w:rPr>
        <w:t>89</w:t>
      </w:r>
      <w:r w:rsidR="00B00EEC" w:rsidRPr="00ED5C07">
        <w:rPr>
          <w:rFonts w:ascii="Times New Roman" w:hAnsi="Times New Roman" w:cs="Times New Roman"/>
          <w:sz w:val="28"/>
          <w:szCs w:val="28"/>
        </w:rPr>
        <w:t>.</w:t>
      </w:r>
    </w:p>
    <w:p w:rsidR="00B00EEC" w:rsidRPr="00ED5C07" w:rsidRDefault="00B00EEC" w:rsidP="0068536D">
      <w:pPr>
        <w:spacing w:after="0" w:line="240" w:lineRule="auto"/>
        <w:ind w:firstLine="708"/>
        <w:jc w:val="both"/>
        <w:rPr>
          <w:rFonts w:ascii="Times New Roman" w:hAnsi="Times New Roman" w:cs="Times New Roman"/>
          <w:sz w:val="28"/>
          <w:szCs w:val="28"/>
        </w:rPr>
      </w:pPr>
      <w:r w:rsidRPr="00ED5C07">
        <w:rPr>
          <w:rFonts w:ascii="Times New Roman" w:hAnsi="Times New Roman" w:cs="Times New Roman"/>
          <w:sz w:val="28"/>
          <w:szCs w:val="28"/>
        </w:rPr>
        <w:t>В настоящее время обслуживающей организацией в</w:t>
      </w:r>
      <w:r w:rsidR="00103AE1" w:rsidRPr="00ED5C07">
        <w:rPr>
          <w:rFonts w:ascii="Times New Roman" w:hAnsi="Times New Roman" w:cs="Times New Roman"/>
          <w:sz w:val="28"/>
          <w:szCs w:val="28"/>
        </w:rPr>
        <w:t xml:space="preserve"> с. </w:t>
      </w:r>
      <w:proofErr w:type="spellStart"/>
      <w:r w:rsidR="00103AE1" w:rsidRPr="00ED5C07">
        <w:rPr>
          <w:rFonts w:ascii="Times New Roman" w:hAnsi="Times New Roman" w:cs="Times New Roman"/>
          <w:sz w:val="28"/>
          <w:szCs w:val="28"/>
        </w:rPr>
        <w:t>Бобино</w:t>
      </w:r>
      <w:proofErr w:type="spellEnd"/>
      <w:r w:rsidR="00103AE1" w:rsidRPr="00ED5C07">
        <w:rPr>
          <w:rFonts w:ascii="Times New Roman" w:hAnsi="Times New Roman" w:cs="Times New Roman"/>
          <w:sz w:val="28"/>
          <w:szCs w:val="28"/>
        </w:rPr>
        <w:t xml:space="preserve">, </w:t>
      </w:r>
      <w:proofErr w:type="spellStart"/>
      <w:r w:rsidR="00103AE1" w:rsidRPr="00ED5C07">
        <w:rPr>
          <w:rFonts w:ascii="Times New Roman" w:hAnsi="Times New Roman" w:cs="Times New Roman"/>
          <w:sz w:val="28"/>
          <w:szCs w:val="28"/>
        </w:rPr>
        <w:t>д</w:t>
      </w:r>
      <w:proofErr w:type="gramStart"/>
      <w:r w:rsidR="00103AE1" w:rsidRPr="00ED5C07">
        <w:rPr>
          <w:rFonts w:ascii="Times New Roman" w:hAnsi="Times New Roman" w:cs="Times New Roman"/>
          <w:sz w:val="28"/>
          <w:szCs w:val="28"/>
        </w:rPr>
        <w:t>.И</w:t>
      </w:r>
      <w:proofErr w:type="gramEnd"/>
      <w:r w:rsidR="00103AE1" w:rsidRPr="00ED5C07">
        <w:rPr>
          <w:rFonts w:ascii="Times New Roman" w:hAnsi="Times New Roman" w:cs="Times New Roman"/>
          <w:sz w:val="28"/>
          <w:szCs w:val="28"/>
        </w:rPr>
        <w:t>вшины</w:t>
      </w:r>
      <w:proofErr w:type="spellEnd"/>
      <w:r w:rsidR="00103AE1" w:rsidRPr="00ED5C07">
        <w:rPr>
          <w:rFonts w:ascii="Times New Roman" w:hAnsi="Times New Roman" w:cs="Times New Roman"/>
          <w:sz w:val="28"/>
          <w:szCs w:val="28"/>
        </w:rPr>
        <w:t xml:space="preserve">. </w:t>
      </w:r>
      <w:proofErr w:type="spellStart"/>
      <w:r w:rsidR="00103AE1" w:rsidRPr="00ED5C07">
        <w:rPr>
          <w:rFonts w:ascii="Times New Roman" w:hAnsi="Times New Roman" w:cs="Times New Roman"/>
          <w:sz w:val="28"/>
          <w:szCs w:val="28"/>
        </w:rPr>
        <w:t>д.Заборье</w:t>
      </w:r>
      <w:proofErr w:type="spellEnd"/>
      <w:r w:rsidR="00A708D2" w:rsidRPr="00ED5C07">
        <w:rPr>
          <w:rFonts w:ascii="Times New Roman" w:hAnsi="Times New Roman" w:cs="Times New Roman"/>
          <w:sz w:val="28"/>
          <w:szCs w:val="28"/>
        </w:rPr>
        <w:t>,</w:t>
      </w:r>
      <w:r w:rsidRPr="00ED5C07">
        <w:rPr>
          <w:rFonts w:ascii="Times New Roman" w:hAnsi="Times New Roman" w:cs="Times New Roman"/>
          <w:sz w:val="28"/>
          <w:szCs w:val="28"/>
        </w:rPr>
        <w:t xml:space="preserve"> д. </w:t>
      </w:r>
      <w:proofErr w:type="spellStart"/>
      <w:r w:rsidR="00A708D2" w:rsidRPr="00ED5C07">
        <w:rPr>
          <w:rFonts w:ascii="Times New Roman" w:hAnsi="Times New Roman" w:cs="Times New Roman"/>
          <w:sz w:val="28"/>
          <w:szCs w:val="28"/>
        </w:rPr>
        <w:t>Подгорена</w:t>
      </w:r>
      <w:proofErr w:type="spellEnd"/>
      <w:r w:rsidRPr="00ED5C07">
        <w:rPr>
          <w:rFonts w:ascii="Times New Roman" w:hAnsi="Times New Roman" w:cs="Times New Roman"/>
          <w:sz w:val="28"/>
          <w:szCs w:val="28"/>
        </w:rPr>
        <w:t xml:space="preserve">, </w:t>
      </w:r>
      <w:r w:rsidR="00930111" w:rsidRPr="00ED5C07">
        <w:rPr>
          <w:rFonts w:ascii="Times New Roman" w:hAnsi="Times New Roman" w:cs="Times New Roman"/>
          <w:sz w:val="28"/>
          <w:szCs w:val="28"/>
        </w:rPr>
        <w:t xml:space="preserve"> являе</w:t>
      </w:r>
      <w:r w:rsidRPr="00ED5C07">
        <w:rPr>
          <w:rFonts w:ascii="Times New Roman" w:hAnsi="Times New Roman" w:cs="Times New Roman"/>
          <w:sz w:val="28"/>
          <w:szCs w:val="28"/>
        </w:rPr>
        <w:t xml:space="preserve">тся </w:t>
      </w:r>
      <w:r w:rsidR="00930111" w:rsidRPr="00ED5C07">
        <w:rPr>
          <w:rFonts w:ascii="Times New Roman" w:hAnsi="Times New Roman" w:cs="Times New Roman"/>
          <w:sz w:val="28"/>
          <w:szCs w:val="28"/>
        </w:rPr>
        <w:t>МУП ЖКХ «Запад»</w:t>
      </w:r>
      <w:r w:rsidRPr="00ED5C07">
        <w:rPr>
          <w:rFonts w:ascii="Times New Roman" w:hAnsi="Times New Roman" w:cs="Times New Roman"/>
          <w:sz w:val="28"/>
          <w:szCs w:val="28"/>
        </w:rPr>
        <w:t xml:space="preserve">. </w:t>
      </w:r>
    </w:p>
    <w:p w:rsidR="00B00EEC" w:rsidRPr="00ED5C07" w:rsidRDefault="00B00EEC"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lastRenderedPageBreak/>
        <w:t>Статусом гаранти</w:t>
      </w:r>
      <w:r w:rsidR="00A708D2" w:rsidRPr="00ED5C07">
        <w:rPr>
          <w:rFonts w:ascii="Times New Roman" w:hAnsi="Times New Roman" w:cs="Times New Roman"/>
          <w:sz w:val="28"/>
          <w:szCs w:val="28"/>
        </w:rPr>
        <w:t xml:space="preserve">рующей организации по </w:t>
      </w:r>
      <w:proofErr w:type="spellStart"/>
      <w:r w:rsidR="00A708D2" w:rsidRPr="00ED5C07">
        <w:rPr>
          <w:rFonts w:ascii="Times New Roman" w:hAnsi="Times New Roman" w:cs="Times New Roman"/>
          <w:sz w:val="28"/>
          <w:szCs w:val="28"/>
        </w:rPr>
        <w:t>Бобинскому</w:t>
      </w:r>
      <w:proofErr w:type="spellEnd"/>
      <w:r w:rsidRPr="00ED5C07">
        <w:rPr>
          <w:rFonts w:ascii="Times New Roman" w:hAnsi="Times New Roman" w:cs="Times New Roman"/>
          <w:sz w:val="28"/>
          <w:szCs w:val="28"/>
        </w:rPr>
        <w:t xml:space="preserve"> сельскому посел</w:t>
      </w:r>
      <w:r w:rsidRPr="00ED5C07">
        <w:rPr>
          <w:rFonts w:ascii="Times New Roman" w:hAnsi="Times New Roman" w:cs="Times New Roman"/>
          <w:sz w:val="28"/>
          <w:szCs w:val="28"/>
        </w:rPr>
        <w:t>е</w:t>
      </w:r>
      <w:r w:rsidRPr="00ED5C07">
        <w:rPr>
          <w:rFonts w:ascii="Times New Roman" w:hAnsi="Times New Roman" w:cs="Times New Roman"/>
          <w:sz w:val="28"/>
          <w:szCs w:val="28"/>
        </w:rPr>
        <w:t xml:space="preserve">нию определено </w:t>
      </w:r>
      <w:r w:rsidR="00AF7B61" w:rsidRPr="00ED5C07">
        <w:rPr>
          <w:rFonts w:ascii="Times New Roman" w:hAnsi="Times New Roman" w:cs="Times New Roman"/>
          <w:sz w:val="28"/>
          <w:szCs w:val="28"/>
        </w:rPr>
        <w:t>Муниципал</w:t>
      </w:r>
      <w:r w:rsidR="0068536D" w:rsidRPr="00ED5C07">
        <w:rPr>
          <w:rFonts w:ascii="Times New Roman" w:hAnsi="Times New Roman" w:cs="Times New Roman"/>
          <w:sz w:val="28"/>
          <w:szCs w:val="28"/>
        </w:rPr>
        <w:t>ьное унитарное предприятие жилищ</w:t>
      </w:r>
      <w:r w:rsidR="00AF7B61" w:rsidRPr="00ED5C07">
        <w:rPr>
          <w:rFonts w:ascii="Times New Roman" w:hAnsi="Times New Roman" w:cs="Times New Roman"/>
          <w:sz w:val="28"/>
          <w:szCs w:val="28"/>
        </w:rPr>
        <w:t>н</w:t>
      </w:r>
      <w:proofErr w:type="gramStart"/>
      <w:r w:rsidR="00AF7B61" w:rsidRPr="00ED5C07">
        <w:rPr>
          <w:rFonts w:ascii="Times New Roman" w:hAnsi="Times New Roman" w:cs="Times New Roman"/>
          <w:sz w:val="28"/>
          <w:szCs w:val="28"/>
        </w:rPr>
        <w:t>о-</w:t>
      </w:r>
      <w:proofErr w:type="gramEnd"/>
      <w:r w:rsidR="00AF7B61" w:rsidRPr="00ED5C07">
        <w:rPr>
          <w:rFonts w:ascii="Times New Roman" w:hAnsi="Times New Roman" w:cs="Times New Roman"/>
          <w:sz w:val="28"/>
          <w:szCs w:val="28"/>
        </w:rPr>
        <w:t xml:space="preserve"> коммунал</w:t>
      </w:r>
      <w:r w:rsidR="00AF7B61" w:rsidRPr="00ED5C07">
        <w:rPr>
          <w:rFonts w:ascii="Times New Roman" w:hAnsi="Times New Roman" w:cs="Times New Roman"/>
          <w:sz w:val="28"/>
          <w:szCs w:val="28"/>
        </w:rPr>
        <w:t>ь</w:t>
      </w:r>
      <w:r w:rsidR="00AF7B61" w:rsidRPr="00ED5C07">
        <w:rPr>
          <w:rFonts w:ascii="Times New Roman" w:hAnsi="Times New Roman" w:cs="Times New Roman"/>
          <w:sz w:val="28"/>
          <w:szCs w:val="28"/>
        </w:rPr>
        <w:t xml:space="preserve">ного хозяйства «Запад» . </w:t>
      </w:r>
      <w:r w:rsidRPr="00ED5C07">
        <w:rPr>
          <w:rFonts w:ascii="Times New Roman" w:hAnsi="Times New Roman" w:cs="Times New Roman"/>
          <w:sz w:val="28"/>
          <w:szCs w:val="28"/>
        </w:rPr>
        <w:t>Зона деятельности гарантирующей организации – терр</w:t>
      </w:r>
      <w:r w:rsidRPr="00ED5C07">
        <w:rPr>
          <w:rFonts w:ascii="Times New Roman" w:hAnsi="Times New Roman" w:cs="Times New Roman"/>
          <w:sz w:val="28"/>
          <w:szCs w:val="28"/>
        </w:rPr>
        <w:t>и</w:t>
      </w:r>
      <w:r w:rsidR="00A708D2" w:rsidRPr="00ED5C07">
        <w:rPr>
          <w:rFonts w:ascii="Times New Roman" w:hAnsi="Times New Roman" w:cs="Times New Roman"/>
          <w:sz w:val="28"/>
          <w:szCs w:val="28"/>
        </w:rPr>
        <w:t xml:space="preserve">тория </w:t>
      </w:r>
      <w:proofErr w:type="spellStart"/>
      <w:r w:rsidR="00A708D2" w:rsidRPr="00ED5C07">
        <w:rPr>
          <w:rFonts w:ascii="Times New Roman" w:hAnsi="Times New Roman" w:cs="Times New Roman"/>
          <w:sz w:val="28"/>
          <w:szCs w:val="28"/>
        </w:rPr>
        <w:t>Бобинского</w:t>
      </w:r>
      <w:proofErr w:type="spellEnd"/>
      <w:r w:rsidRPr="00ED5C07">
        <w:rPr>
          <w:rFonts w:ascii="Times New Roman" w:hAnsi="Times New Roman" w:cs="Times New Roman"/>
          <w:sz w:val="28"/>
          <w:szCs w:val="28"/>
        </w:rPr>
        <w:t xml:space="preserve"> сельского поселения.</w:t>
      </w:r>
    </w:p>
    <w:p w:rsidR="00B00EEC" w:rsidRPr="00ED5C07" w:rsidRDefault="00B00EEC" w:rsidP="00B00EEC">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 xml:space="preserve">Износ существующих сетей по состоянию на </w:t>
      </w:r>
      <w:r w:rsidR="00A708D2" w:rsidRPr="00ED5C07">
        <w:rPr>
          <w:rFonts w:ascii="Times New Roman" w:hAnsi="Times New Roman" w:cs="Times New Roman"/>
          <w:sz w:val="28"/>
          <w:szCs w:val="28"/>
        </w:rPr>
        <w:t>01.01.2024 г. составляет 60</w:t>
      </w:r>
      <w:r w:rsidR="00AF7B61" w:rsidRPr="00ED5C07">
        <w:rPr>
          <w:rFonts w:ascii="Times New Roman" w:hAnsi="Times New Roman" w:cs="Times New Roman"/>
          <w:sz w:val="28"/>
          <w:szCs w:val="28"/>
        </w:rPr>
        <w:t>%</w:t>
      </w:r>
    </w:p>
    <w:p w:rsidR="004D14A5" w:rsidRPr="00ED5C07" w:rsidRDefault="00812080" w:rsidP="007B7B91">
      <w:pPr>
        <w:pStyle w:val="2"/>
        <w:spacing w:line="276" w:lineRule="auto"/>
        <w:rPr>
          <w:szCs w:val="28"/>
        </w:rPr>
      </w:pPr>
      <w:r w:rsidRPr="00ED5C07">
        <w:rPr>
          <w:szCs w:val="28"/>
        </w:rPr>
        <w:t xml:space="preserve">1.2 </w:t>
      </w:r>
      <w:r w:rsidR="004D14A5" w:rsidRPr="00ED5C07">
        <w:rPr>
          <w:szCs w:val="28"/>
        </w:rPr>
        <w:t>О</w:t>
      </w:r>
      <w:r w:rsidR="00EB6FF1" w:rsidRPr="00ED5C07">
        <w:rPr>
          <w:szCs w:val="28"/>
        </w:rPr>
        <w:t xml:space="preserve">писание территории поселения не </w:t>
      </w:r>
      <w:r w:rsidR="004D14A5" w:rsidRPr="00ED5C07">
        <w:rPr>
          <w:szCs w:val="28"/>
        </w:rPr>
        <w:t>охваченн</w:t>
      </w:r>
      <w:r w:rsidR="00865D47" w:rsidRPr="00ED5C07">
        <w:rPr>
          <w:szCs w:val="28"/>
        </w:rPr>
        <w:t>ой</w:t>
      </w:r>
      <w:r w:rsidR="004D14A5" w:rsidRPr="00ED5C07">
        <w:rPr>
          <w:szCs w:val="28"/>
        </w:rPr>
        <w:t xml:space="preserve"> централизо</w:t>
      </w:r>
      <w:r w:rsidR="0079623E" w:rsidRPr="00ED5C07">
        <w:rPr>
          <w:szCs w:val="28"/>
        </w:rPr>
        <w:t>ванными системами водоснабжения</w:t>
      </w:r>
      <w:r w:rsidR="00466D94" w:rsidRPr="00ED5C07">
        <w:rPr>
          <w:szCs w:val="28"/>
        </w:rPr>
        <w:t>.</w:t>
      </w:r>
    </w:p>
    <w:p w:rsidR="00705211" w:rsidRPr="00ED5C07" w:rsidRDefault="00624FF0" w:rsidP="007B7B91">
      <w:pPr>
        <w:pStyle w:val="a4"/>
        <w:spacing w:after="0"/>
        <w:ind w:left="0" w:firstLine="567"/>
        <w:contextualSpacing w:val="0"/>
        <w:jc w:val="both"/>
        <w:rPr>
          <w:rFonts w:ascii="Times New Roman" w:hAnsi="Times New Roman" w:cs="Times New Roman"/>
          <w:sz w:val="28"/>
          <w:szCs w:val="28"/>
        </w:rPr>
      </w:pPr>
      <w:r w:rsidRPr="00ED5C07">
        <w:rPr>
          <w:rFonts w:ascii="Times New Roman" w:hAnsi="Times New Roman" w:cs="Times New Roman"/>
          <w:sz w:val="28"/>
          <w:szCs w:val="28"/>
        </w:rPr>
        <w:t>Территори</w:t>
      </w:r>
      <w:r w:rsidR="00E56772" w:rsidRPr="00ED5C07">
        <w:rPr>
          <w:rFonts w:ascii="Times New Roman" w:hAnsi="Times New Roman" w:cs="Times New Roman"/>
          <w:sz w:val="28"/>
          <w:szCs w:val="28"/>
        </w:rPr>
        <w:t>ей</w:t>
      </w:r>
      <w:r w:rsidRPr="00ED5C07">
        <w:rPr>
          <w:rFonts w:ascii="Times New Roman" w:hAnsi="Times New Roman" w:cs="Times New Roman"/>
          <w:sz w:val="28"/>
          <w:szCs w:val="28"/>
        </w:rPr>
        <w:t>, неохваченн</w:t>
      </w:r>
      <w:r w:rsidR="00E56772" w:rsidRPr="00ED5C07">
        <w:rPr>
          <w:rFonts w:ascii="Times New Roman" w:hAnsi="Times New Roman" w:cs="Times New Roman"/>
          <w:sz w:val="28"/>
          <w:szCs w:val="28"/>
        </w:rPr>
        <w:t>ой</w:t>
      </w:r>
      <w:r w:rsidRPr="00ED5C07">
        <w:rPr>
          <w:rFonts w:ascii="Times New Roman" w:hAnsi="Times New Roman" w:cs="Times New Roman"/>
          <w:sz w:val="28"/>
          <w:szCs w:val="28"/>
        </w:rPr>
        <w:t xml:space="preserve"> централизованным водоснабжением, </w:t>
      </w:r>
      <w:r w:rsidR="00E56772" w:rsidRPr="00ED5C07">
        <w:rPr>
          <w:rFonts w:ascii="Times New Roman" w:hAnsi="Times New Roman" w:cs="Times New Roman"/>
          <w:sz w:val="28"/>
          <w:szCs w:val="28"/>
        </w:rPr>
        <w:t xml:space="preserve">является территория </w:t>
      </w:r>
      <w:r w:rsidR="006A3C35" w:rsidRPr="00ED5C07">
        <w:rPr>
          <w:rFonts w:ascii="Times New Roman" w:hAnsi="Times New Roman" w:cs="Times New Roman"/>
          <w:sz w:val="28"/>
          <w:szCs w:val="28"/>
        </w:rPr>
        <w:t>индивидуальной жилой за</w:t>
      </w:r>
      <w:r w:rsidR="00450071" w:rsidRPr="00ED5C07">
        <w:rPr>
          <w:rFonts w:ascii="Times New Roman" w:hAnsi="Times New Roman" w:cs="Times New Roman"/>
          <w:sz w:val="28"/>
          <w:szCs w:val="28"/>
        </w:rPr>
        <w:t xml:space="preserve">стройки, </w:t>
      </w:r>
      <w:r w:rsidR="0077181C" w:rsidRPr="00ED5C07">
        <w:rPr>
          <w:rFonts w:ascii="Times New Roman" w:hAnsi="Times New Roman" w:cs="Times New Roman"/>
          <w:sz w:val="28"/>
          <w:szCs w:val="28"/>
        </w:rPr>
        <w:t>расположенной</w:t>
      </w:r>
      <w:r w:rsidR="00450071" w:rsidRPr="00ED5C07">
        <w:rPr>
          <w:rFonts w:ascii="Times New Roman" w:hAnsi="Times New Roman" w:cs="Times New Roman"/>
          <w:sz w:val="28"/>
          <w:szCs w:val="28"/>
        </w:rPr>
        <w:t xml:space="preserve"> </w:t>
      </w:r>
      <w:r w:rsidR="000F2EDD" w:rsidRPr="00ED5C07">
        <w:rPr>
          <w:rFonts w:ascii="Times New Roman" w:hAnsi="Times New Roman" w:cs="Times New Roman"/>
          <w:sz w:val="28"/>
          <w:szCs w:val="28"/>
        </w:rPr>
        <w:t>в</w:t>
      </w:r>
      <w:r w:rsidR="00A628C5" w:rsidRPr="00ED5C07">
        <w:rPr>
          <w:rFonts w:ascii="Times New Roman" w:hAnsi="Times New Roman" w:cs="Times New Roman"/>
          <w:sz w:val="28"/>
          <w:szCs w:val="28"/>
        </w:rPr>
        <w:t xml:space="preserve"> </w:t>
      </w:r>
      <w:r w:rsidR="00A708D2" w:rsidRPr="00ED5C07">
        <w:rPr>
          <w:rFonts w:ascii="Times New Roman" w:hAnsi="Times New Roman" w:cs="Times New Roman"/>
          <w:sz w:val="28"/>
          <w:szCs w:val="28"/>
        </w:rPr>
        <w:t>Бобинском</w:t>
      </w:r>
      <w:r w:rsidR="00930111" w:rsidRPr="00ED5C07">
        <w:rPr>
          <w:rFonts w:ascii="Times New Roman" w:hAnsi="Times New Roman" w:cs="Times New Roman"/>
          <w:sz w:val="28"/>
          <w:szCs w:val="28"/>
        </w:rPr>
        <w:t xml:space="preserve"> с\</w:t>
      </w:r>
      <w:proofErr w:type="gramStart"/>
      <w:r w:rsidR="00930111" w:rsidRPr="00ED5C07">
        <w:rPr>
          <w:rFonts w:ascii="Times New Roman" w:hAnsi="Times New Roman" w:cs="Times New Roman"/>
          <w:sz w:val="28"/>
          <w:szCs w:val="28"/>
        </w:rPr>
        <w:t>п</w:t>
      </w:r>
      <w:proofErr w:type="gramEnd"/>
      <w:r w:rsidR="00C60196" w:rsidRPr="00ED5C07">
        <w:rPr>
          <w:rFonts w:ascii="Times New Roman" w:hAnsi="Times New Roman" w:cs="Times New Roman"/>
          <w:sz w:val="28"/>
          <w:szCs w:val="28"/>
        </w:rPr>
        <w:t xml:space="preserve"> Водоснабжение в неохваченных централизованной системой водоснабжения д</w:t>
      </w:r>
      <w:r w:rsidR="00C60196" w:rsidRPr="00ED5C07">
        <w:rPr>
          <w:rFonts w:ascii="Times New Roman" w:hAnsi="Times New Roman" w:cs="Times New Roman"/>
          <w:sz w:val="28"/>
          <w:szCs w:val="28"/>
        </w:rPr>
        <w:t>о</w:t>
      </w:r>
      <w:r w:rsidR="00C60196" w:rsidRPr="00ED5C07">
        <w:rPr>
          <w:rFonts w:ascii="Times New Roman" w:hAnsi="Times New Roman" w:cs="Times New Roman"/>
          <w:sz w:val="28"/>
          <w:szCs w:val="28"/>
        </w:rPr>
        <w:t>мах осуществляется из индивидуальных скважин и колодцев.</w:t>
      </w:r>
      <w:r w:rsidR="00E56772" w:rsidRPr="00ED5C07">
        <w:rPr>
          <w:rFonts w:ascii="Times New Roman" w:hAnsi="Times New Roman" w:cs="Times New Roman"/>
          <w:sz w:val="28"/>
          <w:szCs w:val="28"/>
        </w:rPr>
        <w:t xml:space="preserve"> </w:t>
      </w:r>
    </w:p>
    <w:p w:rsidR="00EF67B0" w:rsidRPr="00ED5C07" w:rsidRDefault="00EF67B0" w:rsidP="007B7B91">
      <w:pPr>
        <w:pStyle w:val="2"/>
        <w:spacing w:line="276" w:lineRule="auto"/>
        <w:rPr>
          <w:szCs w:val="28"/>
        </w:rPr>
      </w:pPr>
      <w:r w:rsidRPr="00ED5C07">
        <w:rPr>
          <w:szCs w:val="28"/>
        </w:rPr>
        <w:t>1.3 Описание технологических зон водоснабжения, зон централизованн</w:t>
      </w:r>
      <w:r w:rsidRPr="00ED5C07">
        <w:rPr>
          <w:szCs w:val="28"/>
        </w:rPr>
        <w:t>о</w:t>
      </w:r>
      <w:r w:rsidRPr="00ED5C07">
        <w:rPr>
          <w:szCs w:val="28"/>
        </w:rPr>
        <w:t>го и нецентрализованного водоснабжения (территорий, на которых вод</w:t>
      </w:r>
      <w:r w:rsidRPr="00ED5C07">
        <w:rPr>
          <w:szCs w:val="28"/>
        </w:rPr>
        <w:t>о</w:t>
      </w:r>
      <w:r w:rsidRPr="00ED5C07">
        <w:rPr>
          <w:szCs w:val="28"/>
        </w:rPr>
        <w:t>снабжение осуществляется с использованием централизованных и нецентр</w:t>
      </w:r>
      <w:r w:rsidRPr="00ED5C07">
        <w:rPr>
          <w:szCs w:val="28"/>
        </w:rPr>
        <w:t>а</w:t>
      </w:r>
      <w:r w:rsidRPr="00ED5C07">
        <w:rPr>
          <w:szCs w:val="28"/>
        </w:rPr>
        <w:t>лизованных систем горячего водоснабжения, систем холодного водоснабж</w:t>
      </w:r>
      <w:r w:rsidRPr="00ED5C07">
        <w:rPr>
          <w:szCs w:val="28"/>
        </w:rPr>
        <w:t>е</w:t>
      </w:r>
      <w:r w:rsidRPr="00ED5C07">
        <w:rPr>
          <w:szCs w:val="28"/>
        </w:rPr>
        <w:t>ния соответственно) и перечень централизованных систем водоснабжения</w:t>
      </w:r>
    </w:p>
    <w:p w:rsidR="00122345" w:rsidRPr="00ED5C07" w:rsidRDefault="00122345" w:rsidP="007B7B91">
      <w:pPr>
        <w:pStyle w:val="2"/>
        <w:spacing w:line="276" w:lineRule="auto"/>
        <w:ind w:firstLine="709"/>
        <w:rPr>
          <w:szCs w:val="28"/>
        </w:rPr>
      </w:pPr>
      <w:r w:rsidRPr="00ED5C07">
        <w:rPr>
          <w:bCs w:val="0"/>
          <w:szCs w:val="28"/>
        </w:rPr>
        <w:t>1.4 Описание результатов технического обследования централизова</w:t>
      </w:r>
      <w:r w:rsidRPr="00ED5C07">
        <w:rPr>
          <w:bCs w:val="0"/>
          <w:szCs w:val="28"/>
        </w:rPr>
        <w:t>н</w:t>
      </w:r>
      <w:r w:rsidRPr="00ED5C07">
        <w:rPr>
          <w:bCs w:val="0"/>
          <w:szCs w:val="28"/>
        </w:rPr>
        <w:t>ных систем водоснабжения</w:t>
      </w:r>
    </w:p>
    <w:p w:rsidR="00122345" w:rsidRPr="00ED5C07" w:rsidRDefault="00122345" w:rsidP="007B7B91">
      <w:pPr>
        <w:spacing w:after="0"/>
        <w:ind w:firstLine="709"/>
        <w:jc w:val="both"/>
        <w:rPr>
          <w:rFonts w:ascii="Times New Roman" w:hAnsi="Times New Roman" w:cs="Times New Roman"/>
          <w:sz w:val="28"/>
          <w:szCs w:val="28"/>
        </w:rPr>
      </w:pPr>
      <w:r w:rsidRPr="00ED5C07">
        <w:rPr>
          <w:rFonts w:ascii="Times New Roman" w:hAnsi="Times New Roman" w:cs="Times New Roman"/>
          <w:sz w:val="28"/>
          <w:szCs w:val="28"/>
        </w:rPr>
        <w:t>По результатам</w:t>
      </w:r>
      <w:r w:rsidR="00007B9F" w:rsidRPr="00ED5C07">
        <w:rPr>
          <w:rFonts w:ascii="Times New Roman" w:hAnsi="Times New Roman" w:cs="Times New Roman"/>
          <w:sz w:val="28"/>
          <w:szCs w:val="28"/>
        </w:rPr>
        <w:t xml:space="preserve"> </w:t>
      </w:r>
      <w:r w:rsidRPr="00ED5C07">
        <w:rPr>
          <w:rFonts w:ascii="Times New Roman" w:hAnsi="Times New Roman" w:cs="Times New Roman"/>
          <w:sz w:val="28"/>
          <w:szCs w:val="28"/>
        </w:rPr>
        <w:t xml:space="preserve"> осмотра водонапорных скважин и водопроводных сетей выявлены следующие дефекты:</w:t>
      </w:r>
    </w:p>
    <w:p w:rsidR="00122345" w:rsidRPr="00ED5C07" w:rsidRDefault="00122345" w:rsidP="007B7B91">
      <w:pPr>
        <w:spacing w:after="0"/>
        <w:ind w:firstLine="709"/>
        <w:jc w:val="both"/>
        <w:rPr>
          <w:rFonts w:ascii="Times New Roman" w:hAnsi="Times New Roman" w:cs="Times New Roman"/>
          <w:sz w:val="28"/>
          <w:szCs w:val="28"/>
        </w:rPr>
      </w:pPr>
      <w:r w:rsidRPr="00ED5C07">
        <w:rPr>
          <w:rFonts w:ascii="Times New Roman" w:hAnsi="Times New Roman" w:cs="Times New Roman"/>
          <w:sz w:val="28"/>
          <w:szCs w:val="28"/>
        </w:rPr>
        <w:t>- участок во</w:t>
      </w:r>
      <w:r w:rsidR="00D45FE4" w:rsidRPr="00ED5C07">
        <w:rPr>
          <w:rFonts w:ascii="Times New Roman" w:hAnsi="Times New Roman" w:cs="Times New Roman"/>
          <w:sz w:val="28"/>
          <w:szCs w:val="28"/>
        </w:rPr>
        <w:t>доп</w:t>
      </w:r>
      <w:r w:rsidR="003E6995" w:rsidRPr="00ED5C07">
        <w:rPr>
          <w:rFonts w:ascii="Times New Roman" w:hAnsi="Times New Roman" w:cs="Times New Roman"/>
          <w:sz w:val="28"/>
          <w:szCs w:val="28"/>
        </w:rPr>
        <w:t xml:space="preserve">роводной сети по ул. </w:t>
      </w:r>
      <w:proofErr w:type="gramStart"/>
      <w:r w:rsidR="003E6995" w:rsidRPr="00ED5C07">
        <w:rPr>
          <w:rFonts w:ascii="Times New Roman" w:hAnsi="Times New Roman" w:cs="Times New Roman"/>
          <w:sz w:val="28"/>
          <w:szCs w:val="28"/>
        </w:rPr>
        <w:t>Новая</w:t>
      </w:r>
      <w:proofErr w:type="gramEnd"/>
      <w:r w:rsidR="00D45FE4" w:rsidRPr="00ED5C07">
        <w:rPr>
          <w:rFonts w:ascii="Times New Roman" w:hAnsi="Times New Roman" w:cs="Times New Roman"/>
          <w:sz w:val="28"/>
          <w:szCs w:val="28"/>
        </w:rPr>
        <w:t xml:space="preserve"> от д. </w:t>
      </w:r>
      <w:r w:rsidR="003E6995" w:rsidRPr="00ED5C07">
        <w:rPr>
          <w:rFonts w:ascii="Times New Roman" w:hAnsi="Times New Roman" w:cs="Times New Roman"/>
          <w:sz w:val="28"/>
          <w:szCs w:val="28"/>
        </w:rPr>
        <w:t>2</w:t>
      </w:r>
      <w:r w:rsidRPr="00ED5C07">
        <w:rPr>
          <w:rFonts w:ascii="Times New Roman" w:hAnsi="Times New Roman" w:cs="Times New Roman"/>
          <w:sz w:val="28"/>
          <w:szCs w:val="28"/>
        </w:rPr>
        <w:t xml:space="preserve"> до д. </w:t>
      </w:r>
      <w:r w:rsidR="003E6995" w:rsidRPr="00ED5C07">
        <w:rPr>
          <w:rFonts w:ascii="Times New Roman" w:hAnsi="Times New Roman" w:cs="Times New Roman"/>
          <w:sz w:val="28"/>
          <w:szCs w:val="28"/>
        </w:rPr>
        <w:t>20</w:t>
      </w:r>
      <w:r w:rsidRPr="00ED5C07">
        <w:rPr>
          <w:rFonts w:ascii="Times New Roman" w:hAnsi="Times New Roman" w:cs="Times New Roman"/>
          <w:sz w:val="28"/>
          <w:szCs w:val="28"/>
        </w:rPr>
        <w:t>. Дефект: знач</w:t>
      </w:r>
      <w:r w:rsidRPr="00ED5C07">
        <w:rPr>
          <w:rFonts w:ascii="Times New Roman" w:hAnsi="Times New Roman" w:cs="Times New Roman"/>
          <w:sz w:val="28"/>
          <w:szCs w:val="28"/>
        </w:rPr>
        <w:t>и</w:t>
      </w:r>
      <w:r w:rsidRPr="00ED5C07">
        <w:rPr>
          <w:rFonts w:ascii="Times New Roman" w:hAnsi="Times New Roman" w:cs="Times New Roman"/>
          <w:sz w:val="28"/>
          <w:szCs w:val="28"/>
        </w:rPr>
        <w:t>тельный износ трубопровода и многочисленные утечки воды. Решение: ремонт участка данной водопроводной сети.</w:t>
      </w:r>
    </w:p>
    <w:p w:rsidR="003F60BA" w:rsidRPr="00ED5C07" w:rsidRDefault="003F60BA" w:rsidP="003F60BA">
      <w:pPr>
        <w:spacing w:after="0"/>
        <w:ind w:firstLine="709"/>
        <w:jc w:val="both"/>
        <w:rPr>
          <w:rFonts w:ascii="Times New Roman" w:hAnsi="Times New Roman" w:cs="Times New Roman"/>
          <w:sz w:val="28"/>
          <w:szCs w:val="28"/>
        </w:rPr>
      </w:pPr>
      <w:r w:rsidRPr="00ED5C07">
        <w:rPr>
          <w:rFonts w:ascii="Times New Roman" w:hAnsi="Times New Roman" w:cs="Times New Roman"/>
          <w:sz w:val="28"/>
          <w:szCs w:val="28"/>
        </w:rPr>
        <w:t>- участок водопроводной сети по ул. Мира от д. 1 до д16. Дефект: знач</w:t>
      </w:r>
      <w:r w:rsidRPr="00ED5C07">
        <w:rPr>
          <w:rFonts w:ascii="Times New Roman" w:hAnsi="Times New Roman" w:cs="Times New Roman"/>
          <w:sz w:val="28"/>
          <w:szCs w:val="28"/>
        </w:rPr>
        <w:t>и</w:t>
      </w:r>
      <w:r w:rsidRPr="00ED5C07">
        <w:rPr>
          <w:rFonts w:ascii="Times New Roman" w:hAnsi="Times New Roman" w:cs="Times New Roman"/>
          <w:sz w:val="28"/>
          <w:szCs w:val="28"/>
        </w:rPr>
        <w:t>тельный износ трубопровода и многочисленные утечки воды. Решение: ремонт участка данной водопроводной сети.</w:t>
      </w:r>
    </w:p>
    <w:p w:rsidR="003F60BA" w:rsidRPr="00ED5C07" w:rsidRDefault="003F60BA" w:rsidP="003F60BA">
      <w:pPr>
        <w:spacing w:after="0"/>
        <w:ind w:firstLine="709"/>
        <w:jc w:val="both"/>
        <w:rPr>
          <w:rFonts w:ascii="Times New Roman" w:hAnsi="Times New Roman" w:cs="Times New Roman"/>
          <w:sz w:val="28"/>
          <w:szCs w:val="28"/>
        </w:rPr>
      </w:pPr>
      <w:r w:rsidRPr="00ED5C07">
        <w:rPr>
          <w:rFonts w:ascii="Times New Roman" w:hAnsi="Times New Roman" w:cs="Times New Roman"/>
          <w:sz w:val="28"/>
          <w:szCs w:val="28"/>
        </w:rPr>
        <w:t>- участок водопроводной сети по ул. Молодежная от д. 11 до ул. Мира д.7  Дефект: значительный износ трубопровода и многочисленные утечки воды. Р</w:t>
      </w:r>
      <w:r w:rsidRPr="00ED5C07">
        <w:rPr>
          <w:rFonts w:ascii="Times New Roman" w:hAnsi="Times New Roman" w:cs="Times New Roman"/>
          <w:sz w:val="28"/>
          <w:szCs w:val="28"/>
        </w:rPr>
        <w:t>е</w:t>
      </w:r>
      <w:r w:rsidRPr="00ED5C07">
        <w:rPr>
          <w:rFonts w:ascii="Times New Roman" w:hAnsi="Times New Roman" w:cs="Times New Roman"/>
          <w:sz w:val="28"/>
          <w:szCs w:val="28"/>
        </w:rPr>
        <w:t>шение: ремонт участка данной водопроводной сети.</w:t>
      </w:r>
    </w:p>
    <w:p w:rsidR="00122345" w:rsidRPr="00ED5C07" w:rsidRDefault="00B7545C" w:rsidP="007B7B91">
      <w:pPr>
        <w:spacing w:after="0"/>
        <w:ind w:firstLine="709"/>
        <w:jc w:val="both"/>
        <w:rPr>
          <w:rFonts w:ascii="Times New Roman" w:hAnsi="Times New Roman" w:cs="Times New Roman"/>
          <w:sz w:val="28"/>
          <w:szCs w:val="28"/>
        </w:rPr>
      </w:pPr>
      <w:r w:rsidRPr="00ED5C07">
        <w:rPr>
          <w:rFonts w:ascii="Times New Roman" w:hAnsi="Times New Roman" w:cs="Times New Roman"/>
          <w:sz w:val="28"/>
          <w:szCs w:val="28"/>
        </w:rPr>
        <w:t>- насос на скважине №18768</w:t>
      </w:r>
      <w:r w:rsidR="00122345" w:rsidRPr="00ED5C07">
        <w:rPr>
          <w:rFonts w:ascii="Times New Roman" w:hAnsi="Times New Roman" w:cs="Times New Roman"/>
          <w:sz w:val="28"/>
          <w:szCs w:val="28"/>
        </w:rPr>
        <w:t>. Дефект: не выдает нужного давления и объема воды ввиду износа при длительной бесперебойной эксплуатации. Решение: замена данного насоса.</w:t>
      </w:r>
    </w:p>
    <w:p w:rsidR="00122345" w:rsidRPr="00ED5C07" w:rsidRDefault="00122345" w:rsidP="007B7B91">
      <w:pPr>
        <w:spacing w:after="0"/>
        <w:ind w:firstLine="709"/>
        <w:jc w:val="both"/>
        <w:rPr>
          <w:rFonts w:ascii="Times New Roman" w:hAnsi="Times New Roman" w:cs="Times New Roman"/>
          <w:sz w:val="28"/>
          <w:szCs w:val="28"/>
        </w:rPr>
      </w:pPr>
      <w:r w:rsidRPr="00ED5C07">
        <w:rPr>
          <w:rFonts w:ascii="Times New Roman" w:hAnsi="Times New Roman" w:cs="Times New Roman"/>
          <w:sz w:val="28"/>
          <w:szCs w:val="28"/>
        </w:rPr>
        <w:t>- вод</w:t>
      </w:r>
      <w:r w:rsidR="00670151" w:rsidRPr="00ED5C07">
        <w:rPr>
          <w:rFonts w:ascii="Times New Roman" w:hAnsi="Times New Roman" w:cs="Times New Roman"/>
          <w:sz w:val="28"/>
          <w:szCs w:val="28"/>
        </w:rPr>
        <w:t>опров</w:t>
      </w:r>
      <w:r w:rsidR="00B7545C" w:rsidRPr="00ED5C07">
        <w:rPr>
          <w:rFonts w:ascii="Times New Roman" w:hAnsi="Times New Roman" w:cs="Times New Roman"/>
          <w:sz w:val="28"/>
          <w:szCs w:val="28"/>
        </w:rPr>
        <w:t>одные колодцы на ул. Мира 8 ул.</w:t>
      </w:r>
      <w:r w:rsidR="004155F4" w:rsidRPr="00ED5C07">
        <w:rPr>
          <w:rFonts w:ascii="Times New Roman" w:hAnsi="Times New Roman" w:cs="Times New Roman"/>
          <w:sz w:val="28"/>
          <w:szCs w:val="28"/>
        </w:rPr>
        <w:t xml:space="preserve"> </w:t>
      </w:r>
      <w:r w:rsidR="00B7545C" w:rsidRPr="00ED5C07">
        <w:rPr>
          <w:rFonts w:ascii="Times New Roman" w:hAnsi="Times New Roman" w:cs="Times New Roman"/>
          <w:sz w:val="28"/>
          <w:szCs w:val="28"/>
        </w:rPr>
        <w:t>Новая 5</w:t>
      </w:r>
      <w:r w:rsidRPr="00ED5C07">
        <w:rPr>
          <w:rFonts w:ascii="Times New Roman" w:hAnsi="Times New Roman" w:cs="Times New Roman"/>
          <w:sz w:val="28"/>
          <w:szCs w:val="28"/>
        </w:rPr>
        <w:t xml:space="preserve"> Дефекты: неудовлетв</w:t>
      </w:r>
      <w:r w:rsidRPr="00ED5C07">
        <w:rPr>
          <w:rFonts w:ascii="Times New Roman" w:hAnsi="Times New Roman" w:cs="Times New Roman"/>
          <w:sz w:val="28"/>
          <w:szCs w:val="28"/>
        </w:rPr>
        <w:t>о</w:t>
      </w:r>
      <w:r w:rsidRPr="00ED5C07">
        <w:rPr>
          <w:rFonts w:ascii="Times New Roman" w:hAnsi="Times New Roman" w:cs="Times New Roman"/>
          <w:sz w:val="28"/>
          <w:szCs w:val="28"/>
        </w:rPr>
        <w:t>рительное состояние (обрушение боковых стенок, отсутствие крышек). Решение: ремонт (замена колец, установка крышек оголовков и люков).</w:t>
      </w:r>
    </w:p>
    <w:p w:rsidR="00EF67B0" w:rsidRPr="00ED5C07" w:rsidRDefault="00EF67B0" w:rsidP="007B7B91">
      <w:pPr>
        <w:pStyle w:val="2"/>
        <w:spacing w:line="276" w:lineRule="auto"/>
        <w:ind w:firstLine="709"/>
        <w:rPr>
          <w:szCs w:val="28"/>
        </w:rPr>
      </w:pPr>
      <w:r w:rsidRPr="00ED5C07">
        <w:rPr>
          <w:szCs w:val="28"/>
        </w:rPr>
        <w:t>1.4.1 Описание состояния существующих источников водоснабжения и водозаборных сооружений</w:t>
      </w:r>
    </w:p>
    <w:p w:rsidR="00E705D2" w:rsidRPr="00ED5C07" w:rsidRDefault="00D212C0" w:rsidP="007B7B91">
      <w:pPr>
        <w:pStyle w:val="143"/>
        <w:spacing w:line="276" w:lineRule="auto"/>
        <w:rPr>
          <w:sz w:val="24"/>
          <w:szCs w:val="24"/>
        </w:rPr>
      </w:pPr>
      <w:r w:rsidRPr="00ED5C07">
        <w:t xml:space="preserve">В </w:t>
      </w:r>
      <w:proofErr w:type="spellStart"/>
      <w:r w:rsidR="00B7545C" w:rsidRPr="00ED5C07">
        <w:t>Бобинском</w:t>
      </w:r>
      <w:proofErr w:type="spellEnd"/>
      <w:r w:rsidR="00A628C5" w:rsidRPr="00ED5C07">
        <w:t xml:space="preserve"> поселении</w:t>
      </w:r>
      <w:r w:rsidR="00197DC7" w:rsidRPr="00ED5C07">
        <w:t xml:space="preserve"> </w:t>
      </w:r>
      <w:r w:rsidR="00E705D2" w:rsidRPr="00ED5C07">
        <w:t>повсеместн</w:t>
      </w:r>
      <w:r w:rsidR="00B97AE2" w:rsidRPr="00ED5C07">
        <w:t xml:space="preserve">о распространена грунтовая вода. </w:t>
      </w:r>
      <w:r w:rsidR="00E705D2" w:rsidRPr="00ED5C07">
        <w:t>Гл</w:t>
      </w:r>
      <w:r w:rsidR="00E705D2" w:rsidRPr="00ED5C07">
        <w:t>у</w:t>
      </w:r>
      <w:r w:rsidR="00E705D2" w:rsidRPr="00ED5C07">
        <w:t>бина залегания во</w:t>
      </w:r>
      <w:r w:rsidR="00A628C5" w:rsidRPr="00ED5C07">
        <w:t xml:space="preserve">ды в среднем колеблется </w:t>
      </w:r>
      <w:r w:rsidR="00B97AE2" w:rsidRPr="00ED5C07">
        <w:t xml:space="preserve">от 8 до </w:t>
      </w:r>
      <w:r w:rsidRPr="00ED5C07">
        <w:t>15</w:t>
      </w:r>
      <w:r w:rsidR="00BE1AA1" w:rsidRPr="00ED5C07">
        <w:t xml:space="preserve"> </w:t>
      </w:r>
      <w:r w:rsidR="00E705D2" w:rsidRPr="00ED5C07">
        <w:t>м от поверхности, в за</w:t>
      </w:r>
      <w:r w:rsidR="00E705D2" w:rsidRPr="00ED5C07">
        <w:softHyphen/>
        <w:t>висимости от рельефа, при паводках рек уровень ее будет повышаться.</w:t>
      </w:r>
    </w:p>
    <w:p w:rsidR="00E705D2" w:rsidRPr="00ED5C07" w:rsidRDefault="00E705D2" w:rsidP="007B7B91">
      <w:pPr>
        <w:pStyle w:val="143"/>
        <w:spacing w:line="276" w:lineRule="auto"/>
        <w:rPr>
          <w:sz w:val="24"/>
          <w:szCs w:val="24"/>
        </w:rPr>
      </w:pPr>
      <w:r w:rsidRPr="00ED5C07">
        <w:lastRenderedPageBreak/>
        <w:t>Грунтовая вода является основным источником водоснабжения частных жилых домов. Нормативная глуб</w:t>
      </w:r>
      <w:r w:rsidR="00D212C0" w:rsidRPr="00ED5C07">
        <w:t xml:space="preserve">ина сезонного промерзания </w:t>
      </w:r>
      <w:r w:rsidR="00B97AE2" w:rsidRPr="00ED5C07">
        <w:t>–</w:t>
      </w:r>
      <w:r w:rsidR="00D212C0" w:rsidRPr="00ED5C07">
        <w:t xml:space="preserve"> </w:t>
      </w:r>
      <w:r w:rsidR="00B97AE2" w:rsidRPr="00ED5C07">
        <w:t xml:space="preserve">1,8 </w:t>
      </w:r>
      <w:r w:rsidRPr="00ED5C07">
        <w:t>м.</w:t>
      </w:r>
    </w:p>
    <w:p w:rsidR="00E705D2" w:rsidRPr="00ED5C07" w:rsidRDefault="00E705D2" w:rsidP="007B7B91">
      <w:pPr>
        <w:pStyle w:val="143"/>
        <w:spacing w:line="276" w:lineRule="auto"/>
        <w:rPr>
          <w:rStyle w:val="12"/>
          <w:sz w:val="28"/>
        </w:rPr>
      </w:pPr>
      <w:r w:rsidRPr="00ED5C07">
        <w:rPr>
          <w:rStyle w:val="12"/>
          <w:sz w:val="28"/>
        </w:rPr>
        <w:t>В настоящее время водоснабжение</w:t>
      </w:r>
      <w:r w:rsidR="00BE1AA1" w:rsidRPr="00ED5C07">
        <w:rPr>
          <w:rStyle w:val="12"/>
          <w:sz w:val="28"/>
        </w:rPr>
        <w:t xml:space="preserve"> населе</w:t>
      </w:r>
      <w:r w:rsidR="00A8089E" w:rsidRPr="00ED5C07">
        <w:rPr>
          <w:rStyle w:val="12"/>
          <w:sz w:val="28"/>
        </w:rPr>
        <w:t>ния и иных потребителей</w:t>
      </w:r>
      <w:r w:rsidR="00B97AE2" w:rsidRPr="00ED5C07">
        <w:rPr>
          <w:rStyle w:val="12"/>
          <w:sz w:val="28"/>
        </w:rPr>
        <w:t xml:space="preserve"> </w:t>
      </w:r>
      <w:r w:rsidRPr="00ED5C07">
        <w:rPr>
          <w:rStyle w:val="12"/>
          <w:sz w:val="28"/>
        </w:rPr>
        <w:t>обесп</w:t>
      </w:r>
      <w:r w:rsidRPr="00ED5C07">
        <w:rPr>
          <w:rStyle w:val="12"/>
          <w:sz w:val="28"/>
        </w:rPr>
        <w:t>е</w:t>
      </w:r>
      <w:r w:rsidRPr="00ED5C07">
        <w:rPr>
          <w:rStyle w:val="12"/>
          <w:sz w:val="28"/>
        </w:rPr>
        <w:t>чивается скважинных водозаборов, суммарной номинальной производительн</w:t>
      </w:r>
      <w:r w:rsidRPr="00ED5C07">
        <w:rPr>
          <w:rStyle w:val="12"/>
          <w:sz w:val="28"/>
        </w:rPr>
        <w:t>о</w:t>
      </w:r>
      <w:r w:rsidR="00D212C0" w:rsidRPr="00ED5C07">
        <w:rPr>
          <w:rStyle w:val="12"/>
          <w:sz w:val="28"/>
        </w:rPr>
        <w:t xml:space="preserve">стью 45 </w:t>
      </w:r>
      <w:r w:rsidRPr="00ED5C07">
        <w:rPr>
          <w:rStyle w:val="12"/>
          <w:sz w:val="28"/>
        </w:rPr>
        <w:t>м</w:t>
      </w:r>
      <w:r w:rsidRPr="00ED5C07">
        <w:rPr>
          <w:rStyle w:val="12"/>
          <w:sz w:val="28"/>
          <w:vertAlign w:val="superscript"/>
        </w:rPr>
        <w:t>3</w:t>
      </w:r>
      <w:r w:rsidRPr="00ED5C07">
        <w:rPr>
          <w:rStyle w:val="12"/>
          <w:sz w:val="28"/>
        </w:rPr>
        <w:t xml:space="preserve">/ч, состоящего из </w:t>
      </w:r>
      <w:r w:rsidR="00B7545C" w:rsidRPr="00ED5C07">
        <w:rPr>
          <w:rStyle w:val="12"/>
          <w:sz w:val="28"/>
        </w:rPr>
        <w:t>4</w:t>
      </w:r>
      <w:r w:rsidR="00D212C0" w:rsidRPr="00ED5C07">
        <w:rPr>
          <w:rStyle w:val="12"/>
          <w:sz w:val="28"/>
        </w:rPr>
        <w:t xml:space="preserve"> </w:t>
      </w:r>
      <w:r w:rsidRPr="00ED5C07">
        <w:rPr>
          <w:rStyle w:val="12"/>
          <w:sz w:val="28"/>
        </w:rPr>
        <w:t>артезианских скважин, расположенных на террит</w:t>
      </w:r>
      <w:r w:rsidRPr="00ED5C07">
        <w:rPr>
          <w:rStyle w:val="12"/>
          <w:sz w:val="28"/>
        </w:rPr>
        <w:t>о</w:t>
      </w:r>
      <w:r w:rsidRPr="00ED5C07">
        <w:rPr>
          <w:rStyle w:val="12"/>
          <w:sz w:val="28"/>
        </w:rPr>
        <w:t>рии поселения.</w:t>
      </w:r>
    </w:p>
    <w:p w:rsidR="00E705D2" w:rsidRPr="00A674C9" w:rsidRDefault="00B97AE2" w:rsidP="007B7B91">
      <w:pPr>
        <w:pStyle w:val="143"/>
        <w:spacing w:line="276" w:lineRule="auto"/>
      </w:pPr>
      <w:r>
        <w:t>Запорная арматура</w:t>
      </w:r>
      <w:r w:rsidR="00E705D2" w:rsidRPr="00A674C9">
        <w:t xml:space="preserve"> на всасывающей  и  напорной  линии находятся в и</w:t>
      </w:r>
      <w:r w:rsidR="00E705D2" w:rsidRPr="00A674C9">
        <w:t>с</w:t>
      </w:r>
      <w:r w:rsidR="00E705D2" w:rsidRPr="00A674C9">
        <w:t xml:space="preserve">правном состоянии,  но требует замены  в связи с морально устаревшим типом оборудования, эксплуатация которого не позволяет эффективно его использовать. Электрическое оборудование, сети, находятся в рабочем состоянии, и требуют  замены  в связи с существенным износом оборудования в процессе эксплуатации. </w:t>
      </w:r>
    </w:p>
    <w:p w:rsidR="00974308" w:rsidRPr="00A674C9" w:rsidRDefault="00E705D2" w:rsidP="007B7B91">
      <w:pPr>
        <w:pStyle w:val="a9"/>
        <w:spacing w:line="276" w:lineRule="auto"/>
        <w:ind w:firstLine="567"/>
        <w:jc w:val="both"/>
        <w:rPr>
          <w:rStyle w:val="12"/>
          <w:b w:val="0"/>
          <w:sz w:val="28"/>
          <w:szCs w:val="28"/>
        </w:rPr>
      </w:pPr>
      <w:r w:rsidRPr="00A674C9">
        <w:rPr>
          <w:rStyle w:val="12"/>
          <w:b w:val="0"/>
          <w:sz w:val="28"/>
          <w:szCs w:val="28"/>
        </w:rPr>
        <w:t xml:space="preserve">Информация установленных насосных </w:t>
      </w:r>
      <w:proofErr w:type="gramStart"/>
      <w:r w:rsidRPr="00A674C9">
        <w:rPr>
          <w:rStyle w:val="12"/>
          <w:b w:val="0"/>
          <w:sz w:val="28"/>
          <w:szCs w:val="28"/>
        </w:rPr>
        <w:t>агрегатах</w:t>
      </w:r>
      <w:proofErr w:type="gramEnd"/>
      <w:r w:rsidRPr="00A674C9">
        <w:rPr>
          <w:rStyle w:val="12"/>
          <w:b w:val="0"/>
          <w:sz w:val="28"/>
          <w:szCs w:val="28"/>
        </w:rPr>
        <w:t xml:space="preserve"> в скважинах приведена в таблице 1.1. </w:t>
      </w:r>
    </w:p>
    <w:p w:rsidR="00E705D2" w:rsidRPr="00A674C9" w:rsidRDefault="00E705D2" w:rsidP="007B7B91">
      <w:pPr>
        <w:pStyle w:val="a9"/>
        <w:spacing w:line="276" w:lineRule="auto"/>
        <w:ind w:firstLine="567"/>
        <w:jc w:val="both"/>
        <w:rPr>
          <w:rStyle w:val="12"/>
          <w:b w:val="0"/>
          <w:sz w:val="28"/>
          <w:szCs w:val="28"/>
        </w:rPr>
      </w:pPr>
      <w:r w:rsidRPr="00A674C9">
        <w:rPr>
          <w:rStyle w:val="12"/>
          <w:b w:val="0"/>
          <w:sz w:val="28"/>
          <w:szCs w:val="28"/>
        </w:rPr>
        <w:t>Таблица 1.1 Характ</w:t>
      </w:r>
      <w:r w:rsidR="00E9758E" w:rsidRPr="00A674C9">
        <w:rPr>
          <w:rStyle w:val="12"/>
          <w:b w:val="0"/>
          <w:sz w:val="28"/>
          <w:szCs w:val="28"/>
        </w:rPr>
        <w:t>еристика</w:t>
      </w:r>
      <w:r w:rsidR="007D009A">
        <w:rPr>
          <w:rStyle w:val="12"/>
          <w:b w:val="0"/>
          <w:sz w:val="28"/>
          <w:szCs w:val="28"/>
        </w:rPr>
        <w:t xml:space="preserve"> водозаборных скважин </w:t>
      </w:r>
      <w:proofErr w:type="spellStart"/>
      <w:r w:rsidR="007D009A">
        <w:rPr>
          <w:rStyle w:val="12"/>
          <w:b w:val="0"/>
          <w:sz w:val="28"/>
          <w:szCs w:val="28"/>
        </w:rPr>
        <w:t>Бобинского</w:t>
      </w:r>
      <w:proofErr w:type="spellEnd"/>
      <w:r w:rsidR="00E9758E" w:rsidRPr="00A674C9">
        <w:rPr>
          <w:rStyle w:val="12"/>
          <w:b w:val="0"/>
          <w:sz w:val="28"/>
          <w:szCs w:val="28"/>
        </w:rPr>
        <w:t xml:space="preserve"> с/</w:t>
      </w:r>
      <w:proofErr w:type="gramStart"/>
      <w:r w:rsidR="00E9758E" w:rsidRPr="00A674C9">
        <w:rPr>
          <w:rStyle w:val="12"/>
          <w:b w:val="0"/>
          <w:sz w:val="28"/>
          <w:szCs w:val="28"/>
        </w:rPr>
        <w:t>п</w:t>
      </w:r>
      <w:proofErr w:type="gramEnd"/>
    </w:p>
    <w:tbl>
      <w:tblPr>
        <w:tblStyle w:val="a3"/>
        <w:tblW w:w="9869"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889"/>
        <w:gridCol w:w="1418"/>
        <w:gridCol w:w="2410"/>
        <w:gridCol w:w="850"/>
        <w:gridCol w:w="1559"/>
        <w:gridCol w:w="993"/>
        <w:gridCol w:w="850"/>
        <w:gridCol w:w="900"/>
      </w:tblGrid>
      <w:tr w:rsidR="00E9758E" w:rsidRPr="00A674C9" w:rsidTr="00AF7B61">
        <w:trPr>
          <w:trHeight w:val="710"/>
        </w:trPr>
        <w:tc>
          <w:tcPr>
            <w:tcW w:w="889" w:type="dxa"/>
            <w:tcBorders>
              <w:top w:val="single" w:sz="12" w:space="0" w:color="auto"/>
              <w:bottom w:val="single" w:sz="12" w:space="0" w:color="auto"/>
              <w:right w:val="single" w:sz="12" w:space="0" w:color="auto"/>
            </w:tcBorders>
            <w:tcMar>
              <w:left w:w="57" w:type="dxa"/>
              <w:right w:w="57" w:type="dxa"/>
            </w:tcMar>
            <w:vAlign w:val="center"/>
          </w:tcPr>
          <w:p w:rsidR="00E9758E" w:rsidRPr="00A674C9" w:rsidRDefault="00E9758E" w:rsidP="00110426">
            <w:pPr>
              <w:pStyle w:val="a9"/>
              <w:rPr>
                <w:rStyle w:val="12"/>
                <w:b w:val="0"/>
                <w:sz w:val="20"/>
                <w:szCs w:val="20"/>
              </w:rPr>
            </w:pPr>
            <w:r w:rsidRPr="00A674C9">
              <w:rPr>
                <w:rStyle w:val="12"/>
                <w:b w:val="0"/>
                <w:sz w:val="20"/>
                <w:szCs w:val="20"/>
              </w:rPr>
              <w:t>№ скважины</w:t>
            </w:r>
          </w:p>
        </w:tc>
        <w:tc>
          <w:tcPr>
            <w:tcW w:w="141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A674C9" w:rsidRDefault="00E9758E" w:rsidP="00110426">
            <w:pPr>
              <w:pStyle w:val="a9"/>
              <w:rPr>
                <w:rStyle w:val="12"/>
                <w:b w:val="0"/>
                <w:sz w:val="20"/>
                <w:szCs w:val="20"/>
              </w:rPr>
            </w:pPr>
            <w:r w:rsidRPr="00A674C9">
              <w:rPr>
                <w:rStyle w:val="12"/>
                <w:b w:val="0"/>
                <w:sz w:val="20"/>
                <w:szCs w:val="20"/>
              </w:rPr>
              <w:t>Год ввода в эксплуатацию</w:t>
            </w:r>
          </w:p>
        </w:tc>
        <w:tc>
          <w:tcPr>
            <w:tcW w:w="241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A674C9" w:rsidRDefault="00E9758E" w:rsidP="00110426">
            <w:pPr>
              <w:pStyle w:val="a9"/>
              <w:rPr>
                <w:rStyle w:val="12"/>
                <w:b w:val="0"/>
                <w:sz w:val="20"/>
                <w:szCs w:val="20"/>
              </w:rPr>
            </w:pPr>
            <w:r w:rsidRPr="00A674C9">
              <w:rPr>
                <w:rStyle w:val="12"/>
                <w:b w:val="0"/>
                <w:sz w:val="20"/>
                <w:szCs w:val="20"/>
              </w:rPr>
              <w:t>Адрес</w:t>
            </w:r>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A674C9" w:rsidRDefault="00E9758E" w:rsidP="00110426">
            <w:pPr>
              <w:pStyle w:val="a9"/>
              <w:rPr>
                <w:rStyle w:val="12"/>
                <w:b w:val="0"/>
                <w:sz w:val="20"/>
                <w:szCs w:val="20"/>
              </w:rPr>
            </w:pPr>
            <w:r w:rsidRPr="00A674C9">
              <w:rPr>
                <w:rStyle w:val="12"/>
                <w:b w:val="0"/>
                <w:sz w:val="20"/>
                <w:szCs w:val="20"/>
              </w:rPr>
              <w:t>Производительность, м</w:t>
            </w:r>
            <w:r w:rsidRPr="00A674C9">
              <w:rPr>
                <w:rStyle w:val="12"/>
                <w:b w:val="0"/>
                <w:sz w:val="20"/>
                <w:szCs w:val="20"/>
                <w:vertAlign w:val="superscript"/>
              </w:rPr>
              <w:t>3</w:t>
            </w:r>
            <w:r w:rsidRPr="00A674C9">
              <w:rPr>
                <w:rStyle w:val="12"/>
                <w:b w:val="0"/>
                <w:sz w:val="20"/>
                <w:szCs w:val="20"/>
              </w:rPr>
              <w:t>/ч</w:t>
            </w:r>
          </w:p>
        </w:tc>
        <w:tc>
          <w:tcPr>
            <w:tcW w:w="1559"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A674C9" w:rsidRDefault="00E9758E" w:rsidP="00110426">
            <w:pPr>
              <w:pStyle w:val="a9"/>
              <w:rPr>
                <w:rStyle w:val="12"/>
                <w:b w:val="0"/>
                <w:sz w:val="20"/>
                <w:szCs w:val="20"/>
              </w:rPr>
            </w:pPr>
            <w:r w:rsidRPr="00A674C9">
              <w:rPr>
                <w:rStyle w:val="12"/>
                <w:b w:val="0"/>
                <w:sz w:val="20"/>
                <w:szCs w:val="20"/>
              </w:rPr>
              <w:t>Марка насоса</w:t>
            </w:r>
          </w:p>
        </w:tc>
        <w:tc>
          <w:tcPr>
            <w:tcW w:w="993"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A674C9" w:rsidRDefault="00E9758E" w:rsidP="00110426">
            <w:pPr>
              <w:pStyle w:val="a9"/>
              <w:rPr>
                <w:rStyle w:val="12"/>
                <w:b w:val="0"/>
                <w:sz w:val="20"/>
                <w:szCs w:val="20"/>
              </w:rPr>
            </w:pPr>
            <w:r w:rsidRPr="00A674C9">
              <w:rPr>
                <w:rStyle w:val="12"/>
                <w:b w:val="0"/>
                <w:sz w:val="20"/>
                <w:szCs w:val="20"/>
              </w:rPr>
              <w:t xml:space="preserve">Глубина скважины </w:t>
            </w:r>
            <w:proofErr w:type="gramStart"/>
            <w:r w:rsidRPr="00A674C9">
              <w:rPr>
                <w:rStyle w:val="12"/>
                <w:b w:val="0"/>
                <w:sz w:val="20"/>
                <w:szCs w:val="20"/>
              </w:rPr>
              <w:t>м</w:t>
            </w:r>
            <w:proofErr w:type="gramEnd"/>
          </w:p>
        </w:tc>
        <w:tc>
          <w:tcPr>
            <w:tcW w:w="85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E9758E" w:rsidRPr="00A674C9" w:rsidRDefault="00E9758E" w:rsidP="00110426">
            <w:pPr>
              <w:pStyle w:val="a9"/>
              <w:rPr>
                <w:rStyle w:val="12"/>
                <w:b w:val="0"/>
                <w:sz w:val="20"/>
                <w:szCs w:val="20"/>
              </w:rPr>
            </w:pPr>
            <w:r w:rsidRPr="00A674C9">
              <w:rPr>
                <w:rStyle w:val="12"/>
                <w:b w:val="0"/>
                <w:sz w:val="20"/>
                <w:szCs w:val="20"/>
              </w:rPr>
              <w:t>Напор,</w:t>
            </w:r>
          </w:p>
          <w:p w:rsidR="00E9758E" w:rsidRPr="00A674C9" w:rsidRDefault="00E9758E" w:rsidP="00110426">
            <w:pPr>
              <w:pStyle w:val="a9"/>
              <w:rPr>
                <w:rStyle w:val="12"/>
                <w:b w:val="0"/>
                <w:sz w:val="20"/>
                <w:szCs w:val="20"/>
              </w:rPr>
            </w:pPr>
            <w:r w:rsidRPr="00A674C9">
              <w:rPr>
                <w:rStyle w:val="12"/>
                <w:b w:val="0"/>
                <w:sz w:val="20"/>
                <w:szCs w:val="20"/>
              </w:rPr>
              <w:t>м</w:t>
            </w:r>
          </w:p>
        </w:tc>
        <w:tc>
          <w:tcPr>
            <w:tcW w:w="900" w:type="dxa"/>
            <w:tcBorders>
              <w:top w:val="single" w:sz="12" w:space="0" w:color="auto"/>
              <w:left w:val="single" w:sz="12" w:space="0" w:color="auto"/>
              <w:bottom w:val="single" w:sz="12" w:space="0" w:color="auto"/>
            </w:tcBorders>
            <w:tcMar>
              <w:left w:w="57" w:type="dxa"/>
              <w:right w:w="57" w:type="dxa"/>
            </w:tcMar>
            <w:vAlign w:val="center"/>
          </w:tcPr>
          <w:p w:rsidR="00E9758E" w:rsidRPr="00A674C9" w:rsidRDefault="00E9758E" w:rsidP="00110426">
            <w:pPr>
              <w:pStyle w:val="a9"/>
              <w:rPr>
                <w:rStyle w:val="12"/>
                <w:b w:val="0"/>
                <w:sz w:val="20"/>
                <w:szCs w:val="20"/>
              </w:rPr>
            </w:pPr>
            <w:proofErr w:type="spellStart"/>
            <w:r w:rsidRPr="00A674C9">
              <w:rPr>
                <w:rStyle w:val="12"/>
                <w:b w:val="0"/>
                <w:sz w:val="20"/>
                <w:szCs w:val="20"/>
              </w:rPr>
              <w:t>Мощн</w:t>
            </w:r>
            <w:proofErr w:type="spellEnd"/>
            <w:r w:rsidRPr="00A674C9">
              <w:rPr>
                <w:rStyle w:val="12"/>
                <w:b w:val="0"/>
                <w:sz w:val="20"/>
                <w:szCs w:val="20"/>
              </w:rPr>
              <w:t xml:space="preserve">. эл. </w:t>
            </w:r>
            <w:proofErr w:type="spellStart"/>
            <w:r w:rsidRPr="00A674C9">
              <w:rPr>
                <w:rStyle w:val="12"/>
                <w:b w:val="0"/>
                <w:sz w:val="20"/>
                <w:szCs w:val="20"/>
              </w:rPr>
              <w:t>дв</w:t>
            </w:r>
            <w:proofErr w:type="spellEnd"/>
            <w:r w:rsidRPr="00A674C9">
              <w:rPr>
                <w:rStyle w:val="12"/>
                <w:b w:val="0"/>
                <w:sz w:val="20"/>
                <w:szCs w:val="20"/>
              </w:rPr>
              <w:t>-ля</w:t>
            </w:r>
          </w:p>
        </w:tc>
      </w:tr>
      <w:tr w:rsidR="005665D1" w:rsidRPr="00A674C9" w:rsidTr="00AF7B61">
        <w:trPr>
          <w:trHeight w:val="379"/>
        </w:trPr>
        <w:tc>
          <w:tcPr>
            <w:tcW w:w="889" w:type="dxa"/>
            <w:tcBorders>
              <w:top w:val="single" w:sz="12" w:space="0" w:color="auto"/>
              <w:right w:val="single" w:sz="12" w:space="0" w:color="auto"/>
            </w:tcBorders>
            <w:vAlign w:val="center"/>
          </w:tcPr>
          <w:p w:rsidR="005665D1" w:rsidRPr="00ED5C07" w:rsidRDefault="005665D1" w:rsidP="00260E36">
            <w:pPr>
              <w:rPr>
                <w:rFonts w:ascii="Times New Roman" w:hAnsi="Times New Roman" w:cs="Times New Roman"/>
                <w:sz w:val="20"/>
                <w:szCs w:val="20"/>
              </w:rPr>
            </w:pPr>
          </w:p>
        </w:tc>
        <w:tc>
          <w:tcPr>
            <w:tcW w:w="1418" w:type="dxa"/>
            <w:tcBorders>
              <w:top w:val="single" w:sz="12" w:space="0" w:color="auto"/>
              <w:left w:val="single" w:sz="12" w:space="0" w:color="auto"/>
              <w:right w:val="single" w:sz="12" w:space="0" w:color="auto"/>
            </w:tcBorders>
            <w:vAlign w:val="center"/>
          </w:tcPr>
          <w:p w:rsidR="005665D1" w:rsidRPr="00ED5C07" w:rsidRDefault="005665D1" w:rsidP="00260E36">
            <w:pPr>
              <w:pStyle w:val="a9"/>
              <w:rPr>
                <w:rStyle w:val="12"/>
                <w:b w:val="0"/>
                <w:sz w:val="20"/>
                <w:szCs w:val="20"/>
              </w:rPr>
            </w:pPr>
          </w:p>
        </w:tc>
        <w:tc>
          <w:tcPr>
            <w:tcW w:w="2410" w:type="dxa"/>
            <w:tcBorders>
              <w:top w:val="single" w:sz="12" w:space="0" w:color="auto"/>
              <w:left w:val="single" w:sz="12" w:space="0" w:color="auto"/>
              <w:right w:val="single" w:sz="12" w:space="0" w:color="auto"/>
            </w:tcBorders>
            <w:vAlign w:val="center"/>
          </w:tcPr>
          <w:p w:rsidR="005665D1" w:rsidRPr="00ED5C07" w:rsidRDefault="005665D1" w:rsidP="00260E36">
            <w:pPr>
              <w:pStyle w:val="a9"/>
              <w:rPr>
                <w:rStyle w:val="12"/>
                <w:b w:val="0"/>
                <w:sz w:val="20"/>
                <w:szCs w:val="20"/>
              </w:rPr>
            </w:pPr>
            <w:proofErr w:type="spellStart"/>
            <w:r w:rsidRPr="00ED5C07">
              <w:rPr>
                <w:rStyle w:val="12"/>
                <w:b w:val="0"/>
                <w:sz w:val="20"/>
                <w:szCs w:val="20"/>
              </w:rPr>
              <w:t>с</w:t>
            </w:r>
            <w:proofErr w:type="gramStart"/>
            <w:r w:rsidRPr="00ED5C07">
              <w:rPr>
                <w:rStyle w:val="12"/>
                <w:b w:val="0"/>
                <w:sz w:val="20"/>
                <w:szCs w:val="20"/>
              </w:rPr>
              <w:t>.Б</w:t>
            </w:r>
            <w:proofErr w:type="gramEnd"/>
            <w:r w:rsidRPr="00ED5C07">
              <w:rPr>
                <w:rStyle w:val="12"/>
                <w:b w:val="0"/>
                <w:sz w:val="20"/>
                <w:szCs w:val="20"/>
              </w:rPr>
              <w:t>обино</w:t>
            </w:r>
            <w:proofErr w:type="spellEnd"/>
          </w:p>
        </w:tc>
        <w:tc>
          <w:tcPr>
            <w:tcW w:w="850" w:type="dxa"/>
            <w:tcBorders>
              <w:top w:val="single" w:sz="12" w:space="0" w:color="auto"/>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p>
        </w:tc>
        <w:tc>
          <w:tcPr>
            <w:tcW w:w="1559" w:type="dxa"/>
            <w:tcBorders>
              <w:top w:val="single" w:sz="12" w:space="0" w:color="auto"/>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p>
        </w:tc>
        <w:tc>
          <w:tcPr>
            <w:tcW w:w="993" w:type="dxa"/>
            <w:tcBorders>
              <w:top w:val="single" w:sz="12" w:space="0" w:color="auto"/>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p>
        </w:tc>
        <w:tc>
          <w:tcPr>
            <w:tcW w:w="850" w:type="dxa"/>
            <w:tcBorders>
              <w:top w:val="single" w:sz="12" w:space="0" w:color="auto"/>
              <w:left w:val="single" w:sz="12" w:space="0" w:color="auto"/>
              <w:right w:val="single" w:sz="12" w:space="0" w:color="auto"/>
            </w:tcBorders>
            <w:vAlign w:val="center"/>
          </w:tcPr>
          <w:p w:rsidR="005665D1" w:rsidRPr="00ED5C07" w:rsidRDefault="005665D1" w:rsidP="00260E36">
            <w:pPr>
              <w:pStyle w:val="a9"/>
              <w:rPr>
                <w:rStyle w:val="12"/>
                <w:b w:val="0"/>
                <w:sz w:val="20"/>
                <w:szCs w:val="20"/>
              </w:rPr>
            </w:pPr>
          </w:p>
        </w:tc>
        <w:tc>
          <w:tcPr>
            <w:tcW w:w="900" w:type="dxa"/>
            <w:tcBorders>
              <w:top w:val="single" w:sz="12" w:space="0" w:color="auto"/>
              <w:left w:val="single" w:sz="12" w:space="0" w:color="auto"/>
            </w:tcBorders>
            <w:vAlign w:val="center"/>
          </w:tcPr>
          <w:p w:rsidR="005665D1" w:rsidRPr="00ED5C07" w:rsidRDefault="005665D1" w:rsidP="00260E36">
            <w:pPr>
              <w:pStyle w:val="a9"/>
              <w:rPr>
                <w:rStyle w:val="12"/>
                <w:b w:val="0"/>
                <w:sz w:val="20"/>
                <w:szCs w:val="20"/>
              </w:rPr>
            </w:pPr>
          </w:p>
        </w:tc>
      </w:tr>
      <w:tr w:rsidR="005665D1" w:rsidRPr="00A674C9" w:rsidTr="00260E36">
        <w:trPr>
          <w:trHeight w:val="394"/>
        </w:trPr>
        <w:tc>
          <w:tcPr>
            <w:tcW w:w="889" w:type="dxa"/>
            <w:tcBorders>
              <w:right w:val="single" w:sz="12" w:space="0" w:color="auto"/>
            </w:tcBorders>
            <w:vAlign w:val="center"/>
          </w:tcPr>
          <w:p w:rsidR="005665D1" w:rsidRPr="00ED5C07" w:rsidRDefault="005665D1" w:rsidP="00260E36">
            <w:pPr>
              <w:rPr>
                <w:rFonts w:ascii="Times New Roman" w:hAnsi="Times New Roman" w:cs="Times New Roman"/>
                <w:sz w:val="20"/>
                <w:szCs w:val="20"/>
              </w:rPr>
            </w:pPr>
            <w:r w:rsidRPr="00ED5C07">
              <w:rPr>
                <w:rFonts w:ascii="Times New Roman" w:hAnsi="Times New Roman" w:cs="Times New Roman"/>
                <w:sz w:val="20"/>
                <w:szCs w:val="20"/>
              </w:rPr>
              <w:t>18768</w:t>
            </w:r>
          </w:p>
        </w:tc>
        <w:tc>
          <w:tcPr>
            <w:tcW w:w="1418"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r w:rsidRPr="00ED5C07">
              <w:rPr>
                <w:rStyle w:val="12"/>
                <w:b w:val="0"/>
                <w:sz w:val="20"/>
                <w:szCs w:val="20"/>
              </w:rPr>
              <w:t>24.06.1967</w:t>
            </w:r>
          </w:p>
        </w:tc>
        <w:tc>
          <w:tcPr>
            <w:tcW w:w="2410"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p>
        </w:tc>
        <w:tc>
          <w:tcPr>
            <w:tcW w:w="850"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r w:rsidRPr="00ED5C07">
              <w:rPr>
                <w:rFonts w:ascii="Times New Roman" w:hAnsi="Times New Roman" w:cs="Times New Roman"/>
                <w:sz w:val="20"/>
                <w:szCs w:val="20"/>
              </w:rPr>
              <w:t>6</w:t>
            </w:r>
          </w:p>
        </w:tc>
        <w:tc>
          <w:tcPr>
            <w:tcW w:w="1559" w:type="dxa"/>
            <w:tcBorders>
              <w:left w:val="single" w:sz="12" w:space="0" w:color="auto"/>
              <w:right w:val="single" w:sz="12" w:space="0" w:color="auto"/>
            </w:tcBorders>
          </w:tcPr>
          <w:p w:rsidR="005665D1" w:rsidRPr="00ED5C07" w:rsidRDefault="005665D1" w:rsidP="00260E36">
            <w:pPr>
              <w:jc w:val="center"/>
            </w:pPr>
            <w:r w:rsidRPr="00ED5C07">
              <w:rPr>
                <w:rFonts w:ascii="Times New Roman" w:hAnsi="Times New Roman" w:cs="Times New Roman"/>
                <w:sz w:val="20"/>
                <w:szCs w:val="20"/>
              </w:rPr>
              <w:t>ЭЦВ-6</w:t>
            </w:r>
          </w:p>
        </w:tc>
        <w:tc>
          <w:tcPr>
            <w:tcW w:w="993"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r w:rsidRPr="00ED5C07">
              <w:rPr>
                <w:rFonts w:ascii="Times New Roman" w:hAnsi="Times New Roman" w:cs="Times New Roman"/>
                <w:sz w:val="20"/>
                <w:szCs w:val="20"/>
              </w:rPr>
              <w:t>70</w:t>
            </w:r>
          </w:p>
        </w:tc>
        <w:tc>
          <w:tcPr>
            <w:tcW w:w="850" w:type="dxa"/>
            <w:tcBorders>
              <w:left w:val="single" w:sz="12" w:space="0" w:color="auto"/>
              <w:right w:val="single" w:sz="12" w:space="0" w:color="auto"/>
            </w:tcBorders>
          </w:tcPr>
          <w:p w:rsidR="005665D1" w:rsidRPr="00ED5C07" w:rsidRDefault="005665D1" w:rsidP="00260E36">
            <w:pPr>
              <w:jc w:val="center"/>
            </w:pPr>
            <w:r w:rsidRPr="00ED5C07">
              <w:rPr>
                <w:rStyle w:val="12"/>
                <w:rFonts w:eastAsiaTheme="minorEastAsia"/>
                <w:b/>
                <w:sz w:val="20"/>
                <w:szCs w:val="20"/>
              </w:rPr>
              <w:t>80</w:t>
            </w:r>
          </w:p>
        </w:tc>
        <w:tc>
          <w:tcPr>
            <w:tcW w:w="900" w:type="dxa"/>
            <w:tcBorders>
              <w:left w:val="single" w:sz="12" w:space="0" w:color="auto"/>
            </w:tcBorders>
          </w:tcPr>
          <w:p w:rsidR="005665D1" w:rsidRPr="00ED5C07" w:rsidRDefault="005665D1" w:rsidP="00260E36">
            <w:pPr>
              <w:jc w:val="center"/>
            </w:pPr>
            <w:r w:rsidRPr="00ED5C07">
              <w:rPr>
                <w:rStyle w:val="12"/>
                <w:rFonts w:eastAsiaTheme="minorEastAsia"/>
                <w:b/>
                <w:sz w:val="20"/>
                <w:szCs w:val="20"/>
              </w:rPr>
              <w:t>4кВт</w:t>
            </w:r>
          </w:p>
        </w:tc>
      </w:tr>
      <w:tr w:rsidR="005665D1" w:rsidRPr="00A674C9" w:rsidTr="00260E36">
        <w:trPr>
          <w:trHeight w:val="361"/>
        </w:trPr>
        <w:tc>
          <w:tcPr>
            <w:tcW w:w="889" w:type="dxa"/>
            <w:tcBorders>
              <w:right w:val="single" w:sz="12" w:space="0" w:color="auto"/>
            </w:tcBorders>
            <w:vAlign w:val="center"/>
          </w:tcPr>
          <w:p w:rsidR="005665D1" w:rsidRPr="00ED5C07" w:rsidRDefault="005665D1" w:rsidP="00260E36">
            <w:pPr>
              <w:rPr>
                <w:rFonts w:ascii="Times New Roman" w:hAnsi="Times New Roman" w:cs="Times New Roman"/>
                <w:sz w:val="20"/>
                <w:szCs w:val="20"/>
              </w:rPr>
            </w:pPr>
            <w:r w:rsidRPr="00ED5C07">
              <w:rPr>
                <w:rFonts w:ascii="Times New Roman" w:hAnsi="Times New Roman" w:cs="Times New Roman"/>
                <w:sz w:val="20"/>
                <w:szCs w:val="20"/>
              </w:rPr>
              <w:t>5969</w:t>
            </w:r>
          </w:p>
        </w:tc>
        <w:tc>
          <w:tcPr>
            <w:tcW w:w="1418"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r w:rsidRPr="00ED5C07">
              <w:rPr>
                <w:rStyle w:val="12"/>
                <w:b w:val="0"/>
                <w:sz w:val="20"/>
                <w:szCs w:val="20"/>
              </w:rPr>
              <w:t>20.10.1983</w:t>
            </w:r>
          </w:p>
        </w:tc>
        <w:tc>
          <w:tcPr>
            <w:tcW w:w="2410"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p>
        </w:tc>
        <w:tc>
          <w:tcPr>
            <w:tcW w:w="850"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r w:rsidRPr="00ED5C07">
              <w:rPr>
                <w:rFonts w:ascii="Times New Roman" w:hAnsi="Times New Roman" w:cs="Times New Roman"/>
                <w:sz w:val="20"/>
                <w:szCs w:val="20"/>
              </w:rPr>
              <w:t>6</w:t>
            </w:r>
          </w:p>
        </w:tc>
        <w:tc>
          <w:tcPr>
            <w:tcW w:w="1559" w:type="dxa"/>
            <w:tcBorders>
              <w:left w:val="single" w:sz="12" w:space="0" w:color="auto"/>
              <w:right w:val="single" w:sz="12" w:space="0" w:color="auto"/>
            </w:tcBorders>
          </w:tcPr>
          <w:p w:rsidR="005665D1" w:rsidRPr="00ED5C07" w:rsidRDefault="005665D1" w:rsidP="00260E36">
            <w:pPr>
              <w:jc w:val="center"/>
            </w:pPr>
            <w:r w:rsidRPr="00ED5C07">
              <w:rPr>
                <w:rFonts w:ascii="Times New Roman" w:hAnsi="Times New Roman" w:cs="Times New Roman"/>
                <w:sz w:val="20"/>
                <w:szCs w:val="20"/>
              </w:rPr>
              <w:t>ЭЦВ-6</w:t>
            </w:r>
          </w:p>
        </w:tc>
        <w:tc>
          <w:tcPr>
            <w:tcW w:w="993"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r w:rsidRPr="00ED5C07">
              <w:rPr>
                <w:rFonts w:ascii="Times New Roman" w:hAnsi="Times New Roman" w:cs="Times New Roman"/>
                <w:sz w:val="20"/>
                <w:szCs w:val="20"/>
              </w:rPr>
              <w:t>75</w:t>
            </w:r>
          </w:p>
        </w:tc>
        <w:tc>
          <w:tcPr>
            <w:tcW w:w="850" w:type="dxa"/>
            <w:tcBorders>
              <w:left w:val="single" w:sz="12" w:space="0" w:color="auto"/>
              <w:right w:val="single" w:sz="12" w:space="0" w:color="auto"/>
            </w:tcBorders>
          </w:tcPr>
          <w:p w:rsidR="005665D1" w:rsidRPr="00ED5C07" w:rsidRDefault="005665D1" w:rsidP="00260E36">
            <w:pPr>
              <w:jc w:val="center"/>
            </w:pPr>
            <w:r w:rsidRPr="00ED5C07">
              <w:rPr>
                <w:rStyle w:val="12"/>
                <w:rFonts w:eastAsiaTheme="minorEastAsia"/>
                <w:b/>
                <w:sz w:val="20"/>
                <w:szCs w:val="20"/>
              </w:rPr>
              <w:t>80</w:t>
            </w:r>
          </w:p>
        </w:tc>
        <w:tc>
          <w:tcPr>
            <w:tcW w:w="900" w:type="dxa"/>
            <w:tcBorders>
              <w:left w:val="single" w:sz="12" w:space="0" w:color="auto"/>
            </w:tcBorders>
          </w:tcPr>
          <w:p w:rsidR="005665D1" w:rsidRPr="00ED5C07" w:rsidRDefault="005665D1" w:rsidP="00260E36">
            <w:pPr>
              <w:jc w:val="center"/>
            </w:pPr>
            <w:r w:rsidRPr="00ED5C07">
              <w:rPr>
                <w:rStyle w:val="12"/>
                <w:rFonts w:eastAsiaTheme="minorEastAsia"/>
                <w:b/>
                <w:sz w:val="20"/>
                <w:szCs w:val="20"/>
              </w:rPr>
              <w:t>4кВт</w:t>
            </w:r>
          </w:p>
        </w:tc>
      </w:tr>
      <w:tr w:rsidR="005665D1" w:rsidRPr="00A674C9" w:rsidTr="00260E36">
        <w:trPr>
          <w:trHeight w:val="379"/>
        </w:trPr>
        <w:tc>
          <w:tcPr>
            <w:tcW w:w="889" w:type="dxa"/>
            <w:tcBorders>
              <w:right w:val="single" w:sz="12" w:space="0" w:color="auto"/>
            </w:tcBorders>
            <w:vAlign w:val="center"/>
          </w:tcPr>
          <w:p w:rsidR="005665D1" w:rsidRPr="00ED5C07" w:rsidRDefault="005665D1" w:rsidP="00260E36">
            <w:pPr>
              <w:rPr>
                <w:rFonts w:ascii="Times New Roman" w:hAnsi="Times New Roman" w:cs="Times New Roman"/>
                <w:sz w:val="20"/>
                <w:szCs w:val="20"/>
              </w:rPr>
            </w:pPr>
            <w:r w:rsidRPr="00ED5C07">
              <w:rPr>
                <w:rFonts w:ascii="Times New Roman" w:hAnsi="Times New Roman" w:cs="Times New Roman"/>
                <w:sz w:val="20"/>
                <w:szCs w:val="20"/>
              </w:rPr>
              <w:t>47972</w:t>
            </w:r>
          </w:p>
        </w:tc>
        <w:tc>
          <w:tcPr>
            <w:tcW w:w="1418"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r w:rsidRPr="00ED5C07">
              <w:rPr>
                <w:rStyle w:val="12"/>
                <w:b w:val="0"/>
                <w:sz w:val="20"/>
                <w:szCs w:val="20"/>
              </w:rPr>
              <w:t>26.09.1979</w:t>
            </w:r>
          </w:p>
        </w:tc>
        <w:tc>
          <w:tcPr>
            <w:tcW w:w="2410"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p>
        </w:tc>
        <w:tc>
          <w:tcPr>
            <w:tcW w:w="850"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r w:rsidRPr="00ED5C07">
              <w:rPr>
                <w:rFonts w:ascii="Times New Roman" w:hAnsi="Times New Roman" w:cs="Times New Roman"/>
                <w:sz w:val="20"/>
                <w:szCs w:val="20"/>
              </w:rPr>
              <w:t>6</w:t>
            </w:r>
          </w:p>
        </w:tc>
        <w:tc>
          <w:tcPr>
            <w:tcW w:w="1559" w:type="dxa"/>
            <w:tcBorders>
              <w:left w:val="single" w:sz="12" w:space="0" w:color="auto"/>
              <w:right w:val="single" w:sz="12" w:space="0" w:color="auto"/>
            </w:tcBorders>
          </w:tcPr>
          <w:p w:rsidR="005665D1" w:rsidRPr="00ED5C07" w:rsidRDefault="005665D1" w:rsidP="00260E36">
            <w:pPr>
              <w:jc w:val="center"/>
            </w:pPr>
            <w:r w:rsidRPr="00ED5C07">
              <w:rPr>
                <w:rFonts w:ascii="Times New Roman" w:hAnsi="Times New Roman" w:cs="Times New Roman"/>
                <w:sz w:val="20"/>
                <w:szCs w:val="20"/>
              </w:rPr>
              <w:t>ЭЦВ-6</w:t>
            </w:r>
          </w:p>
        </w:tc>
        <w:tc>
          <w:tcPr>
            <w:tcW w:w="993"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r w:rsidRPr="00ED5C07">
              <w:rPr>
                <w:rFonts w:ascii="Times New Roman" w:hAnsi="Times New Roman" w:cs="Times New Roman"/>
                <w:sz w:val="20"/>
                <w:szCs w:val="20"/>
              </w:rPr>
              <w:t>75</w:t>
            </w:r>
          </w:p>
        </w:tc>
        <w:tc>
          <w:tcPr>
            <w:tcW w:w="850" w:type="dxa"/>
            <w:tcBorders>
              <w:left w:val="single" w:sz="12" w:space="0" w:color="auto"/>
              <w:right w:val="single" w:sz="12" w:space="0" w:color="auto"/>
            </w:tcBorders>
          </w:tcPr>
          <w:p w:rsidR="005665D1" w:rsidRPr="00ED5C07" w:rsidRDefault="005665D1" w:rsidP="00260E36">
            <w:pPr>
              <w:jc w:val="center"/>
            </w:pPr>
            <w:r w:rsidRPr="00ED5C07">
              <w:rPr>
                <w:rStyle w:val="12"/>
                <w:rFonts w:eastAsiaTheme="minorEastAsia"/>
                <w:b/>
                <w:sz w:val="20"/>
                <w:szCs w:val="20"/>
              </w:rPr>
              <w:t>80</w:t>
            </w:r>
          </w:p>
        </w:tc>
        <w:tc>
          <w:tcPr>
            <w:tcW w:w="900" w:type="dxa"/>
            <w:tcBorders>
              <w:left w:val="single" w:sz="12" w:space="0" w:color="auto"/>
            </w:tcBorders>
          </w:tcPr>
          <w:p w:rsidR="005665D1" w:rsidRPr="00ED5C07" w:rsidRDefault="005665D1" w:rsidP="00260E36">
            <w:pPr>
              <w:jc w:val="center"/>
            </w:pPr>
            <w:r w:rsidRPr="00ED5C07">
              <w:rPr>
                <w:rStyle w:val="12"/>
                <w:rFonts w:eastAsiaTheme="minorEastAsia"/>
                <w:b/>
                <w:sz w:val="20"/>
                <w:szCs w:val="20"/>
              </w:rPr>
              <w:t>4кВт</w:t>
            </w:r>
          </w:p>
        </w:tc>
      </w:tr>
      <w:tr w:rsidR="005665D1" w:rsidRPr="00A674C9" w:rsidTr="00AF7B61">
        <w:trPr>
          <w:trHeight w:val="379"/>
        </w:trPr>
        <w:tc>
          <w:tcPr>
            <w:tcW w:w="889" w:type="dxa"/>
            <w:tcBorders>
              <w:right w:val="single" w:sz="12" w:space="0" w:color="auto"/>
            </w:tcBorders>
            <w:vAlign w:val="center"/>
          </w:tcPr>
          <w:p w:rsidR="005665D1" w:rsidRPr="00ED5C07" w:rsidRDefault="005665D1" w:rsidP="00260E36">
            <w:pPr>
              <w:rPr>
                <w:rFonts w:ascii="Times New Roman" w:hAnsi="Times New Roman" w:cs="Times New Roman"/>
                <w:sz w:val="20"/>
                <w:szCs w:val="20"/>
              </w:rPr>
            </w:pPr>
            <w:r w:rsidRPr="00ED5C07">
              <w:rPr>
                <w:rFonts w:ascii="Times New Roman" w:hAnsi="Times New Roman" w:cs="Times New Roman"/>
                <w:sz w:val="20"/>
                <w:szCs w:val="20"/>
              </w:rPr>
              <w:t>948</w:t>
            </w:r>
          </w:p>
        </w:tc>
        <w:tc>
          <w:tcPr>
            <w:tcW w:w="1418"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r w:rsidRPr="00ED5C07">
              <w:rPr>
                <w:rStyle w:val="12"/>
                <w:b w:val="0"/>
                <w:sz w:val="20"/>
                <w:szCs w:val="20"/>
              </w:rPr>
              <w:t>22.07.1962</w:t>
            </w:r>
          </w:p>
        </w:tc>
        <w:tc>
          <w:tcPr>
            <w:tcW w:w="2410"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p>
        </w:tc>
        <w:tc>
          <w:tcPr>
            <w:tcW w:w="850"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r w:rsidRPr="00ED5C07">
              <w:rPr>
                <w:rFonts w:ascii="Times New Roman" w:hAnsi="Times New Roman" w:cs="Times New Roman"/>
                <w:sz w:val="20"/>
                <w:szCs w:val="20"/>
              </w:rPr>
              <w:t>6</w:t>
            </w:r>
          </w:p>
        </w:tc>
        <w:tc>
          <w:tcPr>
            <w:tcW w:w="1559" w:type="dxa"/>
            <w:tcBorders>
              <w:left w:val="single" w:sz="12" w:space="0" w:color="auto"/>
              <w:right w:val="single" w:sz="12" w:space="0" w:color="auto"/>
            </w:tcBorders>
          </w:tcPr>
          <w:p w:rsidR="005665D1" w:rsidRPr="00ED5C07" w:rsidRDefault="005665D1" w:rsidP="00260E36">
            <w:pPr>
              <w:jc w:val="center"/>
            </w:pPr>
            <w:r w:rsidRPr="00ED5C07">
              <w:rPr>
                <w:rFonts w:ascii="Times New Roman" w:hAnsi="Times New Roman" w:cs="Times New Roman"/>
                <w:sz w:val="20"/>
                <w:szCs w:val="20"/>
              </w:rPr>
              <w:t>ЭЦВ-6</w:t>
            </w:r>
          </w:p>
        </w:tc>
        <w:tc>
          <w:tcPr>
            <w:tcW w:w="993"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r w:rsidRPr="00ED5C07">
              <w:rPr>
                <w:rFonts w:ascii="Times New Roman" w:hAnsi="Times New Roman" w:cs="Times New Roman"/>
                <w:sz w:val="20"/>
                <w:szCs w:val="20"/>
              </w:rPr>
              <w:t>80</w:t>
            </w:r>
          </w:p>
        </w:tc>
        <w:tc>
          <w:tcPr>
            <w:tcW w:w="850" w:type="dxa"/>
            <w:tcBorders>
              <w:left w:val="single" w:sz="12" w:space="0" w:color="auto"/>
              <w:right w:val="single" w:sz="12" w:space="0" w:color="auto"/>
            </w:tcBorders>
          </w:tcPr>
          <w:p w:rsidR="005665D1" w:rsidRPr="00ED5C07" w:rsidRDefault="005665D1" w:rsidP="00260E36">
            <w:pPr>
              <w:jc w:val="center"/>
            </w:pPr>
            <w:r w:rsidRPr="00ED5C07">
              <w:rPr>
                <w:rStyle w:val="12"/>
                <w:rFonts w:eastAsiaTheme="minorEastAsia"/>
                <w:b/>
                <w:sz w:val="20"/>
                <w:szCs w:val="20"/>
              </w:rPr>
              <w:t>80</w:t>
            </w:r>
          </w:p>
        </w:tc>
        <w:tc>
          <w:tcPr>
            <w:tcW w:w="900" w:type="dxa"/>
            <w:tcBorders>
              <w:left w:val="single" w:sz="12" w:space="0" w:color="auto"/>
            </w:tcBorders>
          </w:tcPr>
          <w:p w:rsidR="005665D1" w:rsidRPr="00ED5C07" w:rsidRDefault="005665D1" w:rsidP="00260E36">
            <w:pPr>
              <w:jc w:val="center"/>
            </w:pPr>
            <w:r w:rsidRPr="00ED5C07">
              <w:rPr>
                <w:rStyle w:val="12"/>
                <w:rFonts w:eastAsiaTheme="minorEastAsia"/>
                <w:b/>
                <w:sz w:val="20"/>
                <w:szCs w:val="20"/>
              </w:rPr>
              <w:t>4кВт</w:t>
            </w:r>
          </w:p>
        </w:tc>
      </w:tr>
      <w:tr w:rsidR="005665D1" w:rsidRPr="00A674C9" w:rsidTr="00260E36">
        <w:trPr>
          <w:trHeight w:val="379"/>
        </w:trPr>
        <w:tc>
          <w:tcPr>
            <w:tcW w:w="889" w:type="dxa"/>
            <w:tcBorders>
              <w:right w:val="single" w:sz="12" w:space="0" w:color="auto"/>
            </w:tcBorders>
            <w:vAlign w:val="center"/>
          </w:tcPr>
          <w:p w:rsidR="005665D1" w:rsidRPr="00ED5C07" w:rsidRDefault="005665D1" w:rsidP="00260E36">
            <w:pPr>
              <w:rPr>
                <w:rFonts w:ascii="Times New Roman" w:hAnsi="Times New Roman" w:cs="Times New Roman"/>
                <w:sz w:val="20"/>
                <w:szCs w:val="20"/>
              </w:rPr>
            </w:pPr>
          </w:p>
        </w:tc>
        <w:tc>
          <w:tcPr>
            <w:tcW w:w="1418"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p>
        </w:tc>
        <w:tc>
          <w:tcPr>
            <w:tcW w:w="2410"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proofErr w:type="spellStart"/>
            <w:r w:rsidRPr="00ED5C07">
              <w:rPr>
                <w:rStyle w:val="12"/>
                <w:b w:val="0"/>
                <w:sz w:val="20"/>
                <w:szCs w:val="20"/>
              </w:rPr>
              <w:t>Д.Заборье</w:t>
            </w:r>
            <w:proofErr w:type="spellEnd"/>
          </w:p>
        </w:tc>
        <w:tc>
          <w:tcPr>
            <w:tcW w:w="850"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p>
        </w:tc>
        <w:tc>
          <w:tcPr>
            <w:tcW w:w="1559"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p>
        </w:tc>
        <w:tc>
          <w:tcPr>
            <w:tcW w:w="993"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p>
        </w:tc>
        <w:tc>
          <w:tcPr>
            <w:tcW w:w="850"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p>
        </w:tc>
        <w:tc>
          <w:tcPr>
            <w:tcW w:w="900" w:type="dxa"/>
            <w:tcBorders>
              <w:left w:val="single" w:sz="12" w:space="0" w:color="auto"/>
            </w:tcBorders>
            <w:vAlign w:val="center"/>
          </w:tcPr>
          <w:p w:rsidR="005665D1" w:rsidRPr="00ED5C07" w:rsidRDefault="005665D1" w:rsidP="00260E36">
            <w:pPr>
              <w:pStyle w:val="a9"/>
              <w:rPr>
                <w:rStyle w:val="12"/>
                <w:b w:val="0"/>
                <w:sz w:val="20"/>
                <w:szCs w:val="20"/>
              </w:rPr>
            </w:pPr>
          </w:p>
        </w:tc>
      </w:tr>
      <w:tr w:rsidR="005665D1" w:rsidRPr="00A674C9" w:rsidTr="00260E36">
        <w:trPr>
          <w:trHeight w:val="379"/>
        </w:trPr>
        <w:tc>
          <w:tcPr>
            <w:tcW w:w="889" w:type="dxa"/>
            <w:tcBorders>
              <w:right w:val="single" w:sz="12" w:space="0" w:color="auto"/>
            </w:tcBorders>
            <w:vAlign w:val="center"/>
          </w:tcPr>
          <w:p w:rsidR="005665D1" w:rsidRPr="00ED5C07" w:rsidRDefault="005665D1" w:rsidP="00260E36">
            <w:pPr>
              <w:rPr>
                <w:rFonts w:ascii="Times New Roman" w:hAnsi="Times New Roman" w:cs="Times New Roman"/>
                <w:sz w:val="20"/>
                <w:szCs w:val="20"/>
              </w:rPr>
            </w:pPr>
            <w:r w:rsidRPr="00ED5C07">
              <w:rPr>
                <w:rFonts w:ascii="Times New Roman" w:hAnsi="Times New Roman" w:cs="Times New Roman"/>
                <w:sz w:val="20"/>
                <w:szCs w:val="20"/>
              </w:rPr>
              <w:t>11831</w:t>
            </w:r>
          </w:p>
        </w:tc>
        <w:tc>
          <w:tcPr>
            <w:tcW w:w="1418"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r w:rsidRPr="00ED5C07">
              <w:rPr>
                <w:rStyle w:val="12"/>
                <w:b w:val="0"/>
                <w:sz w:val="20"/>
                <w:szCs w:val="20"/>
              </w:rPr>
              <w:t>24.10.1965</w:t>
            </w:r>
          </w:p>
        </w:tc>
        <w:tc>
          <w:tcPr>
            <w:tcW w:w="2410"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p>
        </w:tc>
        <w:tc>
          <w:tcPr>
            <w:tcW w:w="850"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r w:rsidRPr="00ED5C07">
              <w:rPr>
                <w:rFonts w:ascii="Times New Roman" w:hAnsi="Times New Roman" w:cs="Times New Roman"/>
                <w:sz w:val="20"/>
                <w:szCs w:val="20"/>
              </w:rPr>
              <w:t>6</w:t>
            </w:r>
          </w:p>
        </w:tc>
        <w:tc>
          <w:tcPr>
            <w:tcW w:w="1559"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r w:rsidRPr="00ED5C07">
              <w:rPr>
                <w:rFonts w:ascii="Times New Roman" w:hAnsi="Times New Roman" w:cs="Times New Roman"/>
                <w:sz w:val="20"/>
                <w:szCs w:val="20"/>
              </w:rPr>
              <w:t>ЭЦВ-6</w:t>
            </w:r>
          </w:p>
        </w:tc>
        <w:tc>
          <w:tcPr>
            <w:tcW w:w="993"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r w:rsidRPr="00ED5C07">
              <w:rPr>
                <w:rFonts w:ascii="Times New Roman" w:hAnsi="Times New Roman" w:cs="Times New Roman"/>
                <w:sz w:val="20"/>
                <w:szCs w:val="20"/>
              </w:rPr>
              <w:t>60</w:t>
            </w:r>
          </w:p>
        </w:tc>
        <w:tc>
          <w:tcPr>
            <w:tcW w:w="850"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r w:rsidRPr="00ED5C07">
              <w:rPr>
                <w:rStyle w:val="12"/>
                <w:b w:val="0"/>
                <w:sz w:val="20"/>
                <w:szCs w:val="20"/>
              </w:rPr>
              <w:t>80</w:t>
            </w:r>
          </w:p>
        </w:tc>
        <w:tc>
          <w:tcPr>
            <w:tcW w:w="900" w:type="dxa"/>
            <w:tcBorders>
              <w:left w:val="single" w:sz="12" w:space="0" w:color="auto"/>
            </w:tcBorders>
            <w:vAlign w:val="center"/>
          </w:tcPr>
          <w:p w:rsidR="005665D1" w:rsidRPr="00ED5C07" w:rsidRDefault="005665D1" w:rsidP="00260E36">
            <w:pPr>
              <w:pStyle w:val="a9"/>
              <w:rPr>
                <w:rStyle w:val="12"/>
                <w:b w:val="0"/>
                <w:sz w:val="20"/>
                <w:szCs w:val="20"/>
              </w:rPr>
            </w:pPr>
            <w:r w:rsidRPr="00ED5C07">
              <w:rPr>
                <w:rStyle w:val="12"/>
                <w:b w:val="0"/>
                <w:sz w:val="20"/>
                <w:szCs w:val="20"/>
              </w:rPr>
              <w:t>4кВт</w:t>
            </w:r>
          </w:p>
        </w:tc>
      </w:tr>
      <w:tr w:rsidR="005665D1" w:rsidRPr="00A674C9" w:rsidTr="00260E36">
        <w:trPr>
          <w:trHeight w:val="379"/>
        </w:trPr>
        <w:tc>
          <w:tcPr>
            <w:tcW w:w="889" w:type="dxa"/>
            <w:tcBorders>
              <w:right w:val="single" w:sz="12" w:space="0" w:color="auto"/>
            </w:tcBorders>
            <w:vAlign w:val="center"/>
          </w:tcPr>
          <w:p w:rsidR="005665D1" w:rsidRPr="00ED5C07" w:rsidRDefault="005665D1" w:rsidP="00260E36">
            <w:pPr>
              <w:rPr>
                <w:rFonts w:ascii="Times New Roman" w:hAnsi="Times New Roman" w:cs="Times New Roman"/>
                <w:sz w:val="20"/>
                <w:szCs w:val="20"/>
              </w:rPr>
            </w:pPr>
          </w:p>
        </w:tc>
        <w:tc>
          <w:tcPr>
            <w:tcW w:w="1418"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p>
        </w:tc>
        <w:tc>
          <w:tcPr>
            <w:tcW w:w="2410"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proofErr w:type="spellStart"/>
            <w:r w:rsidRPr="00ED5C07">
              <w:rPr>
                <w:rStyle w:val="12"/>
                <w:b w:val="0"/>
                <w:sz w:val="20"/>
                <w:szCs w:val="20"/>
              </w:rPr>
              <w:t>Д.Подгорена</w:t>
            </w:r>
            <w:proofErr w:type="spellEnd"/>
          </w:p>
        </w:tc>
        <w:tc>
          <w:tcPr>
            <w:tcW w:w="850"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p>
        </w:tc>
        <w:tc>
          <w:tcPr>
            <w:tcW w:w="1559"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p>
        </w:tc>
        <w:tc>
          <w:tcPr>
            <w:tcW w:w="993"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p>
        </w:tc>
        <w:tc>
          <w:tcPr>
            <w:tcW w:w="850"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p>
        </w:tc>
        <w:tc>
          <w:tcPr>
            <w:tcW w:w="900" w:type="dxa"/>
            <w:tcBorders>
              <w:left w:val="single" w:sz="12" w:space="0" w:color="auto"/>
            </w:tcBorders>
            <w:vAlign w:val="center"/>
          </w:tcPr>
          <w:p w:rsidR="005665D1" w:rsidRPr="00ED5C07" w:rsidRDefault="005665D1" w:rsidP="00260E36">
            <w:pPr>
              <w:pStyle w:val="a9"/>
              <w:rPr>
                <w:rStyle w:val="12"/>
                <w:b w:val="0"/>
                <w:sz w:val="20"/>
                <w:szCs w:val="20"/>
              </w:rPr>
            </w:pPr>
          </w:p>
        </w:tc>
      </w:tr>
      <w:tr w:rsidR="005665D1" w:rsidRPr="00A674C9" w:rsidTr="00103AE1">
        <w:trPr>
          <w:trHeight w:val="379"/>
        </w:trPr>
        <w:tc>
          <w:tcPr>
            <w:tcW w:w="889" w:type="dxa"/>
            <w:tcBorders>
              <w:right w:val="single" w:sz="12" w:space="0" w:color="auto"/>
            </w:tcBorders>
            <w:vAlign w:val="center"/>
          </w:tcPr>
          <w:p w:rsidR="005665D1" w:rsidRPr="00ED5C07" w:rsidRDefault="005665D1" w:rsidP="00260E36">
            <w:pPr>
              <w:rPr>
                <w:rFonts w:ascii="Times New Roman" w:hAnsi="Times New Roman" w:cs="Times New Roman"/>
                <w:sz w:val="20"/>
                <w:szCs w:val="20"/>
              </w:rPr>
            </w:pPr>
            <w:r w:rsidRPr="00ED5C07">
              <w:rPr>
                <w:rFonts w:ascii="Times New Roman" w:hAnsi="Times New Roman" w:cs="Times New Roman"/>
                <w:sz w:val="20"/>
                <w:szCs w:val="20"/>
              </w:rPr>
              <w:t>6550</w:t>
            </w:r>
          </w:p>
        </w:tc>
        <w:tc>
          <w:tcPr>
            <w:tcW w:w="1418"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r w:rsidRPr="00ED5C07">
              <w:rPr>
                <w:rStyle w:val="12"/>
                <w:b w:val="0"/>
                <w:sz w:val="20"/>
                <w:szCs w:val="20"/>
              </w:rPr>
              <w:t>25.05.1989</w:t>
            </w:r>
          </w:p>
        </w:tc>
        <w:tc>
          <w:tcPr>
            <w:tcW w:w="2410"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p>
        </w:tc>
        <w:tc>
          <w:tcPr>
            <w:tcW w:w="850"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r w:rsidRPr="00ED5C07">
              <w:rPr>
                <w:rFonts w:ascii="Times New Roman" w:hAnsi="Times New Roman" w:cs="Times New Roman"/>
                <w:sz w:val="20"/>
                <w:szCs w:val="20"/>
              </w:rPr>
              <w:t>6</w:t>
            </w:r>
          </w:p>
        </w:tc>
        <w:tc>
          <w:tcPr>
            <w:tcW w:w="1559"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r w:rsidRPr="00ED5C07">
              <w:rPr>
                <w:rFonts w:ascii="Times New Roman" w:hAnsi="Times New Roman" w:cs="Times New Roman"/>
                <w:sz w:val="20"/>
                <w:szCs w:val="20"/>
              </w:rPr>
              <w:t>ЭЦВ-6</w:t>
            </w:r>
          </w:p>
        </w:tc>
        <w:tc>
          <w:tcPr>
            <w:tcW w:w="993"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r w:rsidRPr="00ED5C07">
              <w:rPr>
                <w:rFonts w:ascii="Times New Roman" w:hAnsi="Times New Roman" w:cs="Times New Roman"/>
                <w:sz w:val="20"/>
                <w:szCs w:val="20"/>
              </w:rPr>
              <w:t>90</w:t>
            </w:r>
          </w:p>
        </w:tc>
        <w:tc>
          <w:tcPr>
            <w:tcW w:w="850"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r w:rsidRPr="00ED5C07">
              <w:rPr>
                <w:rStyle w:val="12"/>
                <w:b w:val="0"/>
                <w:sz w:val="20"/>
                <w:szCs w:val="20"/>
              </w:rPr>
              <w:t>80</w:t>
            </w:r>
          </w:p>
        </w:tc>
        <w:tc>
          <w:tcPr>
            <w:tcW w:w="900" w:type="dxa"/>
            <w:tcBorders>
              <w:left w:val="single" w:sz="12" w:space="0" w:color="auto"/>
            </w:tcBorders>
            <w:vAlign w:val="center"/>
          </w:tcPr>
          <w:p w:rsidR="005665D1" w:rsidRPr="00ED5C07" w:rsidRDefault="005665D1" w:rsidP="00260E36">
            <w:pPr>
              <w:pStyle w:val="a9"/>
              <w:rPr>
                <w:rStyle w:val="12"/>
                <w:b w:val="0"/>
                <w:sz w:val="20"/>
                <w:szCs w:val="20"/>
              </w:rPr>
            </w:pPr>
            <w:r w:rsidRPr="00ED5C07">
              <w:rPr>
                <w:rStyle w:val="12"/>
                <w:b w:val="0"/>
                <w:sz w:val="20"/>
                <w:szCs w:val="20"/>
              </w:rPr>
              <w:t>4кВт</w:t>
            </w:r>
          </w:p>
        </w:tc>
      </w:tr>
      <w:tr w:rsidR="005665D1" w:rsidRPr="00A674C9" w:rsidTr="00260E36">
        <w:trPr>
          <w:trHeight w:val="379"/>
        </w:trPr>
        <w:tc>
          <w:tcPr>
            <w:tcW w:w="889" w:type="dxa"/>
            <w:tcBorders>
              <w:right w:val="single" w:sz="12" w:space="0" w:color="auto"/>
            </w:tcBorders>
            <w:vAlign w:val="center"/>
          </w:tcPr>
          <w:p w:rsidR="005665D1" w:rsidRPr="00ED5C07" w:rsidRDefault="005665D1" w:rsidP="00260E36">
            <w:pPr>
              <w:rPr>
                <w:rFonts w:ascii="Times New Roman" w:hAnsi="Times New Roman" w:cs="Times New Roman"/>
                <w:sz w:val="20"/>
                <w:szCs w:val="20"/>
              </w:rPr>
            </w:pPr>
          </w:p>
        </w:tc>
        <w:tc>
          <w:tcPr>
            <w:tcW w:w="1418"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p>
        </w:tc>
        <w:tc>
          <w:tcPr>
            <w:tcW w:w="2410" w:type="dxa"/>
            <w:tcBorders>
              <w:left w:val="single" w:sz="12" w:space="0" w:color="auto"/>
              <w:right w:val="single" w:sz="12" w:space="0" w:color="auto"/>
            </w:tcBorders>
            <w:vAlign w:val="center"/>
          </w:tcPr>
          <w:p w:rsidR="005665D1" w:rsidRPr="00ED5C07" w:rsidRDefault="00464B2B" w:rsidP="00260E36">
            <w:pPr>
              <w:pStyle w:val="a9"/>
              <w:rPr>
                <w:rStyle w:val="12"/>
                <w:b w:val="0"/>
                <w:sz w:val="20"/>
                <w:szCs w:val="20"/>
              </w:rPr>
            </w:pPr>
            <w:proofErr w:type="spellStart"/>
            <w:r w:rsidRPr="00ED5C07">
              <w:rPr>
                <w:rStyle w:val="12"/>
                <w:b w:val="0"/>
                <w:sz w:val="20"/>
                <w:szCs w:val="20"/>
              </w:rPr>
              <w:t>Д.Ившины</w:t>
            </w:r>
            <w:proofErr w:type="spellEnd"/>
          </w:p>
        </w:tc>
        <w:tc>
          <w:tcPr>
            <w:tcW w:w="850"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p>
        </w:tc>
        <w:tc>
          <w:tcPr>
            <w:tcW w:w="1559"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p>
        </w:tc>
        <w:tc>
          <w:tcPr>
            <w:tcW w:w="993" w:type="dxa"/>
            <w:tcBorders>
              <w:left w:val="single" w:sz="12" w:space="0" w:color="auto"/>
              <w:right w:val="single" w:sz="12" w:space="0" w:color="auto"/>
            </w:tcBorders>
            <w:vAlign w:val="center"/>
          </w:tcPr>
          <w:p w:rsidR="005665D1" w:rsidRPr="00ED5C07" w:rsidRDefault="005665D1" w:rsidP="00260E36">
            <w:pPr>
              <w:jc w:val="center"/>
              <w:rPr>
                <w:rFonts w:ascii="Times New Roman" w:hAnsi="Times New Roman" w:cs="Times New Roman"/>
                <w:sz w:val="20"/>
                <w:szCs w:val="20"/>
              </w:rPr>
            </w:pPr>
          </w:p>
        </w:tc>
        <w:tc>
          <w:tcPr>
            <w:tcW w:w="850" w:type="dxa"/>
            <w:tcBorders>
              <w:left w:val="single" w:sz="12" w:space="0" w:color="auto"/>
              <w:right w:val="single" w:sz="12" w:space="0" w:color="auto"/>
            </w:tcBorders>
            <w:vAlign w:val="center"/>
          </w:tcPr>
          <w:p w:rsidR="005665D1" w:rsidRPr="00ED5C07" w:rsidRDefault="005665D1" w:rsidP="00260E36">
            <w:pPr>
              <w:pStyle w:val="a9"/>
              <w:rPr>
                <w:rStyle w:val="12"/>
                <w:b w:val="0"/>
                <w:sz w:val="20"/>
                <w:szCs w:val="20"/>
              </w:rPr>
            </w:pPr>
          </w:p>
        </w:tc>
        <w:tc>
          <w:tcPr>
            <w:tcW w:w="900" w:type="dxa"/>
            <w:tcBorders>
              <w:left w:val="single" w:sz="12" w:space="0" w:color="auto"/>
            </w:tcBorders>
            <w:vAlign w:val="center"/>
          </w:tcPr>
          <w:p w:rsidR="005665D1" w:rsidRPr="00ED5C07" w:rsidRDefault="005665D1" w:rsidP="00260E36">
            <w:pPr>
              <w:pStyle w:val="a9"/>
              <w:rPr>
                <w:rStyle w:val="12"/>
                <w:b w:val="0"/>
                <w:sz w:val="20"/>
                <w:szCs w:val="20"/>
              </w:rPr>
            </w:pPr>
          </w:p>
        </w:tc>
      </w:tr>
      <w:tr w:rsidR="005665D1" w:rsidRPr="00A674C9" w:rsidTr="00AF7B61">
        <w:trPr>
          <w:trHeight w:val="379"/>
        </w:trPr>
        <w:tc>
          <w:tcPr>
            <w:tcW w:w="889" w:type="dxa"/>
            <w:tcBorders>
              <w:right w:val="single" w:sz="12" w:space="0" w:color="auto"/>
            </w:tcBorders>
            <w:vAlign w:val="center"/>
          </w:tcPr>
          <w:p w:rsidR="005665D1" w:rsidRPr="00ED5C07" w:rsidRDefault="005665D1" w:rsidP="00103AE1">
            <w:pPr>
              <w:rPr>
                <w:rFonts w:ascii="Times New Roman" w:hAnsi="Times New Roman" w:cs="Times New Roman"/>
                <w:sz w:val="20"/>
                <w:szCs w:val="20"/>
              </w:rPr>
            </w:pPr>
            <w:r w:rsidRPr="00ED5C07">
              <w:rPr>
                <w:rFonts w:ascii="Times New Roman" w:hAnsi="Times New Roman" w:cs="Times New Roman"/>
                <w:sz w:val="20"/>
                <w:szCs w:val="20"/>
              </w:rPr>
              <w:t>3372</w:t>
            </w:r>
          </w:p>
        </w:tc>
        <w:tc>
          <w:tcPr>
            <w:tcW w:w="1418" w:type="dxa"/>
            <w:tcBorders>
              <w:left w:val="single" w:sz="12" w:space="0" w:color="auto"/>
              <w:right w:val="single" w:sz="12" w:space="0" w:color="auto"/>
            </w:tcBorders>
            <w:vAlign w:val="center"/>
          </w:tcPr>
          <w:p w:rsidR="005665D1" w:rsidRPr="00ED5C07" w:rsidRDefault="005665D1" w:rsidP="00103AE1">
            <w:pPr>
              <w:pStyle w:val="a9"/>
              <w:rPr>
                <w:rStyle w:val="12"/>
                <w:b w:val="0"/>
                <w:sz w:val="20"/>
                <w:szCs w:val="20"/>
              </w:rPr>
            </w:pPr>
            <w:r w:rsidRPr="00ED5C07">
              <w:rPr>
                <w:rStyle w:val="12"/>
                <w:b w:val="0"/>
                <w:sz w:val="20"/>
                <w:szCs w:val="20"/>
              </w:rPr>
              <w:t>28.06.1971</w:t>
            </w:r>
          </w:p>
        </w:tc>
        <w:tc>
          <w:tcPr>
            <w:tcW w:w="2410" w:type="dxa"/>
            <w:tcBorders>
              <w:left w:val="single" w:sz="12" w:space="0" w:color="auto"/>
              <w:right w:val="single" w:sz="12" w:space="0" w:color="auto"/>
            </w:tcBorders>
            <w:vAlign w:val="center"/>
          </w:tcPr>
          <w:p w:rsidR="005665D1" w:rsidRPr="00ED5C07" w:rsidRDefault="005665D1" w:rsidP="00103AE1">
            <w:pPr>
              <w:pStyle w:val="a9"/>
              <w:rPr>
                <w:rStyle w:val="12"/>
                <w:b w:val="0"/>
                <w:sz w:val="20"/>
                <w:szCs w:val="20"/>
              </w:rPr>
            </w:pPr>
          </w:p>
        </w:tc>
        <w:tc>
          <w:tcPr>
            <w:tcW w:w="850" w:type="dxa"/>
            <w:tcBorders>
              <w:left w:val="single" w:sz="12" w:space="0" w:color="auto"/>
              <w:right w:val="single" w:sz="12" w:space="0" w:color="auto"/>
            </w:tcBorders>
            <w:vAlign w:val="center"/>
          </w:tcPr>
          <w:p w:rsidR="005665D1" w:rsidRPr="00ED5C07" w:rsidRDefault="005665D1" w:rsidP="00103AE1">
            <w:pPr>
              <w:jc w:val="center"/>
              <w:rPr>
                <w:rFonts w:ascii="Times New Roman" w:hAnsi="Times New Roman" w:cs="Times New Roman"/>
                <w:sz w:val="20"/>
                <w:szCs w:val="20"/>
              </w:rPr>
            </w:pPr>
            <w:r w:rsidRPr="00ED5C07">
              <w:rPr>
                <w:rFonts w:ascii="Times New Roman" w:hAnsi="Times New Roman" w:cs="Times New Roman"/>
                <w:sz w:val="20"/>
                <w:szCs w:val="20"/>
              </w:rPr>
              <w:t>4</w:t>
            </w:r>
          </w:p>
        </w:tc>
        <w:tc>
          <w:tcPr>
            <w:tcW w:w="1559" w:type="dxa"/>
            <w:tcBorders>
              <w:left w:val="single" w:sz="12" w:space="0" w:color="auto"/>
              <w:right w:val="single" w:sz="12" w:space="0" w:color="auto"/>
            </w:tcBorders>
            <w:vAlign w:val="center"/>
          </w:tcPr>
          <w:p w:rsidR="005665D1" w:rsidRPr="00ED5C07" w:rsidRDefault="00A43436" w:rsidP="00103AE1">
            <w:pPr>
              <w:jc w:val="center"/>
              <w:rPr>
                <w:rFonts w:ascii="Times New Roman" w:hAnsi="Times New Roman" w:cs="Times New Roman"/>
                <w:sz w:val="20"/>
                <w:szCs w:val="20"/>
              </w:rPr>
            </w:pPr>
            <w:r w:rsidRPr="00ED5C07">
              <w:rPr>
                <w:rFonts w:ascii="Times New Roman" w:hAnsi="Times New Roman" w:cs="Times New Roman"/>
                <w:sz w:val="20"/>
                <w:szCs w:val="20"/>
              </w:rPr>
              <w:t>ЭЦВ-6</w:t>
            </w:r>
          </w:p>
        </w:tc>
        <w:tc>
          <w:tcPr>
            <w:tcW w:w="993" w:type="dxa"/>
            <w:tcBorders>
              <w:left w:val="single" w:sz="12" w:space="0" w:color="auto"/>
              <w:right w:val="single" w:sz="12" w:space="0" w:color="auto"/>
            </w:tcBorders>
            <w:vAlign w:val="center"/>
          </w:tcPr>
          <w:p w:rsidR="005665D1" w:rsidRPr="00ED5C07" w:rsidRDefault="005665D1" w:rsidP="00103AE1">
            <w:pPr>
              <w:jc w:val="center"/>
              <w:rPr>
                <w:rFonts w:ascii="Times New Roman" w:hAnsi="Times New Roman" w:cs="Times New Roman"/>
                <w:sz w:val="20"/>
                <w:szCs w:val="20"/>
              </w:rPr>
            </w:pPr>
            <w:r w:rsidRPr="00ED5C07">
              <w:rPr>
                <w:rFonts w:ascii="Times New Roman" w:hAnsi="Times New Roman" w:cs="Times New Roman"/>
                <w:sz w:val="20"/>
                <w:szCs w:val="20"/>
              </w:rPr>
              <w:t>55</w:t>
            </w:r>
          </w:p>
        </w:tc>
        <w:tc>
          <w:tcPr>
            <w:tcW w:w="850" w:type="dxa"/>
            <w:tcBorders>
              <w:left w:val="single" w:sz="12" w:space="0" w:color="auto"/>
              <w:right w:val="single" w:sz="12" w:space="0" w:color="auto"/>
            </w:tcBorders>
            <w:vAlign w:val="center"/>
          </w:tcPr>
          <w:p w:rsidR="005665D1" w:rsidRPr="00ED5C07" w:rsidRDefault="005665D1" w:rsidP="00103AE1">
            <w:pPr>
              <w:pStyle w:val="a9"/>
              <w:rPr>
                <w:rStyle w:val="12"/>
                <w:b w:val="0"/>
                <w:sz w:val="20"/>
                <w:szCs w:val="20"/>
              </w:rPr>
            </w:pPr>
            <w:r w:rsidRPr="00ED5C07">
              <w:rPr>
                <w:rStyle w:val="12"/>
                <w:b w:val="0"/>
                <w:sz w:val="20"/>
                <w:szCs w:val="20"/>
              </w:rPr>
              <w:t>60</w:t>
            </w:r>
          </w:p>
        </w:tc>
        <w:tc>
          <w:tcPr>
            <w:tcW w:w="900" w:type="dxa"/>
            <w:tcBorders>
              <w:left w:val="single" w:sz="12" w:space="0" w:color="auto"/>
            </w:tcBorders>
            <w:vAlign w:val="center"/>
          </w:tcPr>
          <w:p w:rsidR="005665D1" w:rsidRPr="00ED5C07" w:rsidRDefault="005665D1" w:rsidP="00103AE1">
            <w:pPr>
              <w:pStyle w:val="a9"/>
              <w:rPr>
                <w:rStyle w:val="12"/>
                <w:sz w:val="20"/>
                <w:szCs w:val="20"/>
              </w:rPr>
            </w:pPr>
            <w:r w:rsidRPr="00ED5C07">
              <w:rPr>
                <w:rStyle w:val="12"/>
                <w:sz w:val="20"/>
                <w:szCs w:val="20"/>
              </w:rPr>
              <w:t>2,2кВт</w:t>
            </w:r>
          </w:p>
        </w:tc>
      </w:tr>
    </w:tbl>
    <w:p w:rsidR="00E705D2" w:rsidRPr="00ED5C07" w:rsidRDefault="00E705D2" w:rsidP="004155F4">
      <w:pPr>
        <w:pStyle w:val="143"/>
        <w:spacing w:before="240" w:line="276" w:lineRule="auto"/>
        <w:ind w:firstLine="708"/>
      </w:pPr>
      <w:r w:rsidRPr="00ED5C07">
        <w:t>Для увеличения эффективности работы подземного водозабора рекоменд</w:t>
      </w:r>
      <w:r w:rsidRPr="00ED5C07">
        <w:t>у</w:t>
      </w:r>
      <w:r w:rsidRPr="00ED5C07">
        <w:t>ется использовать современные насосные агрегаты с более низким потреблением электрической энергии и возможностью управления с помощью частотных пр</w:t>
      </w:r>
      <w:r w:rsidRPr="00ED5C07">
        <w:t>е</w:t>
      </w:r>
      <w:r w:rsidRPr="00ED5C07">
        <w:t>образователей.</w:t>
      </w:r>
    </w:p>
    <w:p w:rsidR="00E705D2" w:rsidRPr="00ED5C07" w:rsidRDefault="00E705D2" w:rsidP="007B7B91">
      <w:pPr>
        <w:pStyle w:val="143"/>
        <w:spacing w:line="276" w:lineRule="auto"/>
      </w:pPr>
      <w:r w:rsidRPr="00ED5C07">
        <w:t>Рекомендуется замена запорной арматуры на напорной линии  в связи с м</w:t>
      </w:r>
      <w:r w:rsidRPr="00ED5C07">
        <w:t>о</w:t>
      </w:r>
      <w:r w:rsidRPr="00ED5C07">
        <w:t>рально устаревшим типом оборудования, эксплуатация которого не эффективна и может привести к аварийной ситуации. Электрическое оборудование, сети, нах</w:t>
      </w:r>
      <w:r w:rsidRPr="00ED5C07">
        <w:t>о</w:t>
      </w:r>
      <w:r w:rsidRPr="00ED5C07">
        <w:t xml:space="preserve">дятся в рабочем состоянии, но требуют  замены  в связи с существенным износом оборудования в процессе эксплуатации. </w:t>
      </w:r>
    </w:p>
    <w:p w:rsidR="00E705D2" w:rsidRPr="00ED5C07" w:rsidRDefault="00E705D2" w:rsidP="007B7B91">
      <w:pPr>
        <w:pStyle w:val="143"/>
        <w:spacing w:line="276" w:lineRule="auto"/>
      </w:pPr>
      <w:r w:rsidRPr="00ED5C07">
        <w:lastRenderedPageBreak/>
        <w:t>Постоянный объем подачи приводит к заметному ослаблению напора в ч</w:t>
      </w:r>
      <w:r w:rsidRPr="00ED5C07">
        <w:t>а</w:t>
      </w:r>
      <w:r w:rsidRPr="00ED5C07">
        <w:t>сы повышенного разбора воды и к значительному повышению давления в маг</w:t>
      </w:r>
      <w:r w:rsidRPr="00ED5C07">
        <w:t>и</w:t>
      </w:r>
      <w:r w:rsidRPr="00ED5C07">
        <w:t>страли, когда расход воды снижается. Повышение давления в магистрали ведет к потерям воды на пути к потребителю и увеличивает вероятность разрывов труб</w:t>
      </w:r>
      <w:r w:rsidRPr="00ED5C07">
        <w:t>о</w:t>
      </w:r>
      <w:r w:rsidRPr="00ED5C07">
        <w:t>провода.</w:t>
      </w:r>
    </w:p>
    <w:p w:rsidR="00E705D2" w:rsidRPr="00ED5C07" w:rsidRDefault="00E705D2" w:rsidP="007B7B91">
      <w:pPr>
        <w:pStyle w:val="143"/>
        <w:spacing w:line="276" w:lineRule="auto"/>
      </w:pPr>
      <w:r w:rsidRPr="00ED5C07">
        <w:t>При применении частотного преобразователя есть две возможности регул</w:t>
      </w:r>
      <w:r w:rsidRPr="00ED5C07">
        <w:t>и</w:t>
      </w:r>
      <w:r w:rsidRPr="00ED5C07">
        <w:t>ровать подачу воды: в соответствии с заранее составленным графиком (без обра</w:t>
      </w:r>
      <w:r w:rsidRPr="00ED5C07">
        <w:t>т</w:t>
      </w:r>
      <w:r w:rsidRPr="00ED5C07">
        <w:t>ной связи) и в соответствии с реальным расходом (с датчиком давления или ра</w:t>
      </w:r>
      <w:r w:rsidRPr="00ED5C07">
        <w:t>с</w:t>
      </w:r>
      <w:r w:rsidRPr="00ED5C07">
        <w:t>хода воды). Использование второй схемы работы насосной станции не предста</w:t>
      </w:r>
      <w:r w:rsidRPr="00ED5C07">
        <w:t>в</w:t>
      </w:r>
      <w:r w:rsidRPr="00ED5C07">
        <w:t>ляется возможным из-за большой удаленности станции второго подъема и бол</w:t>
      </w:r>
      <w:r w:rsidRPr="00ED5C07">
        <w:t>ь</w:t>
      </w:r>
      <w:r w:rsidRPr="00ED5C07">
        <w:t>шой разницы высотных отметок по пути прокладки водовода от насосной станции второго подъема в распределительную сеть. Рекомендуется к установке первая схема управления насосами по предварительному составленному графику</w:t>
      </w:r>
    </w:p>
    <w:p w:rsidR="00E705D2" w:rsidRPr="00ED5C07" w:rsidRDefault="00E705D2" w:rsidP="007B7B91">
      <w:pPr>
        <w:pStyle w:val="143"/>
        <w:spacing w:line="276" w:lineRule="auto"/>
      </w:pPr>
      <w:r w:rsidRPr="00ED5C07">
        <w:t>Для повышения энергоэффективности подачи воды необходимо провести следующие мероприятия:</w:t>
      </w:r>
    </w:p>
    <w:p w:rsidR="00E705D2" w:rsidRPr="00ED5C07" w:rsidRDefault="00E705D2" w:rsidP="007B7B91">
      <w:pPr>
        <w:pStyle w:val="143"/>
        <w:spacing w:line="276" w:lineRule="auto"/>
      </w:pPr>
      <w:r w:rsidRPr="00ED5C07">
        <w:t>- заменить существующее насосное оборудование, на оборудование с более высоким КПД и возможностью частотного регулирования, при этом насосы должны быть подобраны с учетом существующих потребностей в напоре и расх</w:t>
      </w:r>
      <w:r w:rsidRPr="00ED5C07">
        <w:t>о</w:t>
      </w:r>
      <w:r w:rsidRPr="00ED5C07">
        <w:t>де.</w:t>
      </w:r>
    </w:p>
    <w:p w:rsidR="00E705D2" w:rsidRPr="00ED5C07" w:rsidRDefault="00E705D2" w:rsidP="007B7B91">
      <w:pPr>
        <w:pStyle w:val="143"/>
        <w:spacing w:line="276" w:lineRule="auto"/>
      </w:pPr>
      <w:r w:rsidRPr="00ED5C07">
        <w:t>- исключить в процессе эксплуатации насосных станций регулирование р</w:t>
      </w:r>
      <w:r w:rsidRPr="00ED5C07">
        <w:t>а</w:t>
      </w:r>
      <w:r w:rsidRPr="00ED5C07">
        <w:t>боты насосов с помощью задвижек;</w:t>
      </w:r>
    </w:p>
    <w:p w:rsidR="00E705D2" w:rsidRPr="00ED5C07" w:rsidRDefault="00E705D2" w:rsidP="007B7B91">
      <w:pPr>
        <w:pStyle w:val="143"/>
        <w:spacing w:line="276" w:lineRule="auto"/>
      </w:pPr>
      <w:r w:rsidRPr="00ED5C07">
        <w:t xml:space="preserve"> - произвести ремонт магистральных и разводящих сетей, с целью сокращ</w:t>
      </w:r>
      <w:r w:rsidRPr="00ED5C07">
        <w:t>е</w:t>
      </w:r>
      <w:r w:rsidRPr="00ED5C07">
        <w:t xml:space="preserve">ния потерь воды и стабилизации гидравлической характеристики сети. </w:t>
      </w:r>
    </w:p>
    <w:p w:rsidR="00E705D2" w:rsidRPr="00ED5C07" w:rsidRDefault="00E705D2" w:rsidP="007B7B91">
      <w:pPr>
        <w:pStyle w:val="143"/>
        <w:spacing w:line="276" w:lineRule="auto"/>
      </w:pPr>
      <w:r w:rsidRPr="00ED5C07">
        <w:t>- для исключения аварийных ситуаций произвести ремонт здания насосной станции.</w:t>
      </w:r>
    </w:p>
    <w:p w:rsidR="00E705D2" w:rsidRPr="00ED5C07" w:rsidRDefault="00E705D2" w:rsidP="007B7B91">
      <w:pPr>
        <w:pStyle w:val="143"/>
        <w:spacing w:line="276" w:lineRule="auto"/>
      </w:pPr>
      <w:r w:rsidRPr="00ED5C07">
        <w:t>Кроме низкого качества питьевой воды и несоответствия, зачастую, ее с</w:t>
      </w:r>
      <w:r w:rsidRPr="00ED5C07">
        <w:t>а</w:t>
      </w:r>
      <w:r w:rsidRPr="00ED5C07">
        <w:t>нитарным нормам, большого физического износа сетей водопровода, существе</w:t>
      </w:r>
      <w:r w:rsidRPr="00ED5C07">
        <w:t>н</w:t>
      </w:r>
      <w:r w:rsidRPr="00ED5C07">
        <w:t>ной проблемой систем водоснабжения поселения являются старые недостаточной глубины скважины, неудовлетворительное санитарное состояние санитарно-защищенных зон скважин, что также сказывается на качестве питьевой воды.</w:t>
      </w:r>
    </w:p>
    <w:p w:rsidR="00E705D2" w:rsidRPr="00ED5C07" w:rsidRDefault="00E705D2" w:rsidP="007B7B91">
      <w:pPr>
        <w:pStyle w:val="143"/>
        <w:spacing w:line="276" w:lineRule="auto"/>
      </w:pPr>
      <w:r w:rsidRPr="00ED5C07">
        <w:t>Ввиду отсутствия частотного регулирования работы двигателей насосных агрегатов на станции первого подъема, расход электроэнергии в течение суток не изменяется и остается на постоянной максимальной величине.</w:t>
      </w:r>
    </w:p>
    <w:p w:rsidR="00E705D2" w:rsidRPr="00ED5C07" w:rsidRDefault="00E705D2" w:rsidP="007B7B91">
      <w:pPr>
        <w:pStyle w:val="143"/>
        <w:spacing w:line="276" w:lineRule="auto"/>
      </w:pPr>
      <w:r w:rsidRPr="00ED5C07">
        <w:t>При применении частотного преобразователя есть две возможности регул</w:t>
      </w:r>
      <w:r w:rsidRPr="00ED5C07">
        <w:t>и</w:t>
      </w:r>
      <w:r w:rsidRPr="00ED5C07">
        <w:t>ровать подачу воды: в соответствии с заранее составленным графиком (без обра</w:t>
      </w:r>
      <w:r w:rsidRPr="00ED5C07">
        <w:t>т</w:t>
      </w:r>
      <w:r w:rsidRPr="00ED5C07">
        <w:t>ной связи) и в соответствии с реальным расходом (с датчиком давления или ра</w:t>
      </w:r>
      <w:r w:rsidRPr="00ED5C07">
        <w:t>с</w:t>
      </w:r>
      <w:r w:rsidRPr="00ED5C07">
        <w:t>хода воды). Рекомендуется к установке вторая схема управления насосами в соо</w:t>
      </w:r>
      <w:r w:rsidRPr="00ED5C07">
        <w:t>т</w:t>
      </w:r>
      <w:r w:rsidRPr="00ED5C07">
        <w:t>ветствии с реальным расходом. Данная схема имеет следующие преимущества:</w:t>
      </w:r>
    </w:p>
    <w:p w:rsidR="00E705D2" w:rsidRPr="00ED5C07" w:rsidRDefault="00E705D2" w:rsidP="007B7B91">
      <w:pPr>
        <w:pStyle w:val="143"/>
        <w:spacing w:line="276" w:lineRule="auto"/>
      </w:pPr>
      <w:r w:rsidRPr="00ED5C07">
        <w:t>- низкая стоимость внедрения и эксплуатации;</w:t>
      </w:r>
    </w:p>
    <w:p w:rsidR="00E705D2" w:rsidRPr="00ED5C07" w:rsidRDefault="00E705D2" w:rsidP="007B7B91">
      <w:pPr>
        <w:pStyle w:val="143"/>
        <w:spacing w:line="276" w:lineRule="auto"/>
      </w:pPr>
      <w:r w:rsidRPr="00ED5C07">
        <w:lastRenderedPageBreak/>
        <w:t>- стабильность создаваемого давления за  счет автоматического регулиров</w:t>
      </w:r>
      <w:r w:rsidRPr="00ED5C07">
        <w:t>а</w:t>
      </w:r>
      <w:r w:rsidRPr="00ED5C07">
        <w:t>ния производительности насоса в зависимости от расхода воды;</w:t>
      </w:r>
    </w:p>
    <w:p w:rsidR="00E705D2" w:rsidRPr="00ED5C07" w:rsidRDefault="00E705D2" w:rsidP="007B7B91">
      <w:pPr>
        <w:pStyle w:val="143"/>
        <w:spacing w:line="276" w:lineRule="auto"/>
      </w:pPr>
      <w:r w:rsidRPr="00ED5C07">
        <w:t>- исключение громоздкой водонапорной башни: все необходимое оборуд</w:t>
      </w:r>
      <w:r w:rsidRPr="00ED5C07">
        <w:t>о</w:t>
      </w:r>
      <w:r w:rsidRPr="00ED5C07">
        <w:t>вание может быть смонтировано в обычном помещении или специализированном внешнем контейнере;</w:t>
      </w:r>
    </w:p>
    <w:p w:rsidR="00E705D2" w:rsidRPr="00ED5C07" w:rsidRDefault="00E705D2" w:rsidP="007B7B91">
      <w:pPr>
        <w:pStyle w:val="143"/>
        <w:spacing w:line="276" w:lineRule="auto"/>
      </w:pPr>
      <w:r w:rsidRPr="00ED5C07">
        <w:t>- снижение эксплуатационных расходов, так как нет необходимости в еж</w:t>
      </w:r>
      <w:r w:rsidRPr="00ED5C07">
        <w:t>е</w:t>
      </w:r>
      <w:r w:rsidRPr="00ED5C07">
        <w:t>годной покраске и чистке башни, заваривании протечек;</w:t>
      </w:r>
    </w:p>
    <w:p w:rsidR="00E705D2" w:rsidRPr="00ED5C07" w:rsidRDefault="00E705D2" w:rsidP="007B7B91">
      <w:pPr>
        <w:pStyle w:val="143"/>
        <w:spacing w:line="276" w:lineRule="auto"/>
      </w:pPr>
      <w:r w:rsidRPr="00ED5C07">
        <w:t>- повышенная надежность оборудования, в том числе в зимний период вне зависимости от расхода воды;</w:t>
      </w:r>
    </w:p>
    <w:p w:rsidR="00E705D2" w:rsidRPr="00ED5C07" w:rsidRDefault="00E705D2" w:rsidP="007B7B91">
      <w:pPr>
        <w:pStyle w:val="143"/>
        <w:spacing w:line="276" w:lineRule="auto"/>
      </w:pPr>
      <w:r w:rsidRPr="00ED5C07">
        <w:t>- повышение ресурса насоса за счет плавного регулирования, ряда инте</w:t>
      </w:r>
      <w:r w:rsidRPr="00ED5C07">
        <w:t>л</w:t>
      </w:r>
      <w:r w:rsidRPr="00ED5C07">
        <w:t>лектуальных защит;</w:t>
      </w:r>
    </w:p>
    <w:p w:rsidR="00E705D2" w:rsidRPr="00ED5C07" w:rsidRDefault="00E705D2" w:rsidP="007B7B91">
      <w:pPr>
        <w:pStyle w:val="143"/>
        <w:spacing w:line="276" w:lineRule="auto"/>
      </w:pPr>
      <w:r w:rsidRPr="00ED5C07">
        <w:t>- энергосбережение и возможность интеграции систем учета по расходу</w:t>
      </w:r>
      <w:r w:rsidRPr="00ED5C07">
        <w:t>е</w:t>
      </w:r>
      <w:r w:rsidRPr="00ED5C07">
        <w:t>мой воде и потребляемой электроэнергии.</w:t>
      </w:r>
    </w:p>
    <w:p w:rsidR="00E705D2" w:rsidRPr="00ED5C07" w:rsidRDefault="00E705D2" w:rsidP="007B7B91">
      <w:pPr>
        <w:pStyle w:val="143"/>
        <w:spacing w:line="276" w:lineRule="auto"/>
      </w:pPr>
      <w:r w:rsidRPr="00ED5C07">
        <w:t>- возможность дистанционного управления давлением и контроля;</w:t>
      </w:r>
    </w:p>
    <w:p w:rsidR="00E705D2" w:rsidRPr="00ED5C07" w:rsidRDefault="00E705D2" w:rsidP="007B7B91">
      <w:pPr>
        <w:pStyle w:val="143"/>
        <w:spacing w:line="276" w:lineRule="auto"/>
      </w:pPr>
      <w:r w:rsidRPr="00ED5C07">
        <w:t>- малый срок монтажа и высокий ресурс.</w:t>
      </w:r>
    </w:p>
    <w:p w:rsidR="00EF67B0" w:rsidRPr="00ED5C07" w:rsidRDefault="00E705D2" w:rsidP="007B7B91">
      <w:pPr>
        <w:pStyle w:val="143"/>
        <w:spacing w:line="276" w:lineRule="auto"/>
      </w:pPr>
      <w:r w:rsidRPr="00ED5C07">
        <w:t>Регулирование подачи воды позволяет получить экономию электроэнергии до 50%, а также значительную экономию воды. Исключение прямых пусков дв</w:t>
      </w:r>
      <w:r w:rsidRPr="00ED5C07">
        <w:t>и</w:t>
      </w:r>
      <w:r w:rsidRPr="00ED5C07">
        <w:t>гателя позволяет снизить пусковые токи, избежать гидравлических ударов и и</w:t>
      </w:r>
      <w:r w:rsidRPr="00ED5C07">
        <w:t>з</w:t>
      </w:r>
      <w:r w:rsidRPr="00ED5C07">
        <w:t>быточного давления в магистрали, увеличить срок службы двигателя и трубопр</w:t>
      </w:r>
      <w:r w:rsidRPr="00ED5C07">
        <w:t>о</w:t>
      </w:r>
      <w:r w:rsidRPr="00ED5C07">
        <w:t>водов, кроме этого, значительно снизятся затраты, связанные с ремонтом насо</w:t>
      </w:r>
      <w:r w:rsidRPr="00ED5C07">
        <w:t>с</w:t>
      </w:r>
      <w:r w:rsidRPr="00ED5C07">
        <w:t>ного оборудования и электродвигателей.</w:t>
      </w:r>
    </w:p>
    <w:p w:rsidR="00EF67B0" w:rsidRPr="00ED5C07" w:rsidRDefault="00EF67B0" w:rsidP="007B7B91">
      <w:pPr>
        <w:pStyle w:val="2"/>
        <w:spacing w:line="276" w:lineRule="auto"/>
        <w:rPr>
          <w:szCs w:val="28"/>
        </w:rPr>
      </w:pPr>
      <w:r w:rsidRPr="00ED5C07">
        <w:rPr>
          <w:szCs w:val="28"/>
        </w:rPr>
        <w:t>1.4.2 Описание существующих сооружений очистки и подготовки воды, включая оценку соответствия применяемой технологической схемы вод</w:t>
      </w:r>
      <w:r w:rsidRPr="00ED5C07">
        <w:rPr>
          <w:szCs w:val="28"/>
        </w:rPr>
        <w:t>о</w:t>
      </w:r>
      <w:r w:rsidRPr="00ED5C07">
        <w:rPr>
          <w:szCs w:val="28"/>
        </w:rPr>
        <w:t>подготовки требованиям обеспечения нормативов качества воды</w:t>
      </w:r>
    </w:p>
    <w:p w:rsidR="00974308" w:rsidRPr="00ED5C07" w:rsidRDefault="00974308" w:rsidP="007B7B91">
      <w:pPr>
        <w:pStyle w:val="29"/>
        <w:spacing w:after="0" w:line="276" w:lineRule="auto"/>
        <w:ind w:left="0" w:firstLine="567"/>
        <w:jc w:val="both"/>
        <w:rPr>
          <w:sz w:val="28"/>
          <w:szCs w:val="28"/>
        </w:rPr>
      </w:pPr>
      <w:r w:rsidRPr="00ED5C07">
        <w:rPr>
          <w:sz w:val="28"/>
          <w:szCs w:val="28"/>
        </w:rPr>
        <w:t>Качество воды, подаваемой потребителям, должно соответствовать СанПиН 2.1.4.1074-01 «Питьевая вода. Гигиенические требования к качеству воды центр</w:t>
      </w:r>
      <w:r w:rsidRPr="00ED5C07">
        <w:rPr>
          <w:sz w:val="28"/>
          <w:szCs w:val="28"/>
        </w:rPr>
        <w:t>а</w:t>
      </w:r>
      <w:r w:rsidRPr="00ED5C07">
        <w:rPr>
          <w:sz w:val="28"/>
          <w:szCs w:val="28"/>
        </w:rPr>
        <w:t xml:space="preserve">лизованных систем питьевого водоснабжения. Контроль качества». </w:t>
      </w:r>
      <w:proofErr w:type="gramStart"/>
      <w:r w:rsidRPr="00ED5C07">
        <w:rPr>
          <w:sz w:val="28"/>
          <w:szCs w:val="28"/>
        </w:rPr>
        <w:t>При отклон</w:t>
      </w:r>
      <w:r w:rsidRPr="00ED5C07">
        <w:rPr>
          <w:sz w:val="28"/>
          <w:szCs w:val="28"/>
        </w:rPr>
        <w:t>е</w:t>
      </w:r>
      <w:r w:rsidRPr="00ED5C07">
        <w:rPr>
          <w:sz w:val="28"/>
          <w:szCs w:val="28"/>
        </w:rPr>
        <w:t>нии показателей качества, отобранных проб, от нормативного проводится допо</w:t>
      </w:r>
      <w:r w:rsidRPr="00ED5C07">
        <w:rPr>
          <w:sz w:val="28"/>
          <w:szCs w:val="28"/>
        </w:rPr>
        <w:t>л</w:t>
      </w:r>
      <w:r w:rsidRPr="00ED5C07">
        <w:rPr>
          <w:sz w:val="28"/>
          <w:szCs w:val="28"/>
        </w:rPr>
        <w:t xml:space="preserve">нительная подготовка, обработка и обеззараживание воды.  </w:t>
      </w:r>
      <w:proofErr w:type="gramEnd"/>
    </w:p>
    <w:p w:rsidR="00974308" w:rsidRPr="00ED5C07" w:rsidRDefault="00974308" w:rsidP="007B7B91">
      <w:pPr>
        <w:pStyle w:val="29"/>
        <w:spacing w:after="0" w:line="276" w:lineRule="auto"/>
        <w:ind w:left="0" w:firstLine="567"/>
        <w:jc w:val="both"/>
        <w:rPr>
          <w:sz w:val="28"/>
          <w:szCs w:val="28"/>
        </w:rPr>
      </w:pPr>
      <w:r w:rsidRPr="00ED5C07">
        <w:rPr>
          <w:sz w:val="28"/>
          <w:szCs w:val="28"/>
        </w:rPr>
        <w:t xml:space="preserve">Очистка подаваемой в сеть питьевой воды </w:t>
      </w:r>
      <w:r w:rsidR="00E9758E" w:rsidRPr="00ED5C07">
        <w:rPr>
          <w:sz w:val="28"/>
          <w:szCs w:val="28"/>
        </w:rPr>
        <w:t>из скважин, располо</w:t>
      </w:r>
      <w:r w:rsidR="005665D1" w:rsidRPr="00ED5C07">
        <w:rPr>
          <w:sz w:val="28"/>
          <w:szCs w:val="28"/>
        </w:rPr>
        <w:t xml:space="preserve">женных  на территории  </w:t>
      </w:r>
      <w:proofErr w:type="spellStart"/>
      <w:r w:rsidR="005665D1" w:rsidRPr="00ED5C07">
        <w:rPr>
          <w:sz w:val="28"/>
          <w:szCs w:val="28"/>
        </w:rPr>
        <w:t>Бобинского</w:t>
      </w:r>
      <w:proofErr w:type="spellEnd"/>
      <w:r w:rsidR="00E9758E" w:rsidRPr="00ED5C07">
        <w:rPr>
          <w:sz w:val="28"/>
          <w:szCs w:val="28"/>
        </w:rPr>
        <w:t xml:space="preserve"> с/</w:t>
      </w:r>
      <w:proofErr w:type="gramStart"/>
      <w:r w:rsidR="00E9758E" w:rsidRPr="00ED5C07">
        <w:rPr>
          <w:sz w:val="28"/>
          <w:szCs w:val="28"/>
        </w:rPr>
        <w:t>п</w:t>
      </w:r>
      <w:proofErr w:type="gramEnd"/>
      <w:r w:rsidR="00E9758E" w:rsidRPr="00ED5C07">
        <w:rPr>
          <w:sz w:val="28"/>
          <w:szCs w:val="28"/>
        </w:rPr>
        <w:t xml:space="preserve"> </w:t>
      </w:r>
      <w:r w:rsidR="00BE1AA1" w:rsidRPr="00ED5C07">
        <w:rPr>
          <w:sz w:val="28"/>
          <w:szCs w:val="28"/>
        </w:rPr>
        <w:t>не производит</w:t>
      </w:r>
      <w:r w:rsidRPr="00ED5C07">
        <w:rPr>
          <w:sz w:val="28"/>
          <w:szCs w:val="28"/>
        </w:rPr>
        <w:t>ся.</w:t>
      </w:r>
    </w:p>
    <w:p w:rsidR="00974308" w:rsidRPr="00ED5C07" w:rsidRDefault="00974308" w:rsidP="007B7B91">
      <w:pPr>
        <w:spacing w:after="0"/>
        <w:ind w:firstLine="567"/>
        <w:jc w:val="both"/>
        <w:rPr>
          <w:rFonts w:ascii="Times New Roman" w:eastAsia="Calibri" w:hAnsi="Times New Roman" w:cs="Times New Roman"/>
          <w:sz w:val="28"/>
          <w:szCs w:val="28"/>
        </w:rPr>
      </w:pPr>
      <w:r w:rsidRPr="00ED5C07">
        <w:rPr>
          <w:rFonts w:ascii="Times New Roman" w:eastAsia="Calibri" w:hAnsi="Times New Roman" w:cs="Times New Roman"/>
          <w:sz w:val="28"/>
          <w:szCs w:val="28"/>
        </w:rPr>
        <w:t>Регулярно проводятся плановые выездные проверки управлением Федерал</w:t>
      </w:r>
      <w:r w:rsidRPr="00ED5C07">
        <w:rPr>
          <w:rFonts w:ascii="Times New Roman" w:eastAsia="Calibri" w:hAnsi="Times New Roman" w:cs="Times New Roman"/>
          <w:sz w:val="28"/>
          <w:szCs w:val="28"/>
        </w:rPr>
        <w:t>ь</w:t>
      </w:r>
      <w:r w:rsidRPr="00ED5C07">
        <w:rPr>
          <w:rFonts w:ascii="Times New Roman" w:eastAsia="Calibri" w:hAnsi="Times New Roman" w:cs="Times New Roman"/>
          <w:sz w:val="28"/>
          <w:szCs w:val="28"/>
        </w:rPr>
        <w:t>ной службы по надзору в сфере защиты прав потребителей и благополучия чел</w:t>
      </w:r>
      <w:r w:rsidRPr="00ED5C07">
        <w:rPr>
          <w:rFonts w:ascii="Times New Roman" w:eastAsia="Calibri" w:hAnsi="Times New Roman" w:cs="Times New Roman"/>
          <w:sz w:val="28"/>
          <w:szCs w:val="28"/>
        </w:rPr>
        <w:t>о</w:t>
      </w:r>
      <w:r w:rsidR="00BE1AA1" w:rsidRPr="00ED5C07">
        <w:rPr>
          <w:rFonts w:ascii="Times New Roman" w:eastAsia="Calibri" w:hAnsi="Times New Roman" w:cs="Times New Roman"/>
          <w:sz w:val="28"/>
          <w:szCs w:val="28"/>
        </w:rPr>
        <w:t>века по Слободскому району.</w:t>
      </w:r>
      <w:r w:rsidR="002469D1" w:rsidRPr="00ED5C07">
        <w:rPr>
          <w:rFonts w:ascii="Times New Roman" w:eastAsia="Calibri" w:hAnsi="Times New Roman" w:cs="Times New Roman"/>
          <w:sz w:val="28"/>
          <w:szCs w:val="28"/>
        </w:rPr>
        <w:t xml:space="preserve">                                                                                                            </w:t>
      </w:r>
    </w:p>
    <w:p w:rsidR="00974308" w:rsidRPr="00ED5C07" w:rsidRDefault="00974308" w:rsidP="007B7B91">
      <w:pPr>
        <w:pStyle w:val="29"/>
        <w:spacing w:after="0" w:line="276" w:lineRule="auto"/>
        <w:ind w:left="0" w:firstLine="567"/>
        <w:jc w:val="both"/>
        <w:rPr>
          <w:rFonts w:eastAsia="Calibri"/>
          <w:sz w:val="28"/>
          <w:szCs w:val="28"/>
        </w:rPr>
      </w:pPr>
      <w:r w:rsidRPr="00ED5C07">
        <w:rPr>
          <w:rFonts w:eastAsia="Calibri"/>
          <w:sz w:val="28"/>
          <w:szCs w:val="28"/>
        </w:rPr>
        <w:t>Ежеквартально предоставляются образцы  проб питьевой воды по всем скв</w:t>
      </w:r>
      <w:r w:rsidRPr="00ED5C07">
        <w:rPr>
          <w:rFonts w:eastAsia="Calibri"/>
          <w:sz w:val="28"/>
          <w:szCs w:val="28"/>
        </w:rPr>
        <w:t>а</w:t>
      </w:r>
      <w:r w:rsidRPr="00ED5C07">
        <w:rPr>
          <w:rFonts w:eastAsia="Calibri"/>
          <w:sz w:val="28"/>
          <w:szCs w:val="28"/>
        </w:rPr>
        <w:t>жинам на соответствие требований СанПиН 2.1.4.1175-02 «Гигиенические треб</w:t>
      </w:r>
      <w:r w:rsidRPr="00ED5C07">
        <w:rPr>
          <w:rFonts w:eastAsia="Calibri"/>
          <w:sz w:val="28"/>
          <w:szCs w:val="28"/>
        </w:rPr>
        <w:t>о</w:t>
      </w:r>
      <w:r w:rsidRPr="00ED5C07">
        <w:rPr>
          <w:rFonts w:eastAsia="Calibri"/>
          <w:sz w:val="28"/>
          <w:szCs w:val="28"/>
        </w:rPr>
        <w:t>вания к качеству воды нецентрализованного водоснабжения. Санитарная охрана источников» на органолептические показатели, санитарно-гигиенические иссл</w:t>
      </w:r>
      <w:r w:rsidRPr="00ED5C07">
        <w:rPr>
          <w:rFonts w:eastAsia="Calibri"/>
          <w:sz w:val="28"/>
          <w:szCs w:val="28"/>
        </w:rPr>
        <w:t>е</w:t>
      </w:r>
      <w:r w:rsidRPr="00ED5C07">
        <w:rPr>
          <w:rFonts w:eastAsia="Calibri"/>
          <w:sz w:val="28"/>
          <w:szCs w:val="28"/>
        </w:rPr>
        <w:t>дования и микробиологические исследования. Согласно р</w:t>
      </w:r>
      <w:r w:rsidRPr="00ED5C07">
        <w:rPr>
          <w:sz w:val="28"/>
          <w:szCs w:val="28"/>
        </w:rPr>
        <w:t>езультатов лаборато</w:t>
      </w:r>
      <w:r w:rsidRPr="00ED5C07">
        <w:rPr>
          <w:sz w:val="28"/>
          <w:szCs w:val="28"/>
        </w:rPr>
        <w:t>р</w:t>
      </w:r>
      <w:r w:rsidRPr="00ED5C07">
        <w:rPr>
          <w:sz w:val="28"/>
          <w:szCs w:val="28"/>
        </w:rPr>
        <w:lastRenderedPageBreak/>
        <w:t>ных исследований пробы взятой с артезианск</w:t>
      </w:r>
      <w:r w:rsidR="00537740" w:rsidRPr="00ED5C07">
        <w:rPr>
          <w:sz w:val="28"/>
          <w:szCs w:val="28"/>
        </w:rPr>
        <w:t xml:space="preserve">их скважин </w:t>
      </w:r>
      <w:r w:rsidRPr="00ED5C07">
        <w:rPr>
          <w:sz w:val="28"/>
          <w:szCs w:val="28"/>
        </w:rPr>
        <w:t>в</w:t>
      </w:r>
      <w:r w:rsidRPr="00ED5C07">
        <w:rPr>
          <w:rFonts w:eastAsia="Calibri"/>
          <w:sz w:val="28"/>
          <w:szCs w:val="28"/>
        </w:rPr>
        <w:t>ода, подаваемая в для хозяйственно-питьев</w:t>
      </w:r>
      <w:r w:rsidR="00537740" w:rsidRPr="00ED5C07">
        <w:rPr>
          <w:rFonts w:eastAsia="Calibri"/>
          <w:sz w:val="28"/>
          <w:szCs w:val="28"/>
        </w:rPr>
        <w:t xml:space="preserve">ых нужд </w:t>
      </w:r>
      <w:r w:rsidR="00E9758E" w:rsidRPr="00ED5C07">
        <w:rPr>
          <w:rFonts w:eastAsia="Calibri"/>
          <w:sz w:val="28"/>
          <w:szCs w:val="28"/>
        </w:rPr>
        <w:t>некотор</w:t>
      </w:r>
      <w:r w:rsidR="005665D1" w:rsidRPr="00ED5C07">
        <w:rPr>
          <w:rFonts w:eastAsia="Calibri"/>
          <w:sz w:val="28"/>
          <w:szCs w:val="28"/>
        </w:rPr>
        <w:t xml:space="preserve">ых населенных пунктов </w:t>
      </w:r>
      <w:proofErr w:type="spellStart"/>
      <w:r w:rsidR="005665D1" w:rsidRPr="00ED5C07">
        <w:rPr>
          <w:rFonts w:eastAsia="Calibri"/>
          <w:sz w:val="28"/>
          <w:szCs w:val="28"/>
        </w:rPr>
        <w:t>Бобинского</w:t>
      </w:r>
      <w:proofErr w:type="spellEnd"/>
      <w:r w:rsidR="00E9758E" w:rsidRPr="00ED5C07">
        <w:rPr>
          <w:rFonts w:eastAsia="Calibri"/>
          <w:sz w:val="28"/>
          <w:szCs w:val="28"/>
        </w:rPr>
        <w:t xml:space="preserve"> с/</w:t>
      </w:r>
      <w:proofErr w:type="gramStart"/>
      <w:r w:rsidR="00E9758E" w:rsidRPr="00ED5C07">
        <w:rPr>
          <w:rFonts w:eastAsia="Calibri"/>
          <w:sz w:val="28"/>
          <w:szCs w:val="28"/>
        </w:rPr>
        <w:t>п</w:t>
      </w:r>
      <w:proofErr w:type="gramEnd"/>
      <w:r w:rsidR="00E9758E" w:rsidRPr="00ED5C07">
        <w:rPr>
          <w:rFonts w:eastAsia="Calibri"/>
          <w:sz w:val="28"/>
          <w:szCs w:val="28"/>
        </w:rPr>
        <w:t xml:space="preserve"> </w:t>
      </w:r>
      <w:r w:rsidR="00537740" w:rsidRPr="00ED5C07">
        <w:rPr>
          <w:rFonts w:eastAsia="Calibri"/>
          <w:sz w:val="28"/>
          <w:szCs w:val="28"/>
        </w:rPr>
        <w:t xml:space="preserve">не </w:t>
      </w:r>
      <w:r w:rsidRPr="00ED5C07">
        <w:rPr>
          <w:rFonts w:eastAsia="Calibri"/>
          <w:sz w:val="28"/>
          <w:szCs w:val="28"/>
        </w:rPr>
        <w:t>удовлетворяет требованиям  Сан</w:t>
      </w:r>
      <w:r w:rsidR="00537740" w:rsidRPr="00ED5C07">
        <w:rPr>
          <w:rFonts w:eastAsia="Calibri"/>
          <w:sz w:val="28"/>
          <w:szCs w:val="28"/>
        </w:rPr>
        <w:t>ПиН 2.1.4.1175.02, имеются превышения  доп</w:t>
      </w:r>
      <w:r w:rsidR="00537740" w:rsidRPr="00ED5C07">
        <w:rPr>
          <w:rFonts w:eastAsia="Calibri"/>
          <w:sz w:val="28"/>
          <w:szCs w:val="28"/>
        </w:rPr>
        <w:t>у</w:t>
      </w:r>
      <w:r w:rsidR="00537740" w:rsidRPr="00ED5C07">
        <w:rPr>
          <w:rFonts w:eastAsia="Calibri"/>
          <w:sz w:val="28"/>
          <w:szCs w:val="28"/>
        </w:rPr>
        <w:t>стимых значений показателей по бору</w:t>
      </w:r>
      <w:r w:rsidR="00756357" w:rsidRPr="00ED5C07">
        <w:rPr>
          <w:rFonts w:eastAsia="Calibri"/>
          <w:sz w:val="28"/>
          <w:szCs w:val="28"/>
        </w:rPr>
        <w:t xml:space="preserve"> согласно результатов отбора проб воды за 2023 г.</w:t>
      </w:r>
      <w:r w:rsidR="00537740" w:rsidRPr="00ED5C07">
        <w:rPr>
          <w:rFonts w:eastAsia="Calibri"/>
          <w:sz w:val="28"/>
          <w:szCs w:val="28"/>
        </w:rPr>
        <w:t>. Р</w:t>
      </w:r>
      <w:r w:rsidRPr="00ED5C07">
        <w:rPr>
          <w:rFonts w:eastAsia="Calibri"/>
          <w:sz w:val="28"/>
          <w:szCs w:val="28"/>
        </w:rPr>
        <w:t>екомендуется установка модуль</w:t>
      </w:r>
      <w:r w:rsidR="00BE1AA1" w:rsidRPr="00ED5C07">
        <w:rPr>
          <w:rFonts w:eastAsia="Calibri"/>
          <w:sz w:val="28"/>
          <w:szCs w:val="28"/>
        </w:rPr>
        <w:t xml:space="preserve">ных </w:t>
      </w:r>
      <w:r w:rsidR="00537740" w:rsidRPr="00ED5C07">
        <w:rPr>
          <w:rFonts w:eastAsia="Calibri"/>
          <w:sz w:val="28"/>
          <w:szCs w:val="28"/>
        </w:rPr>
        <w:t>систем</w:t>
      </w:r>
      <w:r w:rsidR="00BE1AA1" w:rsidRPr="00ED5C07">
        <w:rPr>
          <w:rFonts w:eastAsia="Calibri"/>
          <w:sz w:val="28"/>
          <w:szCs w:val="28"/>
        </w:rPr>
        <w:t xml:space="preserve"> по очистке воды </w:t>
      </w:r>
      <w:r w:rsidR="00537740" w:rsidRPr="00ED5C07">
        <w:rPr>
          <w:rFonts w:eastAsia="Calibri"/>
          <w:sz w:val="28"/>
          <w:szCs w:val="28"/>
        </w:rPr>
        <w:t>.</w:t>
      </w:r>
    </w:p>
    <w:p w:rsidR="00EF67B0" w:rsidRPr="00ED5C07" w:rsidRDefault="00EF67B0" w:rsidP="007B7B91">
      <w:pPr>
        <w:pStyle w:val="2"/>
        <w:spacing w:line="276" w:lineRule="auto"/>
        <w:rPr>
          <w:szCs w:val="28"/>
        </w:rPr>
      </w:pPr>
      <w:r w:rsidRPr="00ED5C07">
        <w:rPr>
          <w:szCs w:val="28"/>
        </w:rPr>
        <w:t>1.4.3 Описание состояния и функционирования существующих насосных централизованных станций, в том числе оценку энергоэффективности под</w:t>
      </w:r>
      <w:r w:rsidRPr="00ED5C07">
        <w:rPr>
          <w:szCs w:val="28"/>
        </w:rPr>
        <w:t>а</w:t>
      </w:r>
      <w:r w:rsidRPr="00ED5C07">
        <w:rPr>
          <w:szCs w:val="28"/>
        </w:rPr>
        <w:t>чи воды, которая оценивается как соотношения удельного расхода электр</w:t>
      </w:r>
      <w:r w:rsidRPr="00ED5C07">
        <w:rPr>
          <w:szCs w:val="28"/>
        </w:rPr>
        <w:t>и</w:t>
      </w:r>
      <w:r w:rsidRPr="00ED5C07">
        <w:rPr>
          <w:szCs w:val="28"/>
        </w:rPr>
        <w:t>ческой энергии, необходимой для подачи установленного уровня напора (давления)</w:t>
      </w:r>
    </w:p>
    <w:p w:rsidR="00EF67B0" w:rsidRPr="00ED5C07" w:rsidRDefault="00EF67B0" w:rsidP="007B7B91">
      <w:pPr>
        <w:spacing w:after="0"/>
        <w:ind w:firstLine="567"/>
        <w:jc w:val="both"/>
        <w:rPr>
          <w:rFonts w:ascii="Times New Roman" w:eastAsia="Calibri" w:hAnsi="Times New Roman" w:cs="Times New Roman"/>
          <w:sz w:val="28"/>
          <w:szCs w:val="28"/>
        </w:rPr>
      </w:pPr>
      <w:r w:rsidRPr="00ED5C07">
        <w:rPr>
          <w:rFonts w:ascii="Times New Roman" w:eastAsia="Calibri" w:hAnsi="Times New Roman" w:cs="Times New Roman"/>
          <w:sz w:val="28"/>
          <w:szCs w:val="28"/>
        </w:rPr>
        <w:t xml:space="preserve">Водозабор </w:t>
      </w:r>
      <w:proofErr w:type="spellStart"/>
      <w:r w:rsidR="005665D1" w:rsidRPr="00ED5C07">
        <w:rPr>
          <w:rFonts w:ascii="Times New Roman" w:eastAsia="Calibri" w:hAnsi="Times New Roman" w:cs="Times New Roman"/>
          <w:sz w:val="28"/>
          <w:szCs w:val="28"/>
        </w:rPr>
        <w:t>с</w:t>
      </w:r>
      <w:proofErr w:type="gramStart"/>
      <w:r w:rsidR="005665D1" w:rsidRPr="00ED5C07">
        <w:rPr>
          <w:rFonts w:ascii="Times New Roman" w:eastAsia="Calibri" w:hAnsi="Times New Roman" w:cs="Times New Roman"/>
          <w:sz w:val="28"/>
          <w:szCs w:val="28"/>
        </w:rPr>
        <w:t>.Б</w:t>
      </w:r>
      <w:proofErr w:type="gramEnd"/>
      <w:r w:rsidR="005665D1" w:rsidRPr="00ED5C07">
        <w:rPr>
          <w:rFonts w:ascii="Times New Roman" w:eastAsia="Calibri" w:hAnsi="Times New Roman" w:cs="Times New Roman"/>
          <w:sz w:val="28"/>
          <w:szCs w:val="28"/>
        </w:rPr>
        <w:t>обино</w:t>
      </w:r>
      <w:proofErr w:type="spellEnd"/>
      <w:r w:rsidR="00BE1AA1" w:rsidRPr="00ED5C07">
        <w:rPr>
          <w:rFonts w:ascii="Times New Roman" w:eastAsia="Calibri" w:hAnsi="Times New Roman" w:cs="Times New Roman"/>
          <w:sz w:val="28"/>
          <w:szCs w:val="28"/>
        </w:rPr>
        <w:t xml:space="preserve"> </w:t>
      </w:r>
      <w:r w:rsidRPr="00ED5C07">
        <w:rPr>
          <w:rFonts w:ascii="Times New Roman" w:eastAsia="Calibri" w:hAnsi="Times New Roman" w:cs="Times New Roman"/>
          <w:sz w:val="28"/>
          <w:szCs w:val="28"/>
        </w:rPr>
        <w:t xml:space="preserve">функционирует следующим образом. </w:t>
      </w:r>
      <w:r w:rsidR="00974308" w:rsidRPr="00ED5C07">
        <w:rPr>
          <w:rFonts w:ascii="Times New Roman" w:eastAsia="Calibri" w:hAnsi="Times New Roman" w:cs="Times New Roman"/>
          <w:sz w:val="28"/>
          <w:szCs w:val="28"/>
        </w:rPr>
        <w:t>Вода из скважин, по напорно-разводящим водопроводам,</w:t>
      </w:r>
      <w:r w:rsidR="000C79CD" w:rsidRPr="00ED5C07">
        <w:rPr>
          <w:rFonts w:ascii="Times New Roman" w:eastAsia="Calibri" w:hAnsi="Times New Roman" w:cs="Times New Roman"/>
          <w:sz w:val="28"/>
          <w:szCs w:val="28"/>
        </w:rPr>
        <w:t xml:space="preserve"> без регулирующих емкостей, подается </w:t>
      </w:r>
      <w:r w:rsidRPr="00ED5C07">
        <w:rPr>
          <w:rFonts w:ascii="Times New Roman" w:eastAsia="Calibri" w:hAnsi="Times New Roman" w:cs="Times New Roman"/>
          <w:sz w:val="28"/>
          <w:szCs w:val="28"/>
        </w:rPr>
        <w:t>в распределительную сеть</w:t>
      </w:r>
      <w:r w:rsidR="00537740" w:rsidRPr="00ED5C07">
        <w:rPr>
          <w:rFonts w:ascii="Times New Roman" w:eastAsia="Calibri" w:hAnsi="Times New Roman" w:cs="Times New Roman"/>
          <w:sz w:val="28"/>
          <w:szCs w:val="28"/>
        </w:rPr>
        <w:t>.</w:t>
      </w:r>
    </w:p>
    <w:p w:rsidR="00EF67B0" w:rsidRPr="00ED5C07" w:rsidRDefault="00EF67B0" w:rsidP="007B7B91">
      <w:pPr>
        <w:suppressAutoHyphens/>
        <w:spacing w:after="0"/>
        <w:ind w:firstLine="567"/>
        <w:jc w:val="both"/>
        <w:rPr>
          <w:rFonts w:ascii="Times New Roman" w:hAnsi="Times New Roman" w:cs="Times New Roman"/>
          <w:sz w:val="28"/>
          <w:szCs w:val="28"/>
        </w:rPr>
      </w:pPr>
      <w:r w:rsidRPr="00ED5C07">
        <w:rPr>
          <w:rFonts w:ascii="Times New Roman" w:hAnsi="Times New Roman" w:cs="Times New Roman"/>
          <w:sz w:val="28"/>
          <w:szCs w:val="28"/>
        </w:rPr>
        <w:t xml:space="preserve">Приборы учета подаваемой в сеть воды отсутствуют. Для точности учета поднятой воды и поданной в сети, а так же выявления потерь при транспортировке необходимо производство проектных и строительно-монтажных  работ по устройству узлов учета холодной воды.  </w:t>
      </w:r>
    </w:p>
    <w:p w:rsidR="00E6192D" w:rsidRPr="00ED5C07" w:rsidRDefault="00974308" w:rsidP="007B7B91">
      <w:pPr>
        <w:pStyle w:val="a6"/>
        <w:spacing w:before="0" w:beforeAutospacing="0" w:after="0" w:afterAutospacing="0" w:line="276" w:lineRule="auto"/>
        <w:ind w:firstLine="567"/>
        <w:jc w:val="both"/>
        <w:rPr>
          <w:rFonts w:ascii="Times New Roman" w:hAnsi="Times New Roman"/>
          <w:color w:val="040404"/>
          <w:sz w:val="28"/>
          <w:szCs w:val="28"/>
        </w:rPr>
      </w:pPr>
      <w:r w:rsidRPr="00ED5C07">
        <w:rPr>
          <w:rFonts w:ascii="Times New Roman" w:hAnsi="Times New Roman"/>
          <w:color w:val="040404"/>
          <w:sz w:val="28"/>
          <w:szCs w:val="28"/>
        </w:rPr>
        <w:t>Основным условием эффективной и надежной эксплуатации насосного об</w:t>
      </w:r>
      <w:r w:rsidRPr="00ED5C07">
        <w:rPr>
          <w:rFonts w:ascii="Times New Roman" w:hAnsi="Times New Roman"/>
          <w:color w:val="040404"/>
          <w:sz w:val="28"/>
          <w:szCs w:val="28"/>
        </w:rPr>
        <w:t>о</w:t>
      </w:r>
      <w:r w:rsidRPr="00ED5C07">
        <w:rPr>
          <w:rFonts w:ascii="Times New Roman" w:hAnsi="Times New Roman"/>
          <w:color w:val="040404"/>
          <w:sz w:val="28"/>
          <w:szCs w:val="28"/>
        </w:rPr>
        <w:t>рудования является согласованная работа насоса в системе. Это условие выполн</w:t>
      </w:r>
      <w:r w:rsidRPr="00ED5C07">
        <w:rPr>
          <w:rFonts w:ascii="Times New Roman" w:hAnsi="Times New Roman"/>
          <w:color w:val="040404"/>
          <w:sz w:val="28"/>
          <w:szCs w:val="28"/>
        </w:rPr>
        <w:t>я</w:t>
      </w:r>
      <w:r w:rsidRPr="00ED5C07">
        <w:rPr>
          <w:rFonts w:ascii="Times New Roman" w:hAnsi="Times New Roman"/>
          <w:color w:val="040404"/>
          <w:sz w:val="28"/>
          <w:szCs w:val="28"/>
        </w:rPr>
        <w:t>ется в том случае, если рабочая точка, определяемая пересечением характерист</w:t>
      </w:r>
      <w:r w:rsidRPr="00ED5C07">
        <w:rPr>
          <w:rFonts w:ascii="Times New Roman" w:hAnsi="Times New Roman"/>
          <w:color w:val="040404"/>
          <w:sz w:val="28"/>
          <w:szCs w:val="28"/>
        </w:rPr>
        <w:t>и</w:t>
      </w:r>
      <w:r w:rsidRPr="00ED5C07">
        <w:rPr>
          <w:rFonts w:ascii="Times New Roman" w:hAnsi="Times New Roman"/>
          <w:color w:val="040404"/>
          <w:sz w:val="28"/>
          <w:szCs w:val="28"/>
        </w:rPr>
        <w:t>ки системы и насоса, находится в пределах рабочего диапазона насоса, т.е. в обл</w:t>
      </w:r>
      <w:r w:rsidRPr="00ED5C07">
        <w:rPr>
          <w:rFonts w:ascii="Times New Roman" w:hAnsi="Times New Roman"/>
          <w:color w:val="040404"/>
          <w:sz w:val="28"/>
          <w:szCs w:val="28"/>
        </w:rPr>
        <w:t>а</w:t>
      </w:r>
      <w:r w:rsidR="00E6192D" w:rsidRPr="00ED5C07">
        <w:rPr>
          <w:rFonts w:ascii="Times New Roman" w:hAnsi="Times New Roman"/>
          <w:color w:val="040404"/>
          <w:sz w:val="28"/>
          <w:szCs w:val="28"/>
        </w:rPr>
        <w:t>сти максимального КПД.</w:t>
      </w:r>
    </w:p>
    <w:p w:rsidR="00974308" w:rsidRPr="00ED5C07" w:rsidRDefault="00974308" w:rsidP="007B7B91">
      <w:pPr>
        <w:shd w:val="clear" w:color="auto" w:fill="FFFFFF"/>
        <w:spacing w:after="0"/>
        <w:ind w:firstLine="567"/>
        <w:contextualSpacing/>
        <w:mirrorIndents/>
        <w:jc w:val="both"/>
        <w:rPr>
          <w:rFonts w:ascii="Times New Roman" w:eastAsia="Times New Roman" w:hAnsi="Times New Roman" w:cs="Times New Roman"/>
          <w:sz w:val="12"/>
          <w:szCs w:val="12"/>
        </w:rPr>
      </w:pPr>
    </w:p>
    <w:p w:rsidR="00974308" w:rsidRPr="00ED5C07"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ED5C07">
        <w:rPr>
          <w:rFonts w:ascii="Times New Roman" w:eastAsia="Times New Roman" w:hAnsi="Times New Roman" w:cs="Times New Roman"/>
          <w:sz w:val="28"/>
          <w:szCs w:val="28"/>
        </w:rPr>
        <w:t>Эффективность того или иного способа регулирования во многом определ</w:t>
      </w:r>
      <w:r w:rsidRPr="00ED5C07">
        <w:rPr>
          <w:rFonts w:ascii="Times New Roman" w:eastAsia="Times New Roman" w:hAnsi="Times New Roman" w:cs="Times New Roman"/>
          <w:sz w:val="28"/>
          <w:szCs w:val="28"/>
        </w:rPr>
        <w:t>я</w:t>
      </w:r>
      <w:r w:rsidRPr="00ED5C07">
        <w:rPr>
          <w:rFonts w:ascii="Times New Roman" w:eastAsia="Times New Roman" w:hAnsi="Times New Roman" w:cs="Times New Roman"/>
          <w:sz w:val="28"/>
          <w:szCs w:val="28"/>
        </w:rPr>
        <w:t>ется характеристикой системы и графиком ее изменения во времени. В каждом случае необходимо принимать решение в зависимости от конкретных особенн</w:t>
      </w:r>
      <w:r w:rsidRPr="00ED5C07">
        <w:rPr>
          <w:rFonts w:ascii="Times New Roman" w:eastAsia="Times New Roman" w:hAnsi="Times New Roman" w:cs="Times New Roman"/>
          <w:sz w:val="28"/>
          <w:szCs w:val="28"/>
        </w:rPr>
        <w:t>о</w:t>
      </w:r>
      <w:r w:rsidRPr="00ED5C07">
        <w:rPr>
          <w:rFonts w:ascii="Times New Roman" w:eastAsia="Times New Roman" w:hAnsi="Times New Roman" w:cs="Times New Roman"/>
          <w:sz w:val="28"/>
          <w:szCs w:val="28"/>
        </w:rPr>
        <w:t xml:space="preserve">стей условий эксплуатации. </w:t>
      </w:r>
    </w:p>
    <w:p w:rsidR="00974308" w:rsidRPr="00ED5C07"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ED5C07">
        <w:rPr>
          <w:rFonts w:ascii="Times New Roman" w:eastAsia="Times New Roman" w:hAnsi="Times New Roman" w:cs="Times New Roman"/>
          <w:sz w:val="28"/>
          <w:szCs w:val="28"/>
        </w:rPr>
        <w:t>Задачи снижения энергопотребления насосного оборудования решаются, прежде всего, путем обеспечения согласованной работы насоса и системы. Пр</w:t>
      </w:r>
      <w:r w:rsidRPr="00ED5C07">
        <w:rPr>
          <w:rFonts w:ascii="Times New Roman" w:eastAsia="Times New Roman" w:hAnsi="Times New Roman" w:cs="Times New Roman"/>
          <w:sz w:val="28"/>
          <w:szCs w:val="28"/>
        </w:rPr>
        <w:t>о</w:t>
      </w:r>
      <w:r w:rsidRPr="00ED5C07">
        <w:rPr>
          <w:rFonts w:ascii="Times New Roman" w:eastAsia="Times New Roman" w:hAnsi="Times New Roman" w:cs="Times New Roman"/>
          <w:sz w:val="28"/>
          <w:szCs w:val="28"/>
        </w:rPr>
        <w:t>блема избыточного энергопотребления насосных систем, находящихся в эксплу</w:t>
      </w:r>
      <w:r w:rsidRPr="00ED5C07">
        <w:rPr>
          <w:rFonts w:ascii="Times New Roman" w:eastAsia="Times New Roman" w:hAnsi="Times New Roman" w:cs="Times New Roman"/>
          <w:sz w:val="28"/>
          <w:szCs w:val="28"/>
        </w:rPr>
        <w:t>а</w:t>
      </w:r>
      <w:r w:rsidRPr="00ED5C07">
        <w:rPr>
          <w:rFonts w:ascii="Times New Roman" w:eastAsia="Times New Roman" w:hAnsi="Times New Roman" w:cs="Times New Roman"/>
          <w:sz w:val="28"/>
          <w:szCs w:val="28"/>
        </w:rPr>
        <w:t>тации, может быть успешно решена за счет модернизации, направленной на обе</w:t>
      </w:r>
      <w:r w:rsidRPr="00ED5C07">
        <w:rPr>
          <w:rFonts w:ascii="Times New Roman" w:eastAsia="Times New Roman" w:hAnsi="Times New Roman" w:cs="Times New Roman"/>
          <w:sz w:val="28"/>
          <w:szCs w:val="28"/>
        </w:rPr>
        <w:t>с</w:t>
      </w:r>
      <w:r w:rsidRPr="00ED5C07">
        <w:rPr>
          <w:rFonts w:ascii="Times New Roman" w:eastAsia="Times New Roman" w:hAnsi="Times New Roman" w:cs="Times New Roman"/>
          <w:sz w:val="28"/>
          <w:szCs w:val="28"/>
        </w:rPr>
        <w:t>печение этого требования.</w:t>
      </w:r>
    </w:p>
    <w:p w:rsidR="00974308" w:rsidRPr="00ED5C07" w:rsidRDefault="00974308" w:rsidP="007B7B91">
      <w:pPr>
        <w:shd w:val="clear" w:color="auto" w:fill="FFFFFF"/>
        <w:spacing w:after="0"/>
        <w:ind w:firstLine="567"/>
        <w:contextualSpacing/>
        <w:mirrorIndents/>
        <w:jc w:val="both"/>
        <w:rPr>
          <w:rFonts w:ascii="Times New Roman" w:eastAsia="Times New Roman" w:hAnsi="Times New Roman" w:cs="Times New Roman"/>
          <w:sz w:val="28"/>
          <w:szCs w:val="28"/>
        </w:rPr>
      </w:pPr>
      <w:r w:rsidRPr="00ED5C07">
        <w:rPr>
          <w:rFonts w:ascii="Times New Roman" w:eastAsia="Times New Roman" w:hAnsi="Times New Roman" w:cs="Times New Roman"/>
          <w:sz w:val="28"/>
          <w:szCs w:val="28"/>
        </w:rPr>
        <w:t>В свою очередь, любые мероприятия по модернизации должны опират</w:t>
      </w:r>
      <w:r w:rsidRPr="00ED5C07">
        <w:rPr>
          <w:rFonts w:ascii="Times New Roman" w:eastAsia="Times New Roman" w:hAnsi="Times New Roman" w:cs="Times New Roman"/>
          <w:sz w:val="28"/>
          <w:szCs w:val="28"/>
        </w:rPr>
        <w:t>ь</w:t>
      </w:r>
      <w:r w:rsidRPr="00ED5C07">
        <w:rPr>
          <w:rFonts w:ascii="Times New Roman" w:eastAsia="Times New Roman" w:hAnsi="Times New Roman" w:cs="Times New Roman"/>
          <w:sz w:val="28"/>
          <w:szCs w:val="28"/>
        </w:rPr>
        <w:t>ся на достоверные данные о работе насосного оборудования и характеристиках сист</w:t>
      </w:r>
      <w:r w:rsidRPr="00ED5C07">
        <w:rPr>
          <w:rFonts w:ascii="Times New Roman" w:eastAsia="Times New Roman" w:hAnsi="Times New Roman" w:cs="Times New Roman"/>
          <w:sz w:val="28"/>
          <w:szCs w:val="28"/>
        </w:rPr>
        <w:t>е</w:t>
      </w:r>
      <w:r w:rsidRPr="00ED5C07">
        <w:rPr>
          <w:rFonts w:ascii="Times New Roman" w:eastAsia="Times New Roman" w:hAnsi="Times New Roman" w:cs="Times New Roman"/>
          <w:sz w:val="28"/>
          <w:szCs w:val="28"/>
        </w:rPr>
        <w:t>мы. В каждом случае необходимо рассматривать несколько вариантов, а в кач</w:t>
      </w:r>
      <w:r w:rsidRPr="00ED5C07">
        <w:rPr>
          <w:rFonts w:ascii="Times New Roman" w:eastAsia="Times New Roman" w:hAnsi="Times New Roman" w:cs="Times New Roman"/>
          <w:sz w:val="28"/>
          <w:szCs w:val="28"/>
        </w:rPr>
        <w:t>е</w:t>
      </w:r>
      <w:r w:rsidRPr="00ED5C07">
        <w:rPr>
          <w:rFonts w:ascii="Times New Roman" w:eastAsia="Times New Roman" w:hAnsi="Times New Roman" w:cs="Times New Roman"/>
          <w:sz w:val="28"/>
          <w:szCs w:val="28"/>
        </w:rPr>
        <w:t>стве инструмента по выбору оптимального варианта использ</w:t>
      </w:r>
      <w:r w:rsidRPr="00ED5C07">
        <w:rPr>
          <w:rFonts w:ascii="Times New Roman" w:eastAsia="Times New Roman" w:hAnsi="Times New Roman" w:cs="Times New Roman"/>
          <w:sz w:val="28"/>
          <w:szCs w:val="28"/>
        </w:rPr>
        <w:t>о</w:t>
      </w:r>
      <w:r w:rsidRPr="00ED5C07">
        <w:rPr>
          <w:rFonts w:ascii="Times New Roman" w:eastAsia="Times New Roman" w:hAnsi="Times New Roman" w:cs="Times New Roman"/>
          <w:sz w:val="28"/>
          <w:szCs w:val="28"/>
        </w:rPr>
        <w:t>вать метод оценки стоимости жизненного цикла насосного оборудования.</w:t>
      </w:r>
    </w:p>
    <w:p w:rsidR="00974308" w:rsidRPr="00ED5C07" w:rsidRDefault="00974308" w:rsidP="007B7B91">
      <w:pPr>
        <w:shd w:val="clear" w:color="auto" w:fill="FFFFFF"/>
        <w:spacing w:after="0"/>
        <w:ind w:firstLine="567"/>
        <w:contextualSpacing/>
        <w:mirrorIndents/>
        <w:jc w:val="both"/>
        <w:rPr>
          <w:rFonts w:ascii="Times New Roman" w:eastAsia="Times New Roman" w:hAnsi="Times New Roman" w:cs="Times New Roman"/>
          <w:spacing w:val="-10"/>
          <w:sz w:val="28"/>
          <w:szCs w:val="28"/>
        </w:rPr>
      </w:pPr>
      <w:r w:rsidRPr="00ED5C07">
        <w:rPr>
          <w:rFonts w:ascii="Times New Roman" w:eastAsia="Times New Roman" w:hAnsi="Times New Roman" w:cs="Times New Roman"/>
          <w:spacing w:val="-10"/>
          <w:sz w:val="28"/>
          <w:szCs w:val="28"/>
        </w:rPr>
        <w:t>Таблица 1.2 − Причины повышенного энергопотребления и меры по его сн</w:t>
      </w:r>
      <w:r w:rsidRPr="00ED5C07">
        <w:rPr>
          <w:rFonts w:ascii="Times New Roman" w:eastAsia="Times New Roman" w:hAnsi="Times New Roman" w:cs="Times New Roman"/>
          <w:spacing w:val="-10"/>
          <w:sz w:val="28"/>
          <w:szCs w:val="28"/>
        </w:rPr>
        <w:t>и</w:t>
      </w:r>
      <w:r w:rsidRPr="00ED5C07">
        <w:rPr>
          <w:rFonts w:ascii="Times New Roman" w:eastAsia="Times New Roman" w:hAnsi="Times New Roman" w:cs="Times New Roman"/>
          <w:spacing w:val="-10"/>
          <w:sz w:val="28"/>
          <w:szCs w:val="28"/>
        </w:rPr>
        <w:t>жению</w:t>
      </w:r>
    </w:p>
    <w:tbl>
      <w:tblPr>
        <w:tblW w:w="5000" w:type="pct"/>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2854"/>
        <w:gridCol w:w="4757"/>
        <w:gridCol w:w="2446"/>
      </w:tblGrid>
      <w:tr w:rsidR="00974308" w:rsidRPr="00ED5C07"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ED5C07" w:rsidRDefault="00974308" w:rsidP="007B7B91">
            <w:pPr>
              <w:spacing w:after="0"/>
              <w:contextualSpacing/>
              <w:mirrorIndents/>
              <w:jc w:val="center"/>
              <w:rPr>
                <w:rFonts w:ascii="Times New Roman" w:eastAsia="Times New Roman" w:hAnsi="Times New Roman" w:cs="Times New Roman"/>
              </w:rPr>
            </w:pPr>
            <w:r w:rsidRPr="00ED5C07">
              <w:rPr>
                <w:rFonts w:ascii="Times New Roman" w:eastAsia="Times New Roman" w:hAnsi="Times New Roman" w:cs="Times New Roman"/>
                <w:b/>
                <w:bCs/>
              </w:rPr>
              <w:lastRenderedPageBreak/>
              <w:t>Причины высокого эне</w:t>
            </w:r>
            <w:r w:rsidRPr="00ED5C07">
              <w:rPr>
                <w:rFonts w:ascii="Times New Roman" w:eastAsia="Times New Roman" w:hAnsi="Times New Roman" w:cs="Times New Roman"/>
                <w:b/>
                <w:bCs/>
              </w:rPr>
              <w:t>р</w:t>
            </w:r>
            <w:r w:rsidRPr="00ED5C07">
              <w:rPr>
                <w:rFonts w:ascii="Times New Roman" w:eastAsia="Times New Roman" w:hAnsi="Times New Roman" w:cs="Times New Roman"/>
                <w:b/>
                <w:bCs/>
              </w:rPr>
              <w:t>гопотребления</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ED5C07" w:rsidRDefault="00974308" w:rsidP="007B7B91">
            <w:pPr>
              <w:spacing w:after="0"/>
              <w:contextualSpacing/>
              <w:mirrorIndents/>
              <w:jc w:val="center"/>
              <w:rPr>
                <w:rFonts w:ascii="Times New Roman" w:eastAsia="Times New Roman" w:hAnsi="Times New Roman" w:cs="Times New Roman"/>
              </w:rPr>
            </w:pPr>
            <w:r w:rsidRPr="00ED5C07">
              <w:rPr>
                <w:rFonts w:ascii="Times New Roman" w:eastAsia="Times New Roman" w:hAnsi="Times New Roman" w:cs="Times New Roman"/>
                <w:b/>
                <w:bCs/>
              </w:rPr>
              <w:t>Рекомендуемые мероприятия по снижению энергопотребления</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ED5C07" w:rsidRDefault="00974308" w:rsidP="007B7B91">
            <w:pPr>
              <w:spacing w:after="0"/>
              <w:contextualSpacing/>
              <w:mirrorIndents/>
              <w:jc w:val="center"/>
              <w:rPr>
                <w:rFonts w:ascii="Times New Roman" w:eastAsia="Times New Roman" w:hAnsi="Times New Roman" w:cs="Times New Roman"/>
              </w:rPr>
            </w:pPr>
            <w:r w:rsidRPr="00ED5C07">
              <w:rPr>
                <w:rFonts w:ascii="Times New Roman" w:eastAsia="Times New Roman" w:hAnsi="Times New Roman" w:cs="Times New Roman"/>
                <w:b/>
                <w:bCs/>
              </w:rPr>
              <w:t>Ориентировочный срок окупаемости м</w:t>
            </w:r>
            <w:r w:rsidRPr="00ED5C07">
              <w:rPr>
                <w:rFonts w:ascii="Times New Roman" w:eastAsia="Times New Roman" w:hAnsi="Times New Roman" w:cs="Times New Roman"/>
                <w:b/>
                <w:bCs/>
              </w:rPr>
              <w:t>е</w:t>
            </w:r>
            <w:r w:rsidRPr="00ED5C07">
              <w:rPr>
                <w:rFonts w:ascii="Times New Roman" w:eastAsia="Times New Roman" w:hAnsi="Times New Roman" w:cs="Times New Roman"/>
                <w:b/>
                <w:bCs/>
              </w:rPr>
              <w:t>роприятий</w:t>
            </w:r>
          </w:p>
        </w:tc>
      </w:tr>
      <w:tr w:rsidR="00974308" w:rsidRPr="00ED5C07" w:rsidTr="00992975">
        <w:trPr>
          <w:tblHeader/>
        </w:trPr>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ED5C07" w:rsidRDefault="00974308" w:rsidP="007B7B91">
            <w:pPr>
              <w:spacing w:after="0"/>
              <w:contextualSpacing/>
              <w:mirrorIndents/>
              <w:jc w:val="center"/>
              <w:rPr>
                <w:rFonts w:ascii="Times New Roman" w:eastAsia="Times New Roman" w:hAnsi="Times New Roman" w:cs="Times New Roman"/>
                <w:b/>
                <w:bCs/>
              </w:rPr>
            </w:pPr>
            <w:r w:rsidRPr="00ED5C07">
              <w:rPr>
                <w:rFonts w:ascii="Times New Roman" w:eastAsia="Times New Roman" w:hAnsi="Times New Roman" w:cs="Times New Roman"/>
                <w:b/>
                <w:bCs/>
              </w:rPr>
              <w:t>1</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ED5C07" w:rsidRDefault="00974308" w:rsidP="007B7B91">
            <w:pPr>
              <w:spacing w:after="0"/>
              <w:contextualSpacing/>
              <w:mirrorIndents/>
              <w:jc w:val="center"/>
              <w:rPr>
                <w:rFonts w:ascii="Times New Roman" w:eastAsia="Times New Roman" w:hAnsi="Times New Roman" w:cs="Times New Roman"/>
                <w:b/>
                <w:bCs/>
              </w:rPr>
            </w:pPr>
            <w:r w:rsidRPr="00ED5C07">
              <w:rPr>
                <w:rFonts w:ascii="Times New Roman" w:eastAsia="Times New Roman" w:hAnsi="Times New Roman" w:cs="Times New Roman"/>
                <w:b/>
                <w:bCs/>
              </w:rPr>
              <w:t>2</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vAlign w:val="center"/>
            <w:hideMark/>
          </w:tcPr>
          <w:p w:rsidR="00974308" w:rsidRPr="00ED5C07" w:rsidRDefault="00974308" w:rsidP="007B7B91">
            <w:pPr>
              <w:spacing w:after="0"/>
              <w:contextualSpacing/>
              <w:mirrorIndents/>
              <w:jc w:val="center"/>
              <w:rPr>
                <w:rFonts w:ascii="Times New Roman" w:eastAsia="Times New Roman" w:hAnsi="Times New Roman" w:cs="Times New Roman"/>
                <w:b/>
                <w:bCs/>
              </w:rPr>
            </w:pPr>
            <w:r w:rsidRPr="00ED5C07">
              <w:rPr>
                <w:rFonts w:ascii="Times New Roman" w:eastAsia="Times New Roman" w:hAnsi="Times New Roman" w:cs="Times New Roman"/>
                <w:b/>
                <w:bCs/>
              </w:rPr>
              <w:t>3</w:t>
            </w:r>
          </w:p>
        </w:tc>
      </w:tr>
      <w:tr w:rsidR="00974308" w:rsidRPr="00ED5C07" w:rsidTr="00992975">
        <w:tc>
          <w:tcPr>
            <w:tcW w:w="1419"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Наличие в системах пери</w:t>
            </w:r>
            <w:r w:rsidRPr="00ED5C07">
              <w:rPr>
                <w:rFonts w:ascii="Times New Roman" w:eastAsia="Times New Roman" w:hAnsi="Times New Roman" w:cs="Times New Roman"/>
              </w:rPr>
              <w:t>о</w:t>
            </w:r>
            <w:r w:rsidRPr="00ED5C07">
              <w:rPr>
                <w:rFonts w:ascii="Times New Roman" w:eastAsia="Times New Roman" w:hAnsi="Times New Roman" w:cs="Times New Roman"/>
              </w:rPr>
              <w:t>дического действия насосов, работающих в постоянном режиме независимо от п</w:t>
            </w:r>
            <w:r w:rsidRPr="00ED5C07">
              <w:rPr>
                <w:rFonts w:ascii="Times New Roman" w:eastAsia="Times New Roman" w:hAnsi="Times New Roman" w:cs="Times New Roman"/>
              </w:rPr>
              <w:t>о</w:t>
            </w:r>
            <w:r w:rsidRPr="00ED5C07">
              <w:rPr>
                <w:rFonts w:ascii="Times New Roman" w:eastAsia="Times New Roman" w:hAnsi="Times New Roman" w:cs="Times New Roman"/>
              </w:rPr>
              <w:t>требностей системы, техн</w:t>
            </w:r>
            <w:r w:rsidRPr="00ED5C07">
              <w:rPr>
                <w:rFonts w:ascii="Times New Roman" w:eastAsia="Times New Roman" w:hAnsi="Times New Roman" w:cs="Times New Roman"/>
              </w:rPr>
              <w:t>о</w:t>
            </w:r>
            <w:r w:rsidRPr="00ED5C07">
              <w:rPr>
                <w:rFonts w:ascii="Times New Roman" w:eastAsia="Times New Roman" w:hAnsi="Times New Roman" w:cs="Times New Roman"/>
              </w:rPr>
              <w:t>логического процесса и т.п.</w:t>
            </w:r>
          </w:p>
        </w:tc>
        <w:tc>
          <w:tcPr>
            <w:tcW w:w="2365" w:type="pct"/>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 Определение необходимости в постоянной р</w:t>
            </w:r>
            <w:r w:rsidRPr="00ED5C07">
              <w:rPr>
                <w:rFonts w:ascii="Times New Roman" w:eastAsia="Times New Roman" w:hAnsi="Times New Roman" w:cs="Times New Roman"/>
              </w:rPr>
              <w:t>а</w:t>
            </w:r>
            <w:r w:rsidRPr="00ED5C07">
              <w:rPr>
                <w:rFonts w:ascii="Times New Roman" w:eastAsia="Times New Roman" w:hAnsi="Times New Roman" w:cs="Times New Roman"/>
              </w:rPr>
              <w:t>боте насосов.</w:t>
            </w:r>
          </w:p>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 Включение и выключение насоса в ручном или автоматическом режиме только в промежутки времени.</w:t>
            </w:r>
          </w:p>
        </w:tc>
        <w:tc>
          <w:tcPr>
            <w:tcW w:w="0" w:type="auto"/>
            <w:tcBorders>
              <w:top w:val="single" w:sz="12" w:space="0" w:color="auto"/>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От нескольких дней до нескольких месяцев</w:t>
            </w:r>
          </w:p>
        </w:tc>
      </w:tr>
      <w:tr w:rsidR="00974308" w:rsidRPr="00ED5C07" w:rsidTr="00992975">
        <w:tc>
          <w:tcPr>
            <w:tcW w:w="1419"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Системы с меняющейся во времени величиной требу</w:t>
            </w:r>
            <w:r w:rsidRPr="00ED5C07">
              <w:rPr>
                <w:rFonts w:ascii="Times New Roman" w:eastAsia="Times New Roman" w:hAnsi="Times New Roman" w:cs="Times New Roman"/>
              </w:rPr>
              <w:t>е</w:t>
            </w:r>
            <w:r w:rsidRPr="00ED5C07">
              <w:rPr>
                <w:rFonts w:ascii="Times New Roman" w:eastAsia="Times New Roman" w:hAnsi="Times New Roman" w:cs="Times New Roman"/>
              </w:rPr>
              <w:t>мого расхода.</w:t>
            </w:r>
          </w:p>
        </w:tc>
        <w:tc>
          <w:tcPr>
            <w:tcW w:w="2365" w:type="pct"/>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 Использование привода с регулируемой част</w:t>
            </w:r>
            <w:r w:rsidRPr="00ED5C07">
              <w:rPr>
                <w:rFonts w:ascii="Times New Roman" w:eastAsia="Times New Roman" w:hAnsi="Times New Roman" w:cs="Times New Roman"/>
              </w:rPr>
              <w:t>о</w:t>
            </w:r>
            <w:r w:rsidRPr="00ED5C07">
              <w:rPr>
                <w:rFonts w:ascii="Times New Roman" w:eastAsia="Times New Roman" w:hAnsi="Times New Roman" w:cs="Times New Roman"/>
              </w:rPr>
              <w:t>той вращения для систем с преимущественными потерями на трение</w:t>
            </w:r>
          </w:p>
        </w:tc>
        <w:tc>
          <w:tcPr>
            <w:tcW w:w="0" w:type="auto"/>
            <w:tcBorders>
              <w:top w:val="single" w:sz="12"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Месяцы, годы</w:t>
            </w:r>
          </w:p>
        </w:tc>
      </w:tr>
      <w:tr w:rsidR="00974308" w:rsidRPr="00ED5C07"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proofErr w:type="spellStart"/>
            <w:r w:rsidRPr="00ED5C07">
              <w:rPr>
                <w:rFonts w:ascii="Times New Roman" w:eastAsia="Times New Roman" w:hAnsi="Times New Roman" w:cs="Times New Roman"/>
              </w:rPr>
              <w:t>Переразмеривание</w:t>
            </w:r>
            <w:proofErr w:type="spellEnd"/>
            <w:r w:rsidRPr="00ED5C07">
              <w:rPr>
                <w:rFonts w:ascii="Times New Roman" w:eastAsia="Times New Roman" w:hAnsi="Times New Roman" w:cs="Times New Roman"/>
              </w:rPr>
              <w:t xml:space="preserve">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 Применение электродвигателей с меньшей ч</w:t>
            </w:r>
            <w:r w:rsidRPr="00ED5C07">
              <w:rPr>
                <w:rFonts w:ascii="Times New Roman" w:eastAsia="Times New Roman" w:hAnsi="Times New Roman" w:cs="Times New Roman"/>
              </w:rPr>
              <w:t>а</w:t>
            </w:r>
            <w:r w:rsidRPr="00ED5C07">
              <w:rPr>
                <w:rFonts w:ascii="Times New Roman" w:eastAsia="Times New Roman" w:hAnsi="Times New Roman" w:cs="Times New Roman"/>
              </w:rPr>
              <w:t>стотой вращения.</w:t>
            </w:r>
          </w:p>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 Замена насоса на насос меньшего типоразмера.</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Недели - годы</w:t>
            </w:r>
          </w:p>
        </w:tc>
      </w:tr>
      <w:tr w:rsidR="00974308" w:rsidRPr="00ED5C07" w:rsidTr="00992975">
        <w:tc>
          <w:tcPr>
            <w:tcW w:w="1419"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Износ основных элементов насоса</w:t>
            </w:r>
          </w:p>
        </w:tc>
        <w:tc>
          <w:tcPr>
            <w:tcW w:w="2365" w:type="pct"/>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 Ремонт и замена элементов насоса в случае снижения его рабочих параметров.</w:t>
            </w:r>
          </w:p>
        </w:tc>
        <w:tc>
          <w:tcPr>
            <w:tcW w:w="0" w:type="auto"/>
            <w:tcBorders>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Недели</w:t>
            </w:r>
          </w:p>
        </w:tc>
      </w:tr>
      <w:tr w:rsidR="00974308" w:rsidRPr="00ED5C07" w:rsidTr="00992975">
        <w:tc>
          <w:tcPr>
            <w:tcW w:w="1419"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Засорение и коррозия труб.</w:t>
            </w:r>
          </w:p>
        </w:tc>
        <w:tc>
          <w:tcPr>
            <w:tcW w:w="2365" w:type="pct"/>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 Очистка труб</w:t>
            </w:r>
          </w:p>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 Применение фильтров, сепараторов и подо</w:t>
            </w:r>
            <w:r w:rsidRPr="00ED5C07">
              <w:rPr>
                <w:rFonts w:ascii="Times New Roman" w:eastAsia="Times New Roman" w:hAnsi="Times New Roman" w:cs="Times New Roman"/>
              </w:rPr>
              <w:t>б</w:t>
            </w:r>
            <w:r w:rsidRPr="00ED5C07">
              <w:rPr>
                <w:rFonts w:ascii="Times New Roman" w:eastAsia="Times New Roman" w:hAnsi="Times New Roman" w:cs="Times New Roman"/>
              </w:rPr>
              <w:t>ной арматуры для предотвращения засорения.</w:t>
            </w:r>
          </w:p>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 Замена трубопроводов на трубы из совреме</w:t>
            </w:r>
            <w:r w:rsidRPr="00ED5C07">
              <w:rPr>
                <w:rFonts w:ascii="Times New Roman" w:eastAsia="Times New Roman" w:hAnsi="Times New Roman" w:cs="Times New Roman"/>
              </w:rPr>
              <w:t>н</w:t>
            </w:r>
            <w:r w:rsidRPr="00ED5C07">
              <w:rPr>
                <w:rFonts w:ascii="Times New Roman" w:eastAsia="Times New Roman" w:hAnsi="Times New Roman" w:cs="Times New Roman"/>
              </w:rPr>
              <w:t>ных полимерных материалов, трубы с защитным покрытием</w:t>
            </w:r>
          </w:p>
        </w:tc>
        <w:tc>
          <w:tcPr>
            <w:tcW w:w="0" w:type="auto"/>
            <w:tcBorders>
              <w:top w:val="single" w:sz="4" w:space="0" w:color="auto"/>
              <w:left w:val="single" w:sz="12" w:space="0" w:color="auto"/>
              <w:bottom w:val="single" w:sz="4"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Недели, месяцы</w:t>
            </w:r>
          </w:p>
        </w:tc>
      </w:tr>
      <w:tr w:rsidR="00974308" w:rsidRPr="00ED5C07" w:rsidTr="00992975">
        <w:tc>
          <w:tcPr>
            <w:tcW w:w="1419"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Большие затраты на ремонт (замена торцовых уплотн</w:t>
            </w:r>
            <w:r w:rsidRPr="00ED5C07">
              <w:rPr>
                <w:rFonts w:ascii="Times New Roman" w:eastAsia="Times New Roman" w:hAnsi="Times New Roman" w:cs="Times New Roman"/>
              </w:rPr>
              <w:t>е</w:t>
            </w:r>
            <w:r w:rsidRPr="00ED5C07">
              <w:rPr>
                <w:rFonts w:ascii="Times New Roman" w:eastAsia="Times New Roman" w:hAnsi="Times New Roman" w:cs="Times New Roman"/>
              </w:rPr>
              <w:t>ний, подшипников) </w:t>
            </w:r>
            <w:r w:rsidRPr="00ED5C07">
              <w:rPr>
                <w:rFonts w:ascii="Times New Roman" w:eastAsia="Times New Roman" w:hAnsi="Times New Roman" w:cs="Times New Roman"/>
              </w:rPr>
              <w:br/>
              <w:t>- Работа насоса за предел</w:t>
            </w:r>
            <w:r w:rsidRPr="00ED5C07">
              <w:rPr>
                <w:rFonts w:ascii="Times New Roman" w:eastAsia="Times New Roman" w:hAnsi="Times New Roman" w:cs="Times New Roman"/>
              </w:rPr>
              <w:t>а</w:t>
            </w:r>
            <w:r w:rsidRPr="00ED5C07">
              <w:rPr>
                <w:rFonts w:ascii="Times New Roman" w:eastAsia="Times New Roman" w:hAnsi="Times New Roman" w:cs="Times New Roman"/>
              </w:rPr>
              <w:t>ми рабочей зоны, (</w:t>
            </w:r>
            <w:proofErr w:type="spellStart"/>
            <w:r w:rsidRPr="00ED5C07">
              <w:rPr>
                <w:rFonts w:ascii="Times New Roman" w:eastAsia="Times New Roman" w:hAnsi="Times New Roman" w:cs="Times New Roman"/>
              </w:rPr>
              <w:t>перера</w:t>
            </w:r>
            <w:r w:rsidRPr="00ED5C07">
              <w:rPr>
                <w:rFonts w:ascii="Times New Roman" w:eastAsia="Times New Roman" w:hAnsi="Times New Roman" w:cs="Times New Roman"/>
              </w:rPr>
              <w:t>з</w:t>
            </w:r>
            <w:r w:rsidRPr="00ED5C07">
              <w:rPr>
                <w:rFonts w:ascii="Times New Roman" w:eastAsia="Times New Roman" w:hAnsi="Times New Roman" w:cs="Times New Roman"/>
              </w:rPr>
              <w:t>меривание</w:t>
            </w:r>
            <w:proofErr w:type="spellEnd"/>
            <w:r w:rsidRPr="00ED5C07">
              <w:rPr>
                <w:rFonts w:ascii="Times New Roman" w:eastAsia="Times New Roman" w:hAnsi="Times New Roman" w:cs="Times New Roman"/>
              </w:rPr>
              <w:t xml:space="preserve"> насоса).</w:t>
            </w:r>
          </w:p>
        </w:tc>
        <w:tc>
          <w:tcPr>
            <w:tcW w:w="2365" w:type="pct"/>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 Подрезка рабочего колеса.</w:t>
            </w:r>
            <w:r w:rsidRPr="00ED5C07">
              <w:rPr>
                <w:rFonts w:ascii="Times New Roman" w:eastAsia="Times New Roman" w:hAnsi="Times New Roman" w:cs="Times New Roman"/>
              </w:rPr>
              <w:br/>
              <w:t>- Применение электродвигателей с меньшей ч</w:t>
            </w:r>
            <w:r w:rsidRPr="00ED5C07">
              <w:rPr>
                <w:rFonts w:ascii="Times New Roman" w:eastAsia="Times New Roman" w:hAnsi="Times New Roman" w:cs="Times New Roman"/>
              </w:rPr>
              <w:t>а</w:t>
            </w:r>
            <w:r w:rsidRPr="00ED5C07">
              <w:rPr>
                <w:rFonts w:ascii="Times New Roman" w:eastAsia="Times New Roman" w:hAnsi="Times New Roman" w:cs="Times New Roman"/>
              </w:rPr>
              <w:t>стотой вращения или редукторов в тех случаях, когда параметры насоса значительно превосх</w:t>
            </w:r>
            <w:r w:rsidRPr="00ED5C07">
              <w:rPr>
                <w:rFonts w:ascii="Times New Roman" w:eastAsia="Times New Roman" w:hAnsi="Times New Roman" w:cs="Times New Roman"/>
              </w:rPr>
              <w:t>о</w:t>
            </w:r>
            <w:r w:rsidRPr="00ED5C07">
              <w:rPr>
                <w:rFonts w:ascii="Times New Roman" w:eastAsia="Times New Roman" w:hAnsi="Times New Roman" w:cs="Times New Roman"/>
              </w:rPr>
              <w:t>дят потребности системы.</w:t>
            </w:r>
          </w:p>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 Замена насоса на насос меньшего типоразмера.</w:t>
            </w:r>
          </w:p>
        </w:tc>
        <w:tc>
          <w:tcPr>
            <w:tcW w:w="0" w:type="auto"/>
            <w:tcBorders>
              <w:top w:val="single" w:sz="4" w:space="0" w:color="auto"/>
              <w:left w:val="single" w:sz="12"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Недели-годы</w:t>
            </w:r>
          </w:p>
        </w:tc>
      </w:tr>
      <w:tr w:rsidR="00974308" w:rsidRPr="00ED5C07" w:rsidTr="00992975">
        <w:tc>
          <w:tcPr>
            <w:tcW w:w="1419"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Работа нескольких насосов, установленных параллельно в постоянном режиме</w:t>
            </w:r>
          </w:p>
        </w:tc>
        <w:tc>
          <w:tcPr>
            <w:tcW w:w="2365" w:type="pct"/>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 Установка системы управления или наладка существующей</w:t>
            </w:r>
          </w:p>
        </w:tc>
        <w:tc>
          <w:tcPr>
            <w:tcW w:w="0" w:type="auto"/>
            <w:tcBorders>
              <w:left w:val="single" w:sz="12" w:space="0" w:color="auto"/>
              <w:bottom w:val="single" w:sz="12" w:space="0" w:color="auto"/>
              <w:right w:val="single" w:sz="12" w:space="0" w:color="auto"/>
            </w:tcBorders>
            <w:shd w:val="clear" w:color="auto" w:fill="FFFFFF"/>
            <w:tcMar>
              <w:top w:w="68" w:type="dxa"/>
              <w:left w:w="68" w:type="dxa"/>
              <w:bottom w:w="68" w:type="dxa"/>
              <w:right w:w="68" w:type="dxa"/>
            </w:tcMar>
            <w:hideMark/>
          </w:tcPr>
          <w:p w:rsidR="00974308" w:rsidRPr="00ED5C07" w:rsidRDefault="00974308" w:rsidP="007B7B91">
            <w:pPr>
              <w:spacing w:after="0"/>
              <w:contextualSpacing/>
              <w:mirrorIndents/>
              <w:jc w:val="both"/>
              <w:rPr>
                <w:rFonts w:ascii="Times New Roman" w:eastAsia="Times New Roman" w:hAnsi="Times New Roman" w:cs="Times New Roman"/>
              </w:rPr>
            </w:pPr>
            <w:r w:rsidRPr="00ED5C07">
              <w:rPr>
                <w:rFonts w:ascii="Times New Roman" w:eastAsia="Times New Roman" w:hAnsi="Times New Roman" w:cs="Times New Roman"/>
              </w:rPr>
              <w:t>Недели</w:t>
            </w:r>
          </w:p>
        </w:tc>
      </w:tr>
    </w:tbl>
    <w:p w:rsidR="00EF67B0" w:rsidRPr="00ED5C07" w:rsidRDefault="00EF67B0" w:rsidP="007B7B91">
      <w:pPr>
        <w:pStyle w:val="2"/>
        <w:spacing w:before="240" w:line="276" w:lineRule="auto"/>
        <w:rPr>
          <w:szCs w:val="28"/>
        </w:rPr>
      </w:pPr>
      <w:r w:rsidRPr="00ED5C07">
        <w:rPr>
          <w:szCs w:val="28"/>
        </w:rPr>
        <w:t>1.4.4 Описание состояния и функционирования водопроводных сетей с</w:t>
      </w:r>
      <w:r w:rsidRPr="00ED5C07">
        <w:rPr>
          <w:szCs w:val="28"/>
        </w:rPr>
        <w:t>и</w:t>
      </w:r>
      <w:r w:rsidRPr="00ED5C07">
        <w:rPr>
          <w:szCs w:val="28"/>
        </w:rPr>
        <w:t>стем водоснабжения, включая оценку величины износа сетей и определение возможности обеспечения качества воды в процессе транспортировки по этим сетям</w:t>
      </w:r>
    </w:p>
    <w:p w:rsidR="00EF67B0" w:rsidRPr="00ED5C07" w:rsidRDefault="00EF67B0" w:rsidP="007B7B91">
      <w:pPr>
        <w:pStyle w:val="29"/>
        <w:spacing w:after="0" w:line="276" w:lineRule="auto"/>
        <w:ind w:left="0" w:firstLine="567"/>
        <w:jc w:val="both"/>
        <w:rPr>
          <w:sz w:val="28"/>
          <w:szCs w:val="28"/>
        </w:rPr>
      </w:pPr>
      <w:r w:rsidRPr="00ED5C07">
        <w:rPr>
          <w:sz w:val="28"/>
          <w:szCs w:val="28"/>
        </w:rPr>
        <w:t xml:space="preserve">Протяженность водопроводных сетей </w:t>
      </w:r>
      <w:proofErr w:type="spellStart"/>
      <w:r w:rsidR="00CD1FD0" w:rsidRPr="00ED5C07">
        <w:rPr>
          <w:sz w:val="28"/>
          <w:szCs w:val="28"/>
        </w:rPr>
        <w:t>с</w:t>
      </w:r>
      <w:proofErr w:type="gramStart"/>
      <w:r w:rsidR="00CD1FD0" w:rsidRPr="00ED5C07">
        <w:rPr>
          <w:sz w:val="28"/>
          <w:szCs w:val="28"/>
        </w:rPr>
        <w:t>.Б</w:t>
      </w:r>
      <w:proofErr w:type="gramEnd"/>
      <w:r w:rsidR="00CD1FD0" w:rsidRPr="00ED5C07">
        <w:rPr>
          <w:sz w:val="28"/>
          <w:szCs w:val="28"/>
        </w:rPr>
        <w:t>обино</w:t>
      </w:r>
      <w:proofErr w:type="spellEnd"/>
      <w:r w:rsidR="008A6641" w:rsidRPr="00ED5C07">
        <w:rPr>
          <w:sz w:val="28"/>
          <w:szCs w:val="28"/>
        </w:rPr>
        <w:t xml:space="preserve"> </w:t>
      </w:r>
      <w:r w:rsidRPr="00ED5C07">
        <w:rPr>
          <w:sz w:val="28"/>
          <w:szCs w:val="28"/>
        </w:rPr>
        <w:t>составляет</w:t>
      </w:r>
      <w:r w:rsidR="00F93CD5" w:rsidRPr="00ED5C07">
        <w:rPr>
          <w:sz w:val="28"/>
          <w:szCs w:val="28"/>
        </w:rPr>
        <w:t xml:space="preserve"> 7,9  км.</w:t>
      </w:r>
      <w:r w:rsidRPr="00ED5C07">
        <w:rPr>
          <w:sz w:val="28"/>
          <w:szCs w:val="28"/>
        </w:rPr>
        <w:t xml:space="preserve"> Сущ</w:t>
      </w:r>
      <w:r w:rsidRPr="00ED5C07">
        <w:rPr>
          <w:sz w:val="28"/>
          <w:szCs w:val="28"/>
        </w:rPr>
        <w:t>е</w:t>
      </w:r>
      <w:r w:rsidRPr="00ED5C07">
        <w:rPr>
          <w:sz w:val="28"/>
          <w:szCs w:val="28"/>
        </w:rPr>
        <w:t>ственной проблемой систем водоснабжения сельского поселения являются неуд</w:t>
      </w:r>
      <w:r w:rsidRPr="00ED5C07">
        <w:rPr>
          <w:sz w:val="28"/>
          <w:szCs w:val="28"/>
        </w:rPr>
        <w:t>о</w:t>
      </w:r>
      <w:r w:rsidRPr="00ED5C07">
        <w:rPr>
          <w:sz w:val="28"/>
          <w:szCs w:val="28"/>
        </w:rPr>
        <w:t>влетворительное состояние водопроводных сетей,</w:t>
      </w:r>
      <w:r w:rsidR="002943AB" w:rsidRPr="00ED5C07">
        <w:rPr>
          <w:sz w:val="28"/>
          <w:szCs w:val="28"/>
        </w:rPr>
        <w:t xml:space="preserve"> </w:t>
      </w:r>
      <w:r w:rsidRPr="00ED5C07">
        <w:rPr>
          <w:sz w:val="28"/>
          <w:szCs w:val="28"/>
        </w:rPr>
        <w:t>большая часть из которых по</w:t>
      </w:r>
      <w:r w:rsidRPr="00ED5C07">
        <w:rPr>
          <w:sz w:val="28"/>
          <w:szCs w:val="28"/>
        </w:rPr>
        <w:t>д</w:t>
      </w:r>
      <w:r w:rsidRPr="00ED5C07">
        <w:rPr>
          <w:sz w:val="28"/>
          <w:szCs w:val="28"/>
        </w:rPr>
        <w:t xml:space="preserve">лежат замене. </w:t>
      </w:r>
    </w:p>
    <w:p w:rsidR="00EF67B0" w:rsidRPr="00ED5C07"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ED5C07">
        <w:rPr>
          <w:rFonts w:ascii="Times New Roman" w:eastAsia="Times New Roman" w:hAnsi="Times New Roman" w:cs="Times New Roman"/>
          <w:sz w:val="28"/>
          <w:szCs w:val="28"/>
          <w:lang w:eastAsia="ar-SA"/>
        </w:rPr>
        <w:t>- стальные трубопроводы не имеют внутреннего защитного покрытия;</w:t>
      </w:r>
    </w:p>
    <w:p w:rsidR="00EF67B0" w:rsidRPr="00ED5C07"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ED5C07">
        <w:rPr>
          <w:rFonts w:ascii="Times New Roman" w:eastAsia="Times New Roman" w:hAnsi="Times New Roman" w:cs="Times New Roman"/>
          <w:sz w:val="28"/>
          <w:szCs w:val="28"/>
          <w:lang w:eastAsia="ar-SA"/>
        </w:rPr>
        <w:lastRenderedPageBreak/>
        <w:t>- не выполняется комплексная защита всех металлических подземных трубопроводов от блуждающих токов;</w:t>
      </w:r>
    </w:p>
    <w:p w:rsidR="00EF67B0" w:rsidRPr="00ED5C07" w:rsidRDefault="00EF67B0" w:rsidP="007B7B91">
      <w:pPr>
        <w:tabs>
          <w:tab w:val="left" w:pos="993"/>
        </w:tabs>
        <w:suppressAutoHyphens/>
        <w:spacing w:after="0"/>
        <w:ind w:firstLine="567"/>
        <w:jc w:val="both"/>
        <w:rPr>
          <w:rFonts w:ascii="Times New Roman" w:eastAsia="Times New Roman" w:hAnsi="Times New Roman" w:cs="Times New Roman"/>
          <w:sz w:val="28"/>
          <w:szCs w:val="28"/>
          <w:lang w:eastAsia="ar-SA"/>
        </w:rPr>
      </w:pPr>
      <w:r w:rsidRPr="00ED5C07">
        <w:rPr>
          <w:rFonts w:ascii="Times New Roman" w:eastAsia="Times New Roman" w:hAnsi="Times New Roman" w:cs="Times New Roman"/>
          <w:sz w:val="28"/>
          <w:szCs w:val="28"/>
          <w:lang w:eastAsia="ar-SA"/>
        </w:rPr>
        <w:t xml:space="preserve">- </w:t>
      </w:r>
      <w:r w:rsidR="002943AB" w:rsidRPr="00ED5C07">
        <w:rPr>
          <w:rFonts w:ascii="Times New Roman" w:eastAsia="Times New Roman" w:hAnsi="Times New Roman" w:cs="Times New Roman"/>
          <w:sz w:val="28"/>
          <w:szCs w:val="28"/>
          <w:lang w:eastAsia="ar-SA"/>
        </w:rPr>
        <w:t>отсутствует</w:t>
      </w:r>
      <w:r w:rsidR="00023289" w:rsidRPr="00ED5C07">
        <w:rPr>
          <w:rFonts w:ascii="Times New Roman" w:eastAsia="Times New Roman" w:hAnsi="Times New Roman" w:cs="Times New Roman"/>
          <w:sz w:val="28"/>
          <w:szCs w:val="28"/>
          <w:lang w:eastAsia="ar-SA"/>
        </w:rPr>
        <w:t xml:space="preserve"> </w:t>
      </w:r>
      <w:r w:rsidRPr="00ED5C07">
        <w:rPr>
          <w:rFonts w:ascii="Times New Roman" w:eastAsia="Times New Roman" w:hAnsi="Times New Roman" w:cs="Times New Roman"/>
          <w:sz w:val="28"/>
          <w:szCs w:val="28"/>
          <w:lang w:eastAsia="ar-SA"/>
        </w:rPr>
        <w:t>оснащенность насосного оборудования частотными регуляторами, позволяющими снижать вероятность гидравлических ударов при его включении и отключении.</w:t>
      </w:r>
    </w:p>
    <w:p w:rsidR="00EF67B0" w:rsidRPr="00ED5C07"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ED5C07">
        <w:rPr>
          <w:rFonts w:ascii="Times New Roman" w:eastAsia="Times New Roman" w:hAnsi="Times New Roman" w:cs="Times New Roman"/>
          <w:sz w:val="28"/>
          <w:szCs w:val="28"/>
          <w:lang w:eastAsia="ar-SA"/>
        </w:rPr>
        <w:t>Все это приводит к высокой аварийности на сетях и вторичному загрязнению питьевой воды, поданной в разводящие сети. Таким образом, существующее состояние распределительной сети села является неблагоприятным фактором в обеспечении населения села качественной питьевой водой.</w:t>
      </w:r>
    </w:p>
    <w:p w:rsidR="00EF67B0" w:rsidRPr="00ED5C07" w:rsidRDefault="00EF67B0" w:rsidP="007B7B91">
      <w:pPr>
        <w:pStyle w:val="2"/>
        <w:spacing w:line="276" w:lineRule="auto"/>
        <w:rPr>
          <w:szCs w:val="28"/>
        </w:rPr>
      </w:pPr>
      <w:r w:rsidRPr="00ED5C07">
        <w:rPr>
          <w:szCs w:val="28"/>
        </w:rPr>
        <w:t>1.4.5 Описание существующих технических и технологических проблем, возникающих при водоснабжении</w:t>
      </w:r>
      <w:r w:rsidR="008A6641" w:rsidRPr="00ED5C07">
        <w:rPr>
          <w:szCs w:val="28"/>
        </w:rPr>
        <w:t xml:space="preserve">, </w:t>
      </w:r>
      <w:r w:rsidRPr="00ED5C07">
        <w:rPr>
          <w:szCs w:val="28"/>
        </w:rPr>
        <w:t>анализ исполнения предписаний органов, осуществляющих государственный надзор, муниципальный контроль, об устранении нарушений, влияющих на качество и безопасность воды</w:t>
      </w:r>
    </w:p>
    <w:p w:rsidR="008C0499" w:rsidRPr="00ED5C07" w:rsidRDefault="008C0499" w:rsidP="007B7B91">
      <w:pPr>
        <w:pStyle w:val="a4"/>
        <w:spacing w:after="0"/>
        <w:ind w:left="0" w:firstLine="567"/>
        <w:contextualSpacing w:val="0"/>
        <w:jc w:val="both"/>
        <w:rPr>
          <w:rFonts w:ascii="Times New Roman" w:hAnsi="Times New Roman" w:cs="Times New Roman"/>
          <w:sz w:val="28"/>
          <w:szCs w:val="28"/>
        </w:rPr>
      </w:pPr>
      <w:r w:rsidRPr="00ED5C07">
        <w:rPr>
          <w:rFonts w:ascii="Times New Roman" w:hAnsi="Times New Roman" w:cs="Times New Roman"/>
          <w:sz w:val="28"/>
          <w:szCs w:val="28"/>
        </w:rPr>
        <w:t>Основными тех</w:t>
      </w:r>
      <w:r w:rsidR="00E6192D" w:rsidRPr="00ED5C07">
        <w:rPr>
          <w:rFonts w:ascii="Times New Roman" w:hAnsi="Times New Roman" w:cs="Times New Roman"/>
          <w:sz w:val="28"/>
          <w:szCs w:val="28"/>
        </w:rPr>
        <w:t>ни</w:t>
      </w:r>
      <w:r w:rsidR="008A6641" w:rsidRPr="00ED5C07">
        <w:rPr>
          <w:rFonts w:ascii="Times New Roman" w:hAnsi="Times New Roman" w:cs="Times New Roman"/>
          <w:sz w:val="28"/>
          <w:szCs w:val="28"/>
        </w:rPr>
        <w:t xml:space="preserve">ческими проблемами </w:t>
      </w:r>
      <w:r w:rsidRPr="00ED5C07">
        <w:rPr>
          <w:rFonts w:ascii="Times New Roman" w:hAnsi="Times New Roman" w:cs="Times New Roman"/>
          <w:sz w:val="28"/>
          <w:szCs w:val="28"/>
        </w:rPr>
        <w:t>являются:</w:t>
      </w:r>
    </w:p>
    <w:p w:rsidR="008C0499" w:rsidRPr="00ED5C07" w:rsidRDefault="008C0499" w:rsidP="007B7B91">
      <w:pPr>
        <w:pStyle w:val="a4"/>
        <w:spacing w:after="0"/>
        <w:ind w:left="0" w:firstLine="567"/>
        <w:contextualSpacing w:val="0"/>
        <w:jc w:val="both"/>
        <w:rPr>
          <w:rFonts w:ascii="Times New Roman" w:hAnsi="Times New Roman" w:cs="Times New Roman"/>
          <w:sz w:val="28"/>
          <w:szCs w:val="28"/>
        </w:rPr>
      </w:pPr>
      <w:r w:rsidRPr="00ED5C07">
        <w:rPr>
          <w:rFonts w:ascii="Times New Roman" w:hAnsi="Times New Roman" w:cs="Times New Roman"/>
          <w:sz w:val="28"/>
          <w:szCs w:val="28"/>
        </w:rPr>
        <w:t>- морально и физически изношенные водопроводные сети;</w:t>
      </w:r>
    </w:p>
    <w:p w:rsidR="008C0499" w:rsidRPr="00ED5C07" w:rsidRDefault="008C0499" w:rsidP="007B7B91">
      <w:pPr>
        <w:pStyle w:val="a4"/>
        <w:spacing w:after="0"/>
        <w:ind w:left="0" w:firstLine="567"/>
        <w:contextualSpacing w:val="0"/>
        <w:jc w:val="both"/>
        <w:rPr>
          <w:rFonts w:ascii="Times New Roman" w:hAnsi="Times New Roman" w:cs="Times New Roman"/>
          <w:sz w:val="28"/>
          <w:szCs w:val="28"/>
        </w:rPr>
      </w:pPr>
      <w:r w:rsidRPr="00ED5C07">
        <w:rPr>
          <w:rFonts w:ascii="Times New Roman" w:hAnsi="Times New Roman" w:cs="Times New Roman"/>
          <w:sz w:val="28"/>
          <w:szCs w:val="28"/>
        </w:rPr>
        <w:t>- насосное оборудование</w:t>
      </w:r>
      <w:r w:rsidR="008A6641" w:rsidRPr="00ED5C07">
        <w:rPr>
          <w:rFonts w:ascii="Times New Roman" w:hAnsi="Times New Roman" w:cs="Times New Roman"/>
          <w:sz w:val="28"/>
          <w:szCs w:val="28"/>
        </w:rPr>
        <w:t xml:space="preserve">, устаревшее морально и физически </w:t>
      </w:r>
      <w:r w:rsidRPr="00ED5C07">
        <w:rPr>
          <w:rFonts w:ascii="Times New Roman" w:hAnsi="Times New Roman" w:cs="Times New Roman"/>
          <w:sz w:val="28"/>
          <w:szCs w:val="28"/>
        </w:rPr>
        <w:t xml:space="preserve"> не оснащено элементами автоматизации, направленными на автоматическое включение и о</w:t>
      </w:r>
      <w:r w:rsidRPr="00ED5C07">
        <w:rPr>
          <w:rFonts w:ascii="Times New Roman" w:hAnsi="Times New Roman" w:cs="Times New Roman"/>
          <w:sz w:val="28"/>
          <w:szCs w:val="28"/>
        </w:rPr>
        <w:t>т</w:t>
      </w:r>
      <w:r w:rsidRPr="00ED5C07">
        <w:rPr>
          <w:rFonts w:ascii="Times New Roman" w:hAnsi="Times New Roman" w:cs="Times New Roman"/>
          <w:sz w:val="28"/>
          <w:szCs w:val="28"/>
        </w:rPr>
        <w:t>ключение, а также возможность управления при помощи ЧРП (частотно-регулируемый привод).</w:t>
      </w:r>
    </w:p>
    <w:p w:rsidR="008C0499" w:rsidRPr="00ED5C07" w:rsidRDefault="008C0499" w:rsidP="007B7B91">
      <w:pPr>
        <w:pStyle w:val="a4"/>
        <w:spacing w:after="0"/>
        <w:ind w:left="0" w:firstLine="567"/>
        <w:contextualSpacing w:val="0"/>
        <w:jc w:val="both"/>
        <w:rPr>
          <w:rFonts w:ascii="Times New Roman" w:hAnsi="Times New Roman" w:cs="Times New Roman"/>
          <w:sz w:val="28"/>
          <w:szCs w:val="28"/>
        </w:rPr>
      </w:pPr>
      <w:r w:rsidRPr="00ED5C07">
        <w:rPr>
          <w:rFonts w:ascii="Times New Roman" w:hAnsi="Times New Roman" w:cs="Times New Roman"/>
          <w:sz w:val="28"/>
          <w:szCs w:val="28"/>
        </w:rPr>
        <w:t xml:space="preserve">- отсутствие современных систем обеззараживания, для повышения качества подаваемой питьевой воды; </w:t>
      </w:r>
    </w:p>
    <w:p w:rsidR="008C0499" w:rsidRPr="00ED5C07" w:rsidRDefault="008C0499" w:rsidP="007B7B91">
      <w:pPr>
        <w:pStyle w:val="a4"/>
        <w:spacing w:after="0"/>
        <w:ind w:left="0" w:firstLine="567"/>
        <w:contextualSpacing w:val="0"/>
        <w:jc w:val="both"/>
        <w:rPr>
          <w:rFonts w:ascii="Times New Roman" w:hAnsi="Times New Roman" w:cs="Times New Roman"/>
          <w:sz w:val="28"/>
          <w:szCs w:val="28"/>
        </w:rPr>
      </w:pPr>
      <w:r w:rsidRPr="00ED5C07">
        <w:rPr>
          <w:rFonts w:ascii="Times New Roman" w:hAnsi="Times New Roman" w:cs="Times New Roman"/>
          <w:sz w:val="28"/>
          <w:szCs w:val="28"/>
        </w:rPr>
        <w:t>- отсутствие зон санитарной защиты скважин.</w:t>
      </w:r>
    </w:p>
    <w:p w:rsidR="00EF67B0" w:rsidRPr="00ED5C07" w:rsidRDefault="00EF67B0" w:rsidP="007B7B91">
      <w:pPr>
        <w:pStyle w:val="2"/>
        <w:spacing w:line="276" w:lineRule="auto"/>
        <w:rPr>
          <w:szCs w:val="28"/>
        </w:rPr>
      </w:pPr>
      <w:r w:rsidRPr="00ED5C07">
        <w:rPr>
          <w:szCs w:val="28"/>
        </w:rPr>
        <w:t>1.4.6 Описание централизованной системы горячего водоснабжения с использованием закрытых систем горячего водоснабжения, отражающих технологические особенности указанной системы</w:t>
      </w:r>
    </w:p>
    <w:p w:rsidR="00EF67B0" w:rsidRPr="00ED5C07" w:rsidRDefault="00EF67B0" w:rsidP="007B7B91">
      <w:pPr>
        <w:spacing w:after="0"/>
        <w:ind w:firstLine="567"/>
        <w:jc w:val="both"/>
        <w:rPr>
          <w:rFonts w:ascii="Times New Roman" w:hAnsi="Times New Roman" w:cs="Times New Roman"/>
          <w:sz w:val="28"/>
          <w:szCs w:val="28"/>
        </w:rPr>
      </w:pPr>
      <w:r w:rsidRPr="00ED5C07">
        <w:rPr>
          <w:rFonts w:ascii="Times New Roman" w:hAnsi="Times New Roman" w:cs="Times New Roman"/>
          <w:sz w:val="28"/>
          <w:szCs w:val="28"/>
        </w:rPr>
        <w:t>Централизованное гор</w:t>
      </w:r>
      <w:r w:rsidR="00CD0432" w:rsidRPr="00ED5C07">
        <w:rPr>
          <w:rFonts w:ascii="Times New Roman" w:hAnsi="Times New Roman" w:cs="Times New Roman"/>
          <w:sz w:val="28"/>
          <w:szCs w:val="28"/>
        </w:rPr>
        <w:t xml:space="preserve">ячее водоснабжение потребителей </w:t>
      </w:r>
      <w:r w:rsidR="00A674C9" w:rsidRPr="00ED5C07">
        <w:rPr>
          <w:rFonts w:ascii="Times New Roman" w:hAnsi="Times New Roman" w:cs="Times New Roman"/>
          <w:sz w:val="28"/>
          <w:szCs w:val="28"/>
        </w:rPr>
        <w:t>присут</w:t>
      </w:r>
      <w:r w:rsidR="00CD1FD0" w:rsidRPr="00ED5C07">
        <w:rPr>
          <w:rFonts w:ascii="Times New Roman" w:hAnsi="Times New Roman" w:cs="Times New Roman"/>
          <w:sz w:val="28"/>
          <w:szCs w:val="28"/>
        </w:rPr>
        <w:t>ствует в</w:t>
      </w:r>
      <w:r w:rsidR="00A674C9" w:rsidRPr="00ED5C07">
        <w:rPr>
          <w:rFonts w:ascii="Times New Roman" w:hAnsi="Times New Roman" w:cs="Times New Roman"/>
          <w:sz w:val="28"/>
          <w:szCs w:val="28"/>
        </w:rPr>
        <w:t xml:space="preserve"> </w:t>
      </w:r>
      <w:r w:rsidR="004D13FB" w:rsidRPr="00ED5C07">
        <w:rPr>
          <w:rFonts w:ascii="Times New Roman" w:hAnsi="Times New Roman" w:cs="Times New Roman"/>
          <w:sz w:val="28"/>
          <w:szCs w:val="28"/>
        </w:rPr>
        <w:t xml:space="preserve"> населенном пункте обеспеченном наличием котельной</w:t>
      </w:r>
      <w:r w:rsidR="00CD1FD0" w:rsidRPr="00ED5C07">
        <w:rPr>
          <w:rFonts w:ascii="Times New Roman" w:hAnsi="Times New Roman" w:cs="Times New Roman"/>
          <w:sz w:val="28"/>
          <w:szCs w:val="28"/>
        </w:rPr>
        <w:t xml:space="preserve"> (с. </w:t>
      </w:r>
      <w:proofErr w:type="spellStart"/>
      <w:r w:rsidR="00CD1FD0" w:rsidRPr="00ED5C07">
        <w:rPr>
          <w:rFonts w:ascii="Times New Roman" w:hAnsi="Times New Roman" w:cs="Times New Roman"/>
          <w:sz w:val="28"/>
          <w:szCs w:val="28"/>
        </w:rPr>
        <w:t>Бобино</w:t>
      </w:r>
      <w:proofErr w:type="spellEnd"/>
      <w:r w:rsidR="00983C21" w:rsidRPr="00ED5C07">
        <w:rPr>
          <w:rFonts w:ascii="Times New Roman" w:hAnsi="Times New Roman" w:cs="Times New Roman"/>
          <w:sz w:val="28"/>
          <w:szCs w:val="28"/>
        </w:rPr>
        <w:t>)</w:t>
      </w:r>
      <w:r w:rsidR="00AA27AC" w:rsidRPr="00ED5C07">
        <w:rPr>
          <w:rFonts w:ascii="Times New Roman" w:hAnsi="Times New Roman" w:cs="Times New Roman"/>
          <w:sz w:val="28"/>
          <w:szCs w:val="28"/>
        </w:rPr>
        <w:t>.</w:t>
      </w:r>
      <w:r w:rsidR="00A674C9" w:rsidRPr="00ED5C07">
        <w:rPr>
          <w:rFonts w:ascii="Times New Roman" w:hAnsi="Times New Roman" w:cs="Times New Roman"/>
          <w:sz w:val="28"/>
          <w:szCs w:val="28"/>
        </w:rPr>
        <w:t xml:space="preserve"> На территор</w:t>
      </w:r>
      <w:r w:rsidR="00A674C9" w:rsidRPr="00ED5C07">
        <w:rPr>
          <w:rFonts w:ascii="Times New Roman" w:hAnsi="Times New Roman" w:cs="Times New Roman"/>
          <w:sz w:val="28"/>
          <w:szCs w:val="28"/>
        </w:rPr>
        <w:t>и</w:t>
      </w:r>
      <w:r w:rsidR="00A674C9" w:rsidRPr="00ED5C07">
        <w:rPr>
          <w:rFonts w:ascii="Times New Roman" w:hAnsi="Times New Roman" w:cs="Times New Roman"/>
          <w:sz w:val="28"/>
          <w:szCs w:val="28"/>
        </w:rPr>
        <w:t>ях, где централизованное г</w:t>
      </w:r>
      <w:r w:rsidR="00B372F1" w:rsidRPr="00ED5C07">
        <w:rPr>
          <w:rFonts w:ascii="Times New Roman" w:hAnsi="Times New Roman" w:cs="Times New Roman"/>
          <w:sz w:val="28"/>
          <w:szCs w:val="28"/>
        </w:rPr>
        <w:t>орячее водоснабжение</w:t>
      </w:r>
      <w:r w:rsidR="00983C21" w:rsidRPr="00ED5C07">
        <w:rPr>
          <w:rFonts w:ascii="Times New Roman" w:hAnsi="Times New Roman" w:cs="Times New Roman"/>
          <w:sz w:val="28"/>
          <w:szCs w:val="28"/>
        </w:rPr>
        <w:t xml:space="preserve"> отсутствует,</w:t>
      </w:r>
      <w:r w:rsidR="00B372F1" w:rsidRPr="00ED5C07">
        <w:rPr>
          <w:rFonts w:ascii="Times New Roman" w:hAnsi="Times New Roman" w:cs="Times New Roman"/>
          <w:sz w:val="28"/>
          <w:szCs w:val="28"/>
        </w:rPr>
        <w:t xml:space="preserve"> </w:t>
      </w:r>
      <w:r w:rsidR="00AA27AC" w:rsidRPr="00ED5C07">
        <w:rPr>
          <w:rFonts w:ascii="Times New Roman" w:hAnsi="Times New Roman" w:cs="Times New Roman"/>
          <w:sz w:val="28"/>
          <w:szCs w:val="28"/>
        </w:rPr>
        <w:t>горячее водосна</w:t>
      </w:r>
      <w:r w:rsidR="00AA27AC" w:rsidRPr="00ED5C07">
        <w:rPr>
          <w:rFonts w:ascii="Times New Roman" w:hAnsi="Times New Roman" w:cs="Times New Roman"/>
          <w:sz w:val="28"/>
          <w:szCs w:val="28"/>
        </w:rPr>
        <w:t>б</w:t>
      </w:r>
      <w:r w:rsidR="00AA27AC" w:rsidRPr="00ED5C07">
        <w:rPr>
          <w:rFonts w:ascii="Times New Roman" w:hAnsi="Times New Roman" w:cs="Times New Roman"/>
          <w:sz w:val="28"/>
          <w:szCs w:val="28"/>
        </w:rPr>
        <w:t xml:space="preserve">жение осуществляется </w:t>
      </w:r>
      <w:r w:rsidR="00B372F1" w:rsidRPr="00ED5C07">
        <w:rPr>
          <w:rFonts w:ascii="Times New Roman" w:hAnsi="Times New Roman" w:cs="Times New Roman"/>
          <w:sz w:val="28"/>
          <w:szCs w:val="28"/>
        </w:rPr>
        <w:t xml:space="preserve">от </w:t>
      </w:r>
      <w:r w:rsidR="00AA27AC" w:rsidRPr="00ED5C07">
        <w:rPr>
          <w:rFonts w:ascii="Times New Roman" w:hAnsi="Times New Roman" w:cs="Times New Roman"/>
          <w:sz w:val="28"/>
          <w:szCs w:val="28"/>
        </w:rPr>
        <w:t xml:space="preserve"> индивидуальных </w:t>
      </w:r>
      <w:r w:rsidR="00B372F1" w:rsidRPr="00ED5C07">
        <w:rPr>
          <w:rFonts w:ascii="Times New Roman" w:hAnsi="Times New Roman" w:cs="Times New Roman"/>
          <w:sz w:val="28"/>
          <w:szCs w:val="28"/>
        </w:rPr>
        <w:t>водонагревателей накопительного или проточного типа.</w:t>
      </w:r>
    </w:p>
    <w:p w:rsidR="00EF67B0" w:rsidRPr="00ED5C07" w:rsidRDefault="00EF67B0" w:rsidP="007B7B91">
      <w:pPr>
        <w:spacing w:after="0"/>
        <w:ind w:firstLine="567"/>
        <w:jc w:val="both"/>
        <w:rPr>
          <w:rFonts w:ascii="Times New Roman" w:hAnsi="Times New Roman" w:cs="Times New Roman"/>
          <w:b/>
          <w:sz w:val="28"/>
          <w:szCs w:val="28"/>
        </w:rPr>
      </w:pPr>
      <w:r w:rsidRPr="00ED5C07">
        <w:rPr>
          <w:rFonts w:ascii="Times New Roman" w:hAnsi="Times New Roman" w:cs="Times New Roman"/>
          <w:b/>
          <w:sz w:val="28"/>
          <w:szCs w:val="28"/>
        </w:rPr>
        <w:t>1.4.7 Описание существующих технических и технологических решений по предотвращению замерзания воды применительно к территории распр</w:t>
      </w:r>
      <w:r w:rsidRPr="00ED5C07">
        <w:rPr>
          <w:rFonts w:ascii="Times New Roman" w:hAnsi="Times New Roman" w:cs="Times New Roman"/>
          <w:b/>
          <w:sz w:val="28"/>
          <w:szCs w:val="28"/>
        </w:rPr>
        <w:t>о</w:t>
      </w:r>
      <w:r w:rsidRPr="00ED5C07">
        <w:rPr>
          <w:rFonts w:ascii="Times New Roman" w:hAnsi="Times New Roman" w:cs="Times New Roman"/>
          <w:b/>
          <w:sz w:val="28"/>
          <w:szCs w:val="28"/>
        </w:rPr>
        <w:t>странения вечномерзлых грунтов</w:t>
      </w:r>
    </w:p>
    <w:p w:rsidR="00593693" w:rsidRPr="00ED5C07" w:rsidRDefault="00593693" w:rsidP="007B7B91">
      <w:pPr>
        <w:spacing w:after="0"/>
        <w:ind w:firstLine="567"/>
        <w:jc w:val="both"/>
        <w:rPr>
          <w:rFonts w:ascii="Times New Roman" w:hAnsi="Times New Roman" w:cs="Times New Roman"/>
          <w:sz w:val="28"/>
          <w:szCs w:val="28"/>
        </w:rPr>
      </w:pPr>
      <w:r w:rsidRPr="00ED5C07">
        <w:rPr>
          <w:rFonts w:ascii="Times New Roman" w:hAnsi="Times New Roman" w:cs="Times New Roman"/>
          <w:sz w:val="28"/>
          <w:szCs w:val="28"/>
        </w:rPr>
        <w:t xml:space="preserve">Территория сельского поселения </w:t>
      </w:r>
      <w:r w:rsidR="00F93CD5" w:rsidRPr="00ED5C07">
        <w:rPr>
          <w:rFonts w:ascii="Times New Roman" w:hAnsi="Times New Roman" w:cs="Times New Roman"/>
          <w:sz w:val="28"/>
          <w:szCs w:val="28"/>
        </w:rPr>
        <w:t xml:space="preserve"> не </w:t>
      </w:r>
      <w:r w:rsidRPr="00ED5C07">
        <w:rPr>
          <w:rFonts w:ascii="Times New Roman" w:hAnsi="Times New Roman" w:cs="Times New Roman"/>
          <w:sz w:val="28"/>
          <w:szCs w:val="28"/>
        </w:rPr>
        <w:t>относится к территории распростран</w:t>
      </w:r>
      <w:r w:rsidRPr="00ED5C07">
        <w:rPr>
          <w:rFonts w:ascii="Times New Roman" w:hAnsi="Times New Roman" w:cs="Times New Roman"/>
          <w:sz w:val="28"/>
          <w:szCs w:val="28"/>
        </w:rPr>
        <w:t>е</w:t>
      </w:r>
      <w:r w:rsidRPr="00ED5C07">
        <w:rPr>
          <w:rFonts w:ascii="Times New Roman" w:hAnsi="Times New Roman" w:cs="Times New Roman"/>
          <w:sz w:val="28"/>
          <w:szCs w:val="28"/>
        </w:rPr>
        <w:t>ния вечномерзлых грун</w:t>
      </w:r>
      <w:r w:rsidR="00F93CD5" w:rsidRPr="00ED5C07">
        <w:rPr>
          <w:rFonts w:ascii="Times New Roman" w:hAnsi="Times New Roman" w:cs="Times New Roman"/>
          <w:sz w:val="28"/>
          <w:szCs w:val="28"/>
        </w:rPr>
        <w:t>тов.</w:t>
      </w:r>
    </w:p>
    <w:p w:rsidR="00EF67B0" w:rsidRPr="00ED5C07" w:rsidRDefault="00EF67B0" w:rsidP="007B7B91">
      <w:pPr>
        <w:pStyle w:val="2"/>
        <w:spacing w:line="276" w:lineRule="auto"/>
        <w:rPr>
          <w:szCs w:val="28"/>
        </w:rPr>
      </w:pPr>
      <w:r w:rsidRPr="00ED5C07">
        <w:rPr>
          <w:szCs w:val="28"/>
        </w:rPr>
        <w:lastRenderedPageBreak/>
        <w:t>1.4.8 Перечень лиц, владеющих на праве собственности или другом з</w:t>
      </w:r>
      <w:r w:rsidRPr="00ED5C07">
        <w:rPr>
          <w:szCs w:val="28"/>
        </w:rPr>
        <w:t>а</w:t>
      </w:r>
      <w:r w:rsidRPr="00ED5C07">
        <w:rPr>
          <w:szCs w:val="28"/>
        </w:rPr>
        <w:t>конном основании объектами централизованной системы водоснабжения, с указанием принадлежности этим лицам таких объектов (границ зон, в кот</w:t>
      </w:r>
      <w:r w:rsidRPr="00ED5C07">
        <w:rPr>
          <w:szCs w:val="28"/>
        </w:rPr>
        <w:t>о</w:t>
      </w:r>
      <w:r w:rsidRPr="00ED5C07">
        <w:rPr>
          <w:szCs w:val="28"/>
        </w:rPr>
        <w:t>рых расположены такие объекты)</w:t>
      </w:r>
    </w:p>
    <w:p w:rsidR="00EF67B0" w:rsidRPr="00ED5C07" w:rsidRDefault="00EF67B0" w:rsidP="007B7B91">
      <w:pPr>
        <w:pStyle w:val="a4"/>
        <w:spacing w:after="0"/>
        <w:ind w:left="0" w:firstLine="567"/>
        <w:contextualSpacing w:val="0"/>
        <w:jc w:val="both"/>
        <w:rPr>
          <w:rFonts w:ascii="Times New Roman" w:hAnsi="Times New Roman" w:cs="Times New Roman"/>
          <w:caps/>
          <w:color w:val="FF0000"/>
          <w:sz w:val="28"/>
          <w:szCs w:val="28"/>
        </w:rPr>
      </w:pPr>
      <w:r w:rsidRPr="00ED5C07">
        <w:rPr>
          <w:rFonts w:ascii="Times New Roman" w:hAnsi="Times New Roman" w:cs="Times New Roman"/>
          <w:sz w:val="28"/>
          <w:szCs w:val="28"/>
        </w:rPr>
        <w:t>Объекты и сети централизованной системы водоснабжения</w:t>
      </w:r>
      <w:r w:rsidR="00A8110C" w:rsidRPr="00ED5C07">
        <w:rPr>
          <w:rFonts w:ascii="Times New Roman" w:hAnsi="Times New Roman" w:cs="Times New Roman"/>
          <w:sz w:val="28"/>
          <w:szCs w:val="28"/>
        </w:rPr>
        <w:t xml:space="preserve"> </w:t>
      </w:r>
      <w:r w:rsidRPr="00ED5C07">
        <w:rPr>
          <w:rFonts w:ascii="Times New Roman" w:hAnsi="Times New Roman" w:cs="Times New Roman"/>
          <w:sz w:val="28"/>
          <w:szCs w:val="28"/>
        </w:rPr>
        <w:t>принадлежат а</w:t>
      </w:r>
      <w:r w:rsidRPr="00ED5C07">
        <w:rPr>
          <w:rFonts w:ascii="Times New Roman" w:hAnsi="Times New Roman" w:cs="Times New Roman"/>
          <w:sz w:val="28"/>
          <w:szCs w:val="28"/>
        </w:rPr>
        <w:t>д</w:t>
      </w:r>
      <w:r w:rsidRPr="00ED5C07">
        <w:rPr>
          <w:rFonts w:ascii="Times New Roman" w:hAnsi="Times New Roman" w:cs="Times New Roman"/>
          <w:sz w:val="28"/>
          <w:szCs w:val="28"/>
        </w:rPr>
        <w:t xml:space="preserve">министрации </w:t>
      </w:r>
      <w:r w:rsidR="00E6192D" w:rsidRPr="00ED5C07">
        <w:rPr>
          <w:rFonts w:ascii="Times New Roman" w:hAnsi="Times New Roman" w:cs="Times New Roman"/>
          <w:sz w:val="28"/>
          <w:szCs w:val="28"/>
        </w:rPr>
        <w:t xml:space="preserve">Слободского района </w:t>
      </w:r>
      <w:r w:rsidR="00A8110C" w:rsidRPr="00ED5C07">
        <w:rPr>
          <w:rFonts w:ascii="Times New Roman" w:hAnsi="Times New Roman" w:cs="Times New Roman"/>
          <w:sz w:val="28"/>
          <w:szCs w:val="28"/>
        </w:rPr>
        <w:t>на праве собственности.</w:t>
      </w:r>
    </w:p>
    <w:p w:rsidR="00EF67B0" w:rsidRPr="00ED5C07" w:rsidRDefault="00EF67B0" w:rsidP="00AE668B">
      <w:pPr>
        <w:pStyle w:val="1"/>
      </w:pPr>
      <w:r w:rsidRPr="00ED5C07">
        <w:lastRenderedPageBreak/>
        <w:t>РАЗДЕЛ 2 НАПРАВЛЕНИЯ РАЗВИТИЯ ЦЕНТРАЛИЗОВАННЫХ С</w:t>
      </w:r>
      <w:r w:rsidRPr="00ED5C07">
        <w:t>И</w:t>
      </w:r>
      <w:r w:rsidR="00A8110C" w:rsidRPr="00ED5C07">
        <w:t>СТЕМ ВОДОСНАБЖЕНИЯ</w:t>
      </w:r>
    </w:p>
    <w:p w:rsidR="00EF67B0" w:rsidRPr="00ED5C07" w:rsidRDefault="00EF67B0" w:rsidP="007B7B91">
      <w:pPr>
        <w:pStyle w:val="2"/>
        <w:spacing w:line="276" w:lineRule="auto"/>
        <w:rPr>
          <w:szCs w:val="28"/>
        </w:rPr>
      </w:pPr>
      <w:r w:rsidRPr="00ED5C07">
        <w:rPr>
          <w:caps/>
          <w:szCs w:val="28"/>
        </w:rPr>
        <w:t xml:space="preserve">2.1 </w:t>
      </w:r>
      <w:r w:rsidRPr="00ED5C07">
        <w:rPr>
          <w:szCs w:val="28"/>
        </w:rPr>
        <w:t>Основные направления, принципы, задачи и целевые показатели развития, и показатели развития централизованных систем водоснабжения</w:t>
      </w:r>
    </w:p>
    <w:p w:rsidR="007143F8" w:rsidRPr="00ED5C07" w:rsidRDefault="00481B9F" w:rsidP="007B7B91">
      <w:pPr>
        <w:pStyle w:val="9"/>
        <w:spacing w:line="276" w:lineRule="auto"/>
      </w:pPr>
      <w:r w:rsidRPr="00ED5C07">
        <w:t>В ц</w:t>
      </w:r>
      <w:r w:rsidR="002B229F" w:rsidRPr="00ED5C07">
        <w:t>елях совершенствования и развития деятельности сельского поселения, эффективности, устойчивости и надежности функционирования жилищно-коммун</w:t>
      </w:r>
      <w:r w:rsidR="00786104" w:rsidRPr="00ED5C07">
        <w:t>ал</w:t>
      </w:r>
      <w:r w:rsidR="00A8110C" w:rsidRPr="00ED5C07">
        <w:t xml:space="preserve">ьных систем жизнеобеспечения </w:t>
      </w:r>
      <w:proofErr w:type="spellStart"/>
      <w:r w:rsidR="004D13FB" w:rsidRPr="00ED5C07">
        <w:t>Бобинского</w:t>
      </w:r>
      <w:proofErr w:type="spellEnd"/>
      <w:r w:rsidR="00110426" w:rsidRPr="00ED5C07">
        <w:t xml:space="preserve"> </w:t>
      </w:r>
      <w:r w:rsidR="002B229F" w:rsidRPr="00ED5C07">
        <w:t xml:space="preserve">сельского поселения </w:t>
      </w:r>
      <w:r w:rsidR="00E6192D" w:rsidRPr="00ED5C07">
        <w:t>Сл</w:t>
      </w:r>
      <w:r w:rsidR="00E6192D" w:rsidRPr="00ED5C07">
        <w:t>о</w:t>
      </w:r>
      <w:r w:rsidR="00E6192D" w:rsidRPr="00ED5C07">
        <w:t xml:space="preserve">бодского </w:t>
      </w:r>
      <w:r w:rsidR="002B229F" w:rsidRPr="00ED5C07">
        <w:t>муниципального района,</w:t>
      </w:r>
      <w:r w:rsidR="00A8110C" w:rsidRPr="00ED5C07">
        <w:t xml:space="preserve"> в целях улучшения</w:t>
      </w:r>
      <w:r w:rsidR="002B229F" w:rsidRPr="00ED5C07">
        <w:t xml:space="preserve"> качества коммунальных услуг населения разработана </w:t>
      </w:r>
      <w:r w:rsidR="00A8110C" w:rsidRPr="00ED5C07">
        <w:rPr>
          <w:color w:val="FF0000"/>
        </w:rPr>
        <w:t>«</w:t>
      </w:r>
      <w:r w:rsidR="00A8110C" w:rsidRPr="00ED5C07">
        <w:t xml:space="preserve">Программа развития коммунальной и жилищной инфраструктуры Слободского района 2020-2026 </w:t>
      </w:r>
      <w:proofErr w:type="spellStart"/>
      <w:proofErr w:type="gramStart"/>
      <w:r w:rsidR="00A8110C" w:rsidRPr="00ED5C07">
        <w:t>гг</w:t>
      </w:r>
      <w:proofErr w:type="spellEnd"/>
      <w:proofErr w:type="gramEnd"/>
      <w:r w:rsidR="00A8110C" w:rsidRPr="00ED5C07">
        <w:t xml:space="preserve">» </w:t>
      </w:r>
    </w:p>
    <w:p w:rsidR="007143F8" w:rsidRPr="00ED5C07" w:rsidRDefault="007143F8" w:rsidP="007B7B91">
      <w:pPr>
        <w:pStyle w:val="9"/>
        <w:spacing w:line="276" w:lineRule="auto"/>
      </w:pPr>
      <w:r w:rsidRPr="00ED5C07">
        <w:t>Основной целью Программы является</w:t>
      </w:r>
      <w:r w:rsidR="00A8110C" w:rsidRPr="00ED5C07">
        <w:t xml:space="preserve"> </w:t>
      </w:r>
      <w:r w:rsidR="00B41A3E" w:rsidRPr="00ED5C07">
        <w:rPr>
          <w:rFonts w:eastAsiaTheme="minorHAnsi"/>
        </w:rPr>
        <w:t xml:space="preserve">обеспечение </w:t>
      </w:r>
      <w:r w:rsidR="00A8110C" w:rsidRPr="00ED5C07">
        <w:rPr>
          <w:rFonts w:eastAsiaTheme="minorHAnsi"/>
        </w:rPr>
        <w:t>модернизации объектов комму</w:t>
      </w:r>
      <w:r w:rsidR="00A8110C" w:rsidRPr="00ED5C07">
        <w:rPr>
          <w:rFonts w:eastAsiaTheme="minorHAnsi"/>
        </w:rPr>
        <w:softHyphen/>
        <w:t>нальной инфраструктуры</w:t>
      </w:r>
      <w:r w:rsidRPr="00ED5C07">
        <w:t xml:space="preserve"> разработка единого к</w:t>
      </w:r>
      <w:r w:rsidRPr="00ED5C07">
        <w:rPr>
          <w:spacing w:val="8"/>
        </w:rPr>
        <w:t>омплекса</w:t>
      </w:r>
      <w:r w:rsidRPr="00ED5C07">
        <w:t xml:space="preserve"> </w:t>
      </w:r>
      <w:r w:rsidRPr="00ED5C07">
        <w:rPr>
          <w:spacing w:val="3"/>
        </w:rPr>
        <w:t xml:space="preserve">мероприятий, направленных на обеспечение оптимальных </w:t>
      </w:r>
      <w:r w:rsidRPr="00ED5C07">
        <w:rPr>
          <w:spacing w:val="-3"/>
        </w:rPr>
        <w:t>решений системных проблем в обл</w:t>
      </w:r>
      <w:r w:rsidRPr="00ED5C07">
        <w:rPr>
          <w:spacing w:val="-3"/>
        </w:rPr>
        <w:t>а</w:t>
      </w:r>
      <w:r w:rsidRPr="00ED5C07">
        <w:rPr>
          <w:spacing w:val="-3"/>
        </w:rPr>
        <w:t>сти функционирования и развития коммунальной инфраструктуры, сельских пос</w:t>
      </w:r>
      <w:r w:rsidRPr="00ED5C07">
        <w:rPr>
          <w:spacing w:val="-3"/>
        </w:rPr>
        <w:t>е</w:t>
      </w:r>
      <w:r w:rsidRPr="00ED5C07">
        <w:rPr>
          <w:spacing w:val="-3"/>
        </w:rPr>
        <w:t>лении  муниципального</w:t>
      </w:r>
      <w:r w:rsidR="00786104" w:rsidRPr="00ED5C07">
        <w:rPr>
          <w:spacing w:val="-3"/>
        </w:rPr>
        <w:t xml:space="preserve"> района </w:t>
      </w:r>
      <w:r w:rsidRPr="00ED5C07">
        <w:rPr>
          <w:spacing w:val="8"/>
        </w:rPr>
        <w:t xml:space="preserve"> </w:t>
      </w:r>
      <w:r w:rsidRPr="00ED5C07">
        <w:rPr>
          <w:spacing w:val="-3"/>
        </w:rPr>
        <w:t>в целях:</w:t>
      </w:r>
    </w:p>
    <w:p w:rsidR="007143F8" w:rsidRPr="00ED5C07" w:rsidRDefault="007143F8" w:rsidP="007B7B91">
      <w:pPr>
        <w:pStyle w:val="9"/>
        <w:spacing w:line="276" w:lineRule="auto"/>
      </w:pPr>
      <w:r w:rsidRPr="00ED5C07">
        <w:rPr>
          <w:spacing w:val="-3"/>
        </w:rPr>
        <w:t>- п</w:t>
      </w:r>
      <w:r w:rsidRPr="00ED5C07">
        <w:t>овышения уровня надежности, качества и эффективности работы комм</w:t>
      </w:r>
      <w:r w:rsidRPr="00ED5C07">
        <w:t>у</w:t>
      </w:r>
      <w:r w:rsidRPr="00ED5C07">
        <w:t>нального комплекса;</w:t>
      </w:r>
    </w:p>
    <w:p w:rsidR="007143F8" w:rsidRPr="00ED5C07" w:rsidRDefault="007143F8" w:rsidP="007B7B91">
      <w:pPr>
        <w:pStyle w:val="9"/>
        <w:spacing w:line="276" w:lineRule="auto"/>
      </w:pPr>
      <w:r w:rsidRPr="00ED5C07">
        <w:t>- снижения себестоимости коммунальных услуг за счет уменьшения затрат на их производство и внедрения ресурсосберегающих технологий;</w:t>
      </w:r>
    </w:p>
    <w:p w:rsidR="007143F8" w:rsidRPr="00ED5C07" w:rsidRDefault="007143F8" w:rsidP="007B7B91">
      <w:pPr>
        <w:pStyle w:val="9"/>
        <w:spacing w:line="276" w:lineRule="auto"/>
      </w:pPr>
      <w:r w:rsidRPr="00ED5C07">
        <w:t>- обновления и модернизации основных фондов коммунального комплекса в соответствии с современными требованиями к технологии и качеству услуг и улучшения экологической ситуации в населенных пунктах.</w:t>
      </w:r>
    </w:p>
    <w:p w:rsidR="007143F8" w:rsidRPr="00ED5C07" w:rsidRDefault="007143F8" w:rsidP="007B7B91">
      <w:pPr>
        <w:pStyle w:val="9"/>
        <w:spacing w:line="276" w:lineRule="auto"/>
      </w:pPr>
      <w:r w:rsidRPr="00ED5C07">
        <w:t>Условием достижения цели является решение следующих основных задач:</w:t>
      </w:r>
    </w:p>
    <w:p w:rsidR="007143F8" w:rsidRPr="00ED5C07" w:rsidRDefault="007143F8" w:rsidP="007B7B91">
      <w:pPr>
        <w:pStyle w:val="9"/>
        <w:spacing w:line="276" w:lineRule="auto"/>
      </w:pPr>
      <w:r w:rsidRPr="00ED5C07">
        <w:t>- инженерно-техническая оптимизация коммунальных систем;</w:t>
      </w:r>
    </w:p>
    <w:p w:rsidR="007143F8" w:rsidRPr="00ED5C07" w:rsidRDefault="007143F8" w:rsidP="007B7B91">
      <w:pPr>
        <w:pStyle w:val="9"/>
        <w:spacing w:line="276" w:lineRule="auto"/>
      </w:pPr>
      <w:r w:rsidRPr="00ED5C07">
        <w:t xml:space="preserve">- повышение надежности систем и качества предоставления коммунальных </w:t>
      </w:r>
      <w:r w:rsidRPr="00ED5C07">
        <w:rPr>
          <w:spacing w:val="-5"/>
        </w:rPr>
        <w:t>услуг;</w:t>
      </w:r>
    </w:p>
    <w:p w:rsidR="007143F8" w:rsidRPr="00ED5C07" w:rsidRDefault="007143F8" w:rsidP="007B7B91">
      <w:pPr>
        <w:pStyle w:val="9"/>
        <w:spacing w:line="276" w:lineRule="auto"/>
      </w:pPr>
      <w:r w:rsidRPr="00ED5C07">
        <w:t>- повышение инвестиционной привлекательности коммунальной инфр</w:t>
      </w:r>
      <w:r w:rsidRPr="00ED5C07">
        <w:t>а</w:t>
      </w:r>
      <w:r w:rsidRPr="00ED5C07">
        <w:t xml:space="preserve">структуры </w:t>
      </w:r>
      <w:proofErr w:type="gramStart"/>
      <w:r w:rsidRPr="00ED5C07">
        <w:t>муниципальных</w:t>
      </w:r>
      <w:proofErr w:type="gramEnd"/>
      <w:r w:rsidRPr="00ED5C07">
        <w:t xml:space="preserve"> образовании;</w:t>
      </w:r>
    </w:p>
    <w:p w:rsidR="007143F8" w:rsidRPr="00ED5C07" w:rsidRDefault="007143F8" w:rsidP="007B7B91">
      <w:pPr>
        <w:pStyle w:val="9"/>
        <w:spacing w:line="276" w:lineRule="auto"/>
      </w:pPr>
      <w:r w:rsidRPr="00ED5C07">
        <w:t>- обеспечение сбалансированности интересов субъектов коммунальной и</w:t>
      </w:r>
      <w:r w:rsidRPr="00ED5C07">
        <w:t>н</w:t>
      </w:r>
      <w:r w:rsidRPr="00ED5C07">
        <w:t>фраструктуры и потребителей;</w:t>
      </w:r>
    </w:p>
    <w:p w:rsidR="007143F8" w:rsidRPr="00ED5C07" w:rsidRDefault="007143F8" w:rsidP="007B7B91">
      <w:pPr>
        <w:pStyle w:val="9"/>
        <w:spacing w:line="276" w:lineRule="auto"/>
      </w:pPr>
      <w:r w:rsidRPr="00ED5C07">
        <w:t>- обеспечение развития жилищного и промышленного строительства на те</w:t>
      </w:r>
      <w:r w:rsidRPr="00ED5C07">
        <w:t>р</w:t>
      </w:r>
      <w:r w:rsidRPr="00ED5C07">
        <w:t xml:space="preserve">ритории </w:t>
      </w:r>
      <w:r w:rsidR="00786104" w:rsidRPr="00ED5C07">
        <w:t xml:space="preserve">Слободского </w:t>
      </w:r>
      <w:r w:rsidRPr="00ED5C07">
        <w:t>муниципально</w:t>
      </w:r>
      <w:r w:rsidR="00786104" w:rsidRPr="00ED5C07">
        <w:t>го района</w:t>
      </w:r>
      <w:r w:rsidRPr="00ED5C07">
        <w:t>;</w:t>
      </w:r>
    </w:p>
    <w:p w:rsidR="007143F8" w:rsidRPr="00ED5C07" w:rsidRDefault="007143F8" w:rsidP="007B7B91">
      <w:pPr>
        <w:pStyle w:val="9"/>
        <w:spacing w:line="276" w:lineRule="auto"/>
      </w:pPr>
      <w:r w:rsidRPr="00ED5C07">
        <w:t>- улучшение состояния окружающей среды, создание благоприятных условий для проживания жителей района.</w:t>
      </w:r>
    </w:p>
    <w:p w:rsidR="007143F8" w:rsidRPr="00ED5C07" w:rsidRDefault="007143F8" w:rsidP="007B7B91">
      <w:pPr>
        <w:pStyle w:val="9"/>
        <w:spacing w:line="276" w:lineRule="auto"/>
      </w:pPr>
      <w:r w:rsidRPr="00ED5C07">
        <w:t>Для реализации Программы предусматривается использование инструментов технической и экономической политики в области жилищно-коммунального х</w:t>
      </w:r>
      <w:r w:rsidRPr="00ED5C07">
        <w:t>о</w:t>
      </w:r>
      <w:r w:rsidRPr="00ED5C07">
        <w:t>зяйства.</w:t>
      </w:r>
    </w:p>
    <w:p w:rsidR="007143F8" w:rsidRPr="00ED5C07" w:rsidRDefault="007143F8" w:rsidP="007B7B91">
      <w:pPr>
        <w:pStyle w:val="9"/>
        <w:spacing w:line="276" w:lineRule="auto"/>
      </w:pPr>
      <w:r w:rsidRPr="00ED5C07">
        <w:t xml:space="preserve">В рамках реализации данной Программы, в соответствии со стратегическими приоритетами развития сельских поселении </w:t>
      </w:r>
      <w:r w:rsidR="00786104" w:rsidRPr="00ED5C07">
        <w:t xml:space="preserve">Слободского </w:t>
      </w:r>
      <w:r w:rsidRPr="00ED5C07">
        <w:t>муниципального рай</w:t>
      </w:r>
      <w:r w:rsidRPr="00ED5C07">
        <w:t>о</w:t>
      </w:r>
      <w:r w:rsidRPr="00ED5C07">
        <w:lastRenderedPageBreak/>
        <w:t>на, основными направлениями сохранения и развития инженерной инфраструкт</w:t>
      </w:r>
      <w:r w:rsidRPr="00ED5C07">
        <w:t>у</w:t>
      </w:r>
      <w:r w:rsidRPr="00ED5C07">
        <w:t>ры будет осуществляться мониторинг проведенных мероприятий и на основе эт</w:t>
      </w:r>
      <w:r w:rsidRPr="00ED5C07">
        <w:t>о</w:t>
      </w:r>
      <w:r w:rsidRPr="00ED5C07">
        <w:t>го осуществляться корректировка мероприятий Программы.</w:t>
      </w:r>
    </w:p>
    <w:p w:rsidR="00EF67B0" w:rsidRPr="00ED5C07" w:rsidRDefault="00EF67B0" w:rsidP="007B7B91">
      <w:pPr>
        <w:pStyle w:val="2"/>
        <w:spacing w:line="276" w:lineRule="auto"/>
        <w:rPr>
          <w:szCs w:val="28"/>
        </w:rPr>
      </w:pPr>
      <w:r w:rsidRPr="00ED5C07">
        <w:rPr>
          <w:szCs w:val="28"/>
        </w:rPr>
        <w:t>2.2 Различные сценарии развития централизованных систем водосна</w:t>
      </w:r>
      <w:r w:rsidRPr="00ED5C07">
        <w:rPr>
          <w:szCs w:val="28"/>
        </w:rPr>
        <w:t>б</w:t>
      </w:r>
      <w:r w:rsidRPr="00ED5C07">
        <w:rPr>
          <w:szCs w:val="28"/>
        </w:rPr>
        <w:t>жения в зависимости от различных сценариев развития поселений</w:t>
      </w:r>
    </w:p>
    <w:p w:rsidR="00CE6ACC" w:rsidRPr="00ED5C07" w:rsidRDefault="00CE6ACC" w:rsidP="007B7B91">
      <w:pPr>
        <w:pStyle w:val="9"/>
        <w:spacing w:line="276" w:lineRule="auto"/>
      </w:pPr>
      <w:r w:rsidRPr="00ED5C07">
        <w:t xml:space="preserve">К настоящему времени разработана и утверждена в установленном порядке схема территориального планирования муниципального района, разрабатываются и находятся на стадии утверждения  правила землепользования и </w:t>
      </w:r>
      <w:proofErr w:type="gramStart"/>
      <w:r w:rsidRPr="00ED5C07">
        <w:t>застройки</w:t>
      </w:r>
      <w:proofErr w:type="gramEnd"/>
      <w:r w:rsidRPr="00ED5C07">
        <w:t xml:space="preserve">  сел</w:t>
      </w:r>
      <w:r w:rsidRPr="00ED5C07">
        <w:t>ь</w:t>
      </w:r>
      <w:r w:rsidRPr="00ED5C07">
        <w:t>ских поселении входящих в состав муниципального района.</w:t>
      </w:r>
    </w:p>
    <w:p w:rsidR="00EF67B0" w:rsidRPr="00ED5C07" w:rsidRDefault="00023289" w:rsidP="007B7B91">
      <w:pPr>
        <w:pStyle w:val="9"/>
        <w:spacing w:line="276" w:lineRule="auto"/>
        <w:rPr>
          <w:szCs w:val="28"/>
        </w:rPr>
      </w:pPr>
      <w:r w:rsidRPr="00ED5C07">
        <w:t>В связи с отсутствием информации о планируемом строительстве нового ж</w:t>
      </w:r>
      <w:r w:rsidRPr="00ED5C07">
        <w:t>и</w:t>
      </w:r>
      <w:r w:rsidRPr="00ED5C07">
        <w:t>лого фонда и иных объектов, нуждающихся в услугах централизованного вод</w:t>
      </w:r>
      <w:r w:rsidRPr="00ED5C07">
        <w:t>о</w:t>
      </w:r>
      <w:r w:rsidRPr="00ED5C07">
        <w:t xml:space="preserve">снабжения, описать </w:t>
      </w:r>
      <w:r w:rsidRPr="00ED5C07">
        <w:rPr>
          <w:szCs w:val="28"/>
        </w:rPr>
        <w:t>различные сценарии развития централизованных систем в</w:t>
      </w:r>
      <w:r w:rsidRPr="00ED5C07">
        <w:rPr>
          <w:szCs w:val="28"/>
        </w:rPr>
        <w:t>о</w:t>
      </w:r>
      <w:r w:rsidRPr="00ED5C07">
        <w:rPr>
          <w:szCs w:val="28"/>
        </w:rPr>
        <w:t>доснабжения в зависимости от различных сценариев развития поселения не пре</w:t>
      </w:r>
      <w:r w:rsidRPr="00ED5C07">
        <w:rPr>
          <w:szCs w:val="28"/>
        </w:rPr>
        <w:t>д</w:t>
      </w:r>
      <w:r w:rsidRPr="00ED5C07">
        <w:rPr>
          <w:szCs w:val="28"/>
        </w:rPr>
        <w:t>ставляется возможным</w:t>
      </w:r>
      <w:r w:rsidR="00CE6ACC" w:rsidRPr="00ED5C07">
        <w:t>.</w:t>
      </w:r>
      <w:r w:rsidR="00EF67B0" w:rsidRPr="00ED5C07">
        <w:t xml:space="preserve"> </w:t>
      </w:r>
      <w:r w:rsidR="00EF67B0" w:rsidRPr="00ED5C07">
        <w:rPr>
          <w:szCs w:val="28"/>
        </w:rPr>
        <w:br w:type="page"/>
      </w:r>
    </w:p>
    <w:p w:rsidR="00EF67B0" w:rsidRPr="00ED5C07" w:rsidRDefault="00EF67B0" w:rsidP="00AE668B">
      <w:pPr>
        <w:pStyle w:val="1"/>
      </w:pPr>
      <w:r w:rsidRPr="00ED5C07">
        <w:lastRenderedPageBreak/>
        <w:t>РАЗДЕЛ 3 БАЛАНС ВОДОСНАБЖЕНИЯ И ПОТРЕБЛЕНИЯ ГОР</w:t>
      </w:r>
      <w:r w:rsidRPr="00ED5C07">
        <w:t>Я</w:t>
      </w:r>
      <w:r w:rsidRPr="00ED5C07">
        <w:t>ЧЕЙ, ПИТЬЕВОЙ, ТЕХНИЧЕСКОЙ ВОДЫ</w:t>
      </w:r>
    </w:p>
    <w:p w:rsidR="00EF67B0" w:rsidRPr="00ED5C07" w:rsidRDefault="00EF67B0" w:rsidP="007B7B91">
      <w:pPr>
        <w:rPr>
          <w:color w:val="FF0000"/>
        </w:rPr>
      </w:pPr>
    </w:p>
    <w:p w:rsidR="0005410E" w:rsidRPr="00ED5C07" w:rsidRDefault="0005410E" w:rsidP="007B7B91">
      <w:pPr>
        <w:spacing w:after="0"/>
        <w:ind w:firstLine="567"/>
        <w:jc w:val="both"/>
        <w:rPr>
          <w:rFonts w:ascii="Times New Roman" w:hAnsi="Times New Roman" w:cs="Times New Roman"/>
          <w:sz w:val="28"/>
          <w:szCs w:val="28"/>
        </w:rPr>
      </w:pPr>
      <w:r w:rsidRPr="00ED5C07">
        <w:rPr>
          <w:rFonts w:ascii="Times New Roman" w:hAnsi="Times New Roman" w:cs="Times New Roman"/>
          <w:sz w:val="28"/>
          <w:szCs w:val="28"/>
        </w:rPr>
        <w:t>Водохозяйственный баланс водопользователя представлен в таблице 3.1.</w:t>
      </w:r>
    </w:p>
    <w:p w:rsidR="0005410E" w:rsidRPr="00ED5C07" w:rsidRDefault="0005410E" w:rsidP="007B7B91">
      <w:pPr>
        <w:spacing w:after="0"/>
        <w:ind w:firstLine="567"/>
        <w:jc w:val="both"/>
        <w:rPr>
          <w:rFonts w:ascii="Times New Roman" w:eastAsia="Times New Roman" w:hAnsi="Times New Roman" w:cs="Times New Roman"/>
          <w:sz w:val="28"/>
          <w:szCs w:val="28"/>
        </w:rPr>
      </w:pPr>
      <w:r w:rsidRPr="00ED5C07">
        <w:rPr>
          <w:rFonts w:ascii="Times New Roman" w:eastAsia="Times New Roman" w:hAnsi="Times New Roman" w:cs="Times New Roman"/>
          <w:sz w:val="28"/>
          <w:szCs w:val="28"/>
        </w:rPr>
        <w:t>Таблица 3.1 − Водохозяйственный баланс водопользования</w:t>
      </w:r>
    </w:p>
    <w:tbl>
      <w:tblPr>
        <w:tblpPr w:leftFromText="180" w:rightFromText="180" w:vertAnchor="text" w:horzAnchor="margin" w:tblpY="117"/>
        <w:tblW w:w="5121"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28" w:type="dxa"/>
          <w:right w:w="28" w:type="dxa"/>
        </w:tblCellMar>
        <w:tblLook w:val="01E0" w:firstRow="1" w:lastRow="1" w:firstColumn="1" w:lastColumn="1" w:noHBand="0" w:noVBand="0"/>
      </w:tblPr>
      <w:tblGrid>
        <w:gridCol w:w="1084"/>
        <w:gridCol w:w="1016"/>
        <w:gridCol w:w="911"/>
        <w:gridCol w:w="1136"/>
        <w:gridCol w:w="1379"/>
        <w:gridCol w:w="1247"/>
        <w:gridCol w:w="852"/>
        <w:gridCol w:w="1040"/>
        <w:gridCol w:w="1553"/>
      </w:tblGrid>
      <w:tr w:rsidR="00110426" w:rsidRPr="00ED5C07" w:rsidTr="00260E36">
        <w:trPr>
          <w:trHeight w:val="220"/>
        </w:trPr>
        <w:tc>
          <w:tcPr>
            <w:tcW w:w="530" w:type="pct"/>
            <w:vMerge w:val="restar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Произво</w:t>
            </w:r>
            <w:r w:rsidRPr="00ED5C07">
              <w:rPr>
                <w:rFonts w:ascii="Times New Roman" w:eastAsia="Times New Roman" w:hAnsi="Times New Roman" w:cs="Times New Roman"/>
              </w:rPr>
              <w:t>д</w:t>
            </w:r>
            <w:r w:rsidRPr="00ED5C07">
              <w:rPr>
                <w:rFonts w:ascii="Times New Roman" w:eastAsia="Times New Roman" w:hAnsi="Times New Roman" w:cs="Times New Roman"/>
              </w:rPr>
              <w:t>ство (наимен</w:t>
            </w:r>
            <w:r w:rsidRPr="00ED5C07">
              <w:rPr>
                <w:rFonts w:ascii="Times New Roman" w:eastAsia="Times New Roman" w:hAnsi="Times New Roman" w:cs="Times New Roman"/>
              </w:rPr>
              <w:t>о</w:t>
            </w:r>
            <w:r w:rsidRPr="00ED5C07">
              <w:rPr>
                <w:rFonts w:ascii="Times New Roman" w:eastAsia="Times New Roman" w:hAnsi="Times New Roman" w:cs="Times New Roman"/>
              </w:rPr>
              <w:t>вание и</w:t>
            </w:r>
            <w:r w:rsidRPr="00ED5C07">
              <w:rPr>
                <w:rFonts w:ascii="Times New Roman" w:eastAsia="Times New Roman" w:hAnsi="Times New Roman" w:cs="Times New Roman"/>
              </w:rPr>
              <w:t>с</w:t>
            </w:r>
            <w:r w:rsidRPr="00ED5C07">
              <w:rPr>
                <w:rFonts w:ascii="Times New Roman" w:eastAsia="Times New Roman" w:hAnsi="Times New Roman" w:cs="Times New Roman"/>
              </w:rPr>
              <w:t>точника)</w:t>
            </w:r>
          </w:p>
        </w:tc>
        <w:tc>
          <w:tcPr>
            <w:tcW w:w="2784" w:type="pct"/>
            <w:gridSpan w:val="5"/>
            <w:shd w:val="clear" w:color="auto" w:fill="auto"/>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Водопотребление, м</w:t>
            </w:r>
            <w:r w:rsidRPr="00ED5C07">
              <w:rPr>
                <w:rFonts w:ascii="Times New Roman" w:eastAsia="Times New Roman" w:hAnsi="Times New Roman" w:cs="Times New Roman"/>
                <w:vertAlign w:val="superscript"/>
              </w:rPr>
              <w:t>3</w:t>
            </w:r>
            <w:r w:rsidRPr="00ED5C07">
              <w:rPr>
                <w:rFonts w:ascii="Times New Roman" w:eastAsia="Times New Roman" w:hAnsi="Times New Roman" w:cs="Times New Roman"/>
              </w:rPr>
              <w:t>/</w:t>
            </w:r>
            <w:proofErr w:type="spellStart"/>
            <w:r w:rsidRPr="00ED5C07">
              <w:rPr>
                <w:rFonts w:ascii="Times New Roman" w:eastAsia="Times New Roman" w:hAnsi="Times New Roman" w:cs="Times New Roman"/>
              </w:rPr>
              <w:t>сут</w:t>
            </w:r>
            <w:proofErr w:type="spellEnd"/>
            <w:r w:rsidRPr="00ED5C07">
              <w:rPr>
                <w:rFonts w:ascii="Times New Roman" w:eastAsia="Times New Roman" w:hAnsi="Times New Roman" w:cs="Times New Roman"/>
              </w:rPr>
              <w:t>, тыс. м</w:t>
            </w:r>
            <w:r w:rsidRPr="00ED5C07">
              <w:rPr>
                <w:rFonts w:ascii="Times New Roman" w:eastAsia="Times New Roman" w:hAnsi="Times New Roman" w:cs="Times New Roman"/>
                <w:vertAlign w:val="superscript"/>
              </w:rPr>
              <w:t>3</w:t>
            </w:r>
            <w:r w:rsidRPr="00ED5C07">
              <w:rPr>
                <w:rFonts w:ascii="Times New Roman" w:eastAsia="Times New Roman" w:hAnsi="Times New Roman" w:cs="Times New Roman"/>
              </w:rPr>
              <w:t>/год</w:t>
            </w:r>
          </w:p>
        </w:tc>
        <w:tc>
          <w:tcPr>
            <w:tcW w:w="417" w:type="pct"/>
            <w:vMerge w:val="restar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Об</w:t>
            </w:r>
            <w:r w:rsidRPr="00ED5C07">
              <w:rPr>
                <w:rFonts w:ascii="Times New Roman" w:eastAsia="Times New Roman" w:hAnsi="Times New Roman" w:cs="Times New Roman"/>
              </w:rPr>
              <w:t>о</w:t>
            </w:r>
            <w:r w:rsidRPr="00ED5C07">
              <w:rPr>
                <w:rFonts w:ascii="Times New Roman" w:eastAsia="Times New Roman" w:hAnsi="Times New Roman" w:cs="Times New Roman"/>
              </w:rPr>
              <w:t>ротная вода, м</w:t>
            </w:r>
            <w:r w:rsidRPr="00ED5C07">
              <w:rPr>
                <w:rFonts w:ascii="Times New Roman" w:eastAsia="Times New Roman" w:hAnsi="Times New Roman" w:cs="Times New Roman"/>
                <w:vertAlign w:val="superscript"/>
              </w:rPr>
              <w:t>3</w:t>
            </w:r>
            <w:r w:rsidRPr="00ED5C07">
              <w:rPr>
                <w:rFonts w:ascii="Times New Roman" w:eastAsia="Times New Roman" w:hAnsi="Times New Roman" w:cs="Times New Roman"/>
              </w:rPr>
              <w:t>/</w:t>
            </w:r>
            <w:proofErr w:type="spellStart"/>
            <w:r w:rsidRPr="00ED5C07">
              <w:rPr>
                <w:rFonts w:ascii="Times New Roman" w:eastAsia="Times New Roman" w:hAnsi="Times New Roman" w:cs="Times New Roman"/>
              </w:rPr>
              <w:t>сут</w:t>
            </w:r>
            <w:proofErr w:type="spellEnd"/>
            <w:r w:rsidRPr="00ED5C07">
              <w:rPr>
                <w:rFonts w:ascii="Times New Roman" w:eastAsia="Times New Roman" w:hAnsi="Times New Roman" w:cs="Times New Roman"/>
              </w:rPr>
              <w:t>, тыс. м</w:t>
            </w:r>
            <w:r w:rsidRPr="00ED5C07">
              <w:rPr>
                <w:rFonts w:ascii="Times New Roman" w:eastAsia="Times New Roman" w:hAnsi="Times New Roman" w:cs="Times New Roman"/>
                <w:vertAlign w:val="superscript"/>
              </w:rPr>
              <w:t>3</w:t>
            </w:r>
            <w:r w:rsidRPr="00ED5C07">
              <w:rPr>
                <w:rFonts w:ascii="Times New Roman" w:eastAsia="Times New Roman" w:hAnsi="Times New Roman" w:cs="Times New Roman"/>
              </w:rPr>
              <w:t>/год</w:t>
            </w:r>
          </w:p>
        </w:tc>
        <w:tc>
          <w:tcPr>
            <w:tcW w:w="509" w:type="pct"/>
            <w:vMerge w:val="restar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Повторно</w:t>
            </w:r>
          </w:p>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использ</w:t>
            </w:r>
            <w:r w:rsidRPr="00ED5C07">
              <w:rPr>
                <w:rFonts w:ascii="Times New Roman" w:eastAsia="Times New Roman" w:hAnsi="Times New Roman" w:cs="Times New Roman"/>
              </w:rPr>
              <w:t>у</w:t>
            </w:r>
            <w:r w:rsidRPr="00ED5C07">
              <w:rPr>
                <w:rFonts w:ascii="Times New Roman" w:eastAsia="Times New Roman" w:hAnsi="Times New Roman" w:cs="Times New Roman"/>
              </w:rPr>
              <w:t>емая</w:t>
            </w:r>
          </w:p>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вода, м</w:t>
            </w:r>
            <w:r w:rsidRPr="00ED5C07">
              <w:rPr>
                <w:rFonts w:ascii="Times New Roman" w:eastAsia="Times New Roman" w:hAnsi="Times New Roman" w:cs="Times New Roman"/>
                <w:vertAlign w:val="superscript"/>
              </w:rPr>
              <w:t>3</w:t>
            </w:r>
            <w:r w:rsidRPr="00ED5C07">
              <w:rPr>
                <w:rFonts w:ascii="Times New Roman" w:eastAsia="Times New Roman" w:hAnsi="Times New Roman" w:cs="Times New Roman"/>
              </w:rPr>
              <w:t>/</w:t>
            </w:r>
            <w:proofErr w:type="spellStart"/>
            <w:r w:rsidRPr="00ED5C07">
              <w:rPr>
                <w:rFonts w:ascii="Times New Roman" w:eastAsia="Times New Roman" w:hAnsi="Times New Roman" w:cs="Times New Roman"/>
              </w:rPr>
              <w:t>сут</w:t>
            </w:r>
            <w:proofErr w:type="spellEnd"/>
            <w:r w:rsidRPr="00ED5C07">
              <w:rPr>
                <w:rFonts w:ascii="Times New Roman" w:eastAsia="Times New Roman" w:hAnsi="Times New Roman" w:cs="Times New Roman"/>
              </w:rPr>
              <w:t>, тыс. м</w:t>
            </w:r>
            <w:r w:rsidRPr="00ED5C07">
              <w:rPr>
                <w:rFonts w:ascii="Times New Roman" w:eastAsia="Times New Roman" w:hAnsi="Times New Roman" w:cs="Times New Roman"/>
                <w:vertAlign w:val="superscript"/>
              </w:rPr>
              <w:t>3</w:t>
            </w:r>
            <w:r w:rsidRPr="00ED5C07">
              <w:rPr>
                <w:rFonts w:ascii="Times New Roman" w:eastAsia="Times New Roman" w:hAnsi="Times New Roman" w:cs="Times New Roman"/>
              </w:rPr>
              <w:t>/год</w:t>
            </w:r>
          </w:p>
        </w:tc>
        <w:tc>
          <w:tcPr>
            <w:tcW w:w="760" w:type="pct"/>
            <w:vMerge w:val="restar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Безвозвратное</w:t>
            </w:r>
          </w:p>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потребление /</w:t>
            </w:r>
          </w:p>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потери, м</w:t>
            </w:r>
            <w:r w:rsidRPr="00ED5C07">
              <w:rPr>
                <w:rFonts w:ascii="Times New Roman" w:eastAsia="Times New Roman" w:hAnsi="Times New Roman" w:cs="Times New Roman"/>
                <w:vertAlign w:val="superscript"/>
              </w:rPr>
              <w:t>3</w:t>
            </w:r>
            <w:r w:rsidRPr="00ED5C07">
              <w:rPr>
                <w:rFonts w:ascii="Times New Roman" w:eastAsia="Times New Roman" w:hAnsi="Times New Roman" w:cs="Times New Roman"/>
              </w:rPr>
              <w:t>/</w:t>
            </w:r>
            <w:proofErr w:type="spellStart"/>
            <w:r w:rsidRPr="00ED5C07">
              <w:rPr>
                <w:rFonts w:ascii="Times New Roman" w:eastAsia="Times New Roman" w:hAnsi="Times New Roman" w:cs="Times New Roman"/>
              </w:rPr>
              <w:t>сут</w:t>
            </w:r>
            <w:proofErr w:type="spellEnd"/>
            <w:r w:rsidRPr="00ED5C07">
              <w:rPr>
                <w:rFonts w:ascii="Times New Roman" w:eastAsia="Times New Roman" w:hAnsi="Times New Roman" w:cs="Times New Roman"/>
              </w:rPr>
              <w:t>,</w:t>
            </w:r>
          </w:p>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тыс. м</w:t>
            </w:r>
            <w:r w:rsidRPr="00ED5C07">
              <w:rPr>
                <w:rFonts w:ascii="Times New Roman" w:eastAsia="Times New Roman" w:hAnsi="Times New Roman" w:cs="Times New Roman"/>
                <w:vertAlign w:val="superscript"/>
              </w:rPr>
              <w:t>3</w:t>
            </w:r>
            <w:r w:rsidRPr="00ED5C07">
              <w:rPr>
                <w:rFonts w:ascii="Times New Roman" w:eastAsia="Times New Roman" w:hAnsi="Times New Roman" w:cs="Times New Roman"/>
              </w:rPr>
              <w:t>/год</w:t>
            </w:r>
          </w:p>
        </w:tc>
      </w:tr>
      <w:tr w:rsidR="00110426" w:rsidRPr="00ED5C07" w:rsidTr="00260E36">
        <w:trPr>
          <w:trHeight w:val="140"/>
        </w:trPr>
        <w:tc>
          <w:tcPr>
            <w:tcW w:w="530" w:type="pct"/>
            <w:vMerge/>
            <w:vAlign w:val="center"/>
          </w:tcPr>
          <w:p w:rsidR="00110426" w:rsidRPr="00ED5C07" w:rsidRDefault="00110426" w:rsidP="00110426">
            <w:pPr>
              <w:spacing w:after="0" w:line="240" w:lineRule="auto"/>
              <w:jc w:val="center"/>
              <w:rPr>
                <w:rFonts w:ascii="Times New Roman" w:eastAsia="Times New Roman" w:hAnsi="Times New Roman" w:cs="Times New Roman"/>
              </w:rPr>
            </w:pPr>
          </w:p>
        </w:tc>
        <w:tc>
          <w:tcPr>
            <w:tcW w:w="497" w:type="pct"/>
            <w:vMerge w:val="restar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Всего</w:t>
            </w:r>
          </w:p>
        </w:tc>
        <w:tc>
          <w:tcPr>
            <w:tcW w:w="1002" w:type="pct"/>
            <w:gridSpan w:val="2"/>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 xml:space="preserve">в том числе </w:t>
            </w:r>
            <w:proofErr w:type="gramStart"/>
            <w:r w:rsidRPr="00ED5C07">
              <w:rPr>
                <w:rFonts w:ascii="Times New Roman" w:eastAsia="Times New Roman" w:hAnsi="Times New Roman" w:cs="Times New Roman"/>
              </w:rPr>
              <w:t>на</w:t>
            </w:r>
            <w:proofErr w:type="gramEnd"/>
          </w:p>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производственные</w:t>
            </w:r>
          </w:p>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нужды</w:t>
            </w:r>
          </w:p>
        </w:tc>
        <w:tc>
          <w:tcPr>
            <w:tcW w:w="675" w:type="pct"/>
            <w:vMerge w:val="restar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 xml:space="preserve">в том числе </w:t>
            </w:r>
            <w:proofErr w:type="gramStart"/>
            <w:r w:rsidRPr="00ED5C07">
              <w:rPr>
                <w:rFonts w:ascii="Times New Roman" w:eastAsia="Times New Roman" w:hAnsi="Times New Roman" w:cs="Times New Roman"/>
              </w:rPr>
              <w:t>на</w:t>
            </w:r>
            <w:proofErr w:type="gramEnd"/>
          </w:p>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хозяйственно</w:t>
            </w:r>
          </w:p>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бытовые</w:t>
            </w:r>
          </w:p>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 xml:space="preserve">нужды </w:t>
            </w:r>
          </w:p>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населения</w:t>
            </w:r>
          </w:p>
        </w:tc>
        <w:tc>
          <w:tcPr>
            <w:tcW w:w="610" w:type="pct"/>
            <w:vMerge w:val="restar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Произво</w:t>
            </w:r>
            <w:r w:rsidRPr="00ED5C07">
              <w:rPr>
                <w:rFonts w:ascii="Times New Roman" w:eastAsia="Times New Roman" w:hAnsi="Times New Roman" w:cs="Times New Roman"/>
              </w:rPr>
              <w:t>д</w:t>
            </w:r>
            <w:r w:rsidRPr="00ED5C07">
              <w:rPr>
                <w:rFonts w:ascii="Times New Roman" w:eastAsia="Times New Roman" w:hAnsi="Times New Roman" w:cs="Times New Roman"/>
              </w:rPr>
              <w:t>ственные нужды</w:t>
            </w:r>
          </w:p>
        </w:tc>
        <w:tc>
          <w:tcPr>
            <w:tcW w:w="417" w:type="pct"/>
            <w:vMerge/>
            <w:vAlign w:val="center"/>
          </w:tcPr>
          <w:p w:rsidR="00110426" w:rsidRPr="00ED5C07" w:rsidRDefault="00110426" w:rsidP="00110426">
            <w:pPr>
              <w:spacing w:after="0" w:line="240" w:lineRule="auto"/>
              <w:jc w:val="center"/>
              <w:rPr>
                <w:rFonts w:ascii="Times New Roman" w:eastAsia="Times New Roman" w:hAnsi="Times New Roman" w:cs="Times New Roman"/>
              </w:rPr>
            </w:pPr>
          </w:p>
        </w:tc>
        <w:tc>
          <w:tcPr>
            <w:tcW w:w="509" w:type="pct"/>
            <w:vMerge/>
            <w:vAlign w:val="center"/>
          </w:tcPr>
          <w:p w:rsidR="00110426" w:rsidRPr="00ED5C07" w:rsidRDefault="00110426" w:rsidP="00110426">
            <w:pPr>
              <w:spacing w:after="0" w:line="240" w:lineRule="auto"/>
              <w:jc w:val="center"/>
              <w:rPr>
                <w:rFonts w:ascii="Times New Roman" w:eastAsia="Times New Roman" w:hAnsi="Times New Roman" w:cs="Times New Roman"/>
              </w:rPr>
            </w:pPr>
          </w:p>
        </w:tc>
        <w:tc>
          <w:tcPr>
            <w:tcW w:w="760" w:type="pct"/>
            <w:vMerge/>
            <w:vAlign w:val="center"/>
          </w:tcPr>
          <w:p w:rsidR="00110426" w:rsidRPr="00ED5C07" w:rsidRDefault="00110426" w:rsidP="00110426">
            <w:pPr>
              <w:spacing w:after="0" w:line="240" w:lineRule="auto"/>
              <w:jc w:val="center"/>
              <w:rPr>
                <w:rFonts w:ascii="Times New Roman" w:eastAsia="Times New Roman" w:hAnsi="Times New Roman" w:cs="Times New Roman"/>
              </w:rPr>
            </w:pPr>
          </w:p>
        </w:tc>
      </w:tr>
      <w:tr w:rsidR="00110426" w:rsidRPr="00ED5C07" w:rsidTr="00260E36">
        <w:trPr>
          <w:trHeight w:val="140"/>
        </w:trPr>
        <w:tc>
          <w:tcPr>
            <w:tcW w:w="530" w:type="pct"/>
            <w:vMerge/>
            <w:vAlign w:val="center"/>
          </w:tcPr>
          <w:p w:rsidR="00110426" w:rsidRPr="00ED5C07" w:rsidRDefault="00110426" w:rsidP="00110426">
            <w:pPr>
              <w:spacing w:after="0" w:line="240" w:lineRule="auto"/>
              <w:jc w:val="center"/>
              <w:rPr>
                <w:rFonts w:ascii="Times New Roman" w:eastAsia="Times New Roman" w:hAnsi="Times New Roman" w:cs="Times New Roman"/>
              </w:rPr>
            </w:pPr>
          </w:p>
        </w:tc>
        <w:tc>
          <w:tcPr>
            <w:tcW w:w="497" w:type="pct"/>
            <w:vMerge/>
            <w:vAlign w:val="center"/>
          </w:tcPr>
          <w:p w:rsidR="00110426" w:rsidRPr="00ED5C07" w:rsidRDefault="00110426" w:rsidP="00110426">
            <w:pPr>
              <w:spacing w:after="0" w:line="240" w:lineRule="auto"/>
              <w:jc w:val="center"/>
              <w:rPr>
                <w:rFonts w:ascii="Times New Roman" w:eastAsia="Times New Roman" w:hAnsi="Times New Roman" w:cs="Times New Roman"/>
              </w:rPr>
            </w:pPr>
          </w:p>
        </w:tc>
        <w:tc>
          <w:tcPr>
            <w:tcW w:w="446" w:type="pc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воды</w:t>
            </w:r>
          </w:p>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технич</w:t>
            </w:r>
            <w:r w:rsidRPr="00ED5C07">
              <w:rPr>
                <w:rFonts w:ascii="Times New Roman" w:eastAsia="Times New Roman" w:hAnsi="Times New Roman" w:cs="Times New Roman"/>
              </w:rPr>
              <w:t>е</w:t>
            </w:r>
            <w:r w:rsidRPr="00ED5C07">
              <w:rPr>
                <w:rFonts w:ascii="Times New Roman" w:eastAsia="Times New Roman" w:hAnsi="Times New Roman" w:cs="Times New Roman"/>
              </w:rPr>
              <w:t>ского</w:t>
            </w:r>
          </w:p>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качества</w:t>
            </w:r>
          </w:p>
        </w:tc>
        <w:tc>
          <w:tcPr>
            <w:tcW w:w="556" w:type="pc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воды</w:t>
            </w:r>
          </w:p>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питьевого качества</w:t>
            </w:r>
          </w:p>
        </w:tc>
        <w:tc>
          <w:tcPr>
            <w:tcW w:w="675" w:type="pct"/>
            <w:vMerge/>
            <w:vAlign w:val="center"/>
          </w:tcPr>
          <w:p w:rsidR="00110426" w:rsidRPr="00ED5C07" w:rsidRDefault="00110426" w:rsidP="00110426">
            <w:pPr>
              <w:spacing w:after="0" w:line="240" w:lineRule="auto"/>
              <w:jc w:val="center"/>
              <w:rPr>
                <w:rFonts w:ascii="Times New Roman" w:eastAsia="Times New Roman" w:hAnsi="Times New Roman" w:cs="Times New Roman"/>
              </w:rPr>
            </w:pPr>
          </w:p>
        </w:tc>
        <w:tc>
          <w:tcPr>
            <w:tcW w:w="610" w:type="pct"/>
            <w:vMerge/>
            <w:vAlign w:val="center"/>
          </w:tcPr>
          <w:p w:rsidR="00110426" w:rsidRPr="00ED5C07" w:rsidRDefault="00110426" w:rsidP="00110426">
            <w:pPr>
              <w:spacing w:after="0" w:line="240" w:lineRule="auto"/>
              <w:jc w:val="center"/>
              <w:rPr>
                <w:rFonts w:ascii="Times New Roman" w:eastAsia="Times New Roman" w:hAnsi="Times New Roman" w:cs="Times New Roman"/>
              </w:rPr>
            </w:pPr>
          </w:p>
        </w:tc>
        <w:tc>
          <w:tcPr>
            <w:tcW w:w="417" w:type="pct"/>
            <w:vMerge/>
            <w:vAlign w:val="center"/>
          </w:tcPr>
          <w:p w:rsidR="00110426" w:rsidRPr="00ED5C07" w:rsidRDefault="00110426" w:rsidP="00110426">
            <w:pPr>
              <w:spacing w:after="0" w:line="240" w:lineRule="auto"/>
              <w:jc w:val="center"/>
              <w:rPr>
                <w:rFonts w:ascii="Times New Roman" w:eastAsia="Times New Roman" w:hAnsi="Times New Roman" w:cs="Times New Roman"/>
              </w:rPr>
            </w:pPr>
          </w:p>
        </w:tc>
        <w:tc>
          <w:tcPr>
            <w:tcW w:w="509" w:type="pct"/>
            <w:vMerge/>
            <w:vAlign w:val="center"/>
          </w:tcPr>
          <w:p w:rsidR="00110426" w:rsidRPr="00ED5C07" w:rsidRDefault="00110426" w:rsidP="00110426">
            <w:pPr>
              <w:spacing w:after="0" w:line="240" w:lineRule="auto"/>
              <w:jc w:val="center"/>
              <w:rPr>
                <w:rFonts w:ascii="Times New Roman" w:eastAsia="Times New Roman" w:hAnsi="Times New Roman" w:cs="Times New Roman"/>
              </w:rPr>
            </w:pPr>
          </w:p>
        </w:tc>
        <w:tc>
          <w:tcPr>
            <w:tcW w:w="760" w:type="pct"/>
            <w:vMerge/>
            <w:vAlign w:val="center"/>
          </w:tcPr>
          <w:p w:rsidR="00110426" w:rsidRPr="00ED5C07" w:rsidRDefault="00110426" w:rsidP="00110426">
            <w:pPr>
              <w:spacing w:after="0" w:line="240" w:lineRule="auto"/>
              <w:jc w:val="center"/>
              <w:rPr>
                <w:rFonts w:ascii="Times New Roman" w:eastAsia="Times New Roman" w:hAnsi="Times New Roman" w:cs="Times New Roman"/>
              </w:rPr>
            </w:pPr>
          </w:p>
        </w:tc>
      </w:tr>
      <w:tr w:rsidR="00110426" w:rsidRPr="00ED5C07" w:rsidTr="00260E36">
        <w:trPr>
          <w:trHeight w:val="220"/>
        </w:trPr>
        <w:tc>
          <w:tcPr>
            <w:tcW w:w="530" w:type="pc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1</w:t>
            </w:r>
          </w:p>
        </w:tc>
        <w:tc>
          <w:tcPr>
            <w:tcW w:w="497" w:type="pc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2</w:t>
            </w:r>
          </w:p>
        </w:tc>
        <w:tc>
          <w:tcPr>
            <w:tcW w:w="446" w:type="pc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3</w:t>
            </w:r>
          </w:p>
        </w:tc>
        <w:tc>
          <w:tcPr>
            <w:tcW w:w="556" w:type="pc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4</w:t>
            </w:r>
          </w:p>
        </w:tc>
        <w:tc>
          <w:tcPr>
            <w:tcW w:w="675" w:type="pc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5</w:t>
            </w:r>
          </w:p>
        </w:tc>
        <w:tc>
          <w:tcPr>
            <w:tcW w:w="610" w:type="pc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6</w:t>
            </w:r>
          </w:p>
        </w:tc>
        <w:tc>
          <w:tcPr>
            <w:tcW w:w="417" w:type="pc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7</w:t>
            </w:r>
          </w:p>
        </w:tc>
        <w:tc>
          <w:tcPr>
            <w:tcW w:w="509" w:type="pc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8</w:t>
            </w:r>
          </w:p>
        </w:tc>
        <w:tc>
          <w:tcPr>
            <w:tcW w:w="760" w:type="pct"/>
            <w:vAlign w:val="center"/>
          </w:tcPr>
          <w:p w:rsidR="00110426" w:rsidRPr="00ED5C07" w:rsidRDefault="00110426" w:rsidP="00110426">
            <w:pPr>
              <w:spacing w:after="0" w:line="240" w:lineRule="auto"/>
              <w:jc w:val="center"/>
              <w:rPr>
                <w:rFonts w:ascii="Times New Roman" w:eastAsia="Times New Roman" w:hAnsi="Times New Roman" w:cs="Times New Roman"/>
              </w:rPr>
            </w:pPr>
            <w:r w:rsidRPr="00ED5C07">
              <w:rPr>
                <w:rFonts w:ascii="Times New Roman" w:eastAsia="Times New Roman" w:hAnsi="Times New Roman" w:cs="Times New Roman"/>
              </w:rPr>
              <w:t>9</w:t>
            </w:r>
          </w:p>
        </w:tc>
      </w:tr>
      <w:tr w:rsidR="00110426" w:rsidRPr="00ED5C07" w:rsidTr="00260E36">
        <w:trPr>
          <w:trHeight w:val="220"/>
        </w:trPr>
        <w:tc>
          <w:tcPr>
            <w:tcW w:w="530" w:type="pct"/>
            <w:vAlign w:val="center"/>
          </w:tcPr>
          <w:p w:rsidR="00110426" w:rsidRPr="00ED5C07" w:rsidRDefault="00110426"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Подземный водный объект</w:t>
            </w:r>
          </w:p>
        </w:tc>
        <w:tc>
          <w:tcPr>
            <w:tcW w:w="497" w:type="pct"/>
            <w:vAlign w:val="center"/>
          </w:tcPr>
          <w:p w:rsidR="00110426" w:rsidRPr="00ED5C07" w:rsidRDefault="00110426" w:rsidP="00110426">
            <w:pPr>
              <w:spacing w:after="0" w:line="240" w:lineRule="auto"/>
              <w:jc w:val="center"/>
              <w:rPr>
                <w:rFonts w:ascii="Times New Roman" w:eastAsia="Times New Roman" w:hAnsi="Times New Roman" w:cs="Times New Roman"/>
                <w:sz w:val="20"/>
                <w:szCs w:val="20"/>
              </w:rPr>
            </w:pPr>
          </w:p>
        </w:tc>
        <w:tc>
          <w:tcPr>
            <w:tcW w:w="446" w:type="pct"/>
            <w:vAlign w:val="center"/>
          </w:tcPr>
          <w:p w:rsidR="00110426" w:rsidRPr="00ED5C07" w:rsidRDefault="00110426" w:rsidP="00110426">
            <w:pPr>
              <w:spacing w:after="0" w:line="240" w:lineRule="auto"/>
              <w:jc w:val="center"/>
              <w:rPr>
                <w:rFonts w:ascii="Times New Roman" w:eastAsia="Times New Roman" w:hAnsi="Times New Roman" w:cs="Times New Roman"/>
                <w:sz w:val="20"/>
                <w:szCs w:val="20"/>
              </w:rPr>
            </w:pPr>
          </w:p>
        </w:tc>
        <w:tc>
          <w:tcPr>
            <w:tcW w:w="556" w:type="pct"/>
            <w:vAlign w:val="center"/>
          </w:tcPr>
          <w:p w:rsidR="00110426" w:rsidRPr="00ED5C07" w:rsidRDefault="00110426" w:rsidP="00110426">
            <w:pPr>
              <w:spacing w:after="0" w:line="240" w:lineRule="auto"/>
              <w:jc w:val="center"/>
              <w:rPr>
                <w:rFonts w:ascii="Times New Roman" w:eastAsia="Times New Roman" w:hAnsi="Times New Roman" w:cs="Times New Roman"/>
                <w:sz w:val="20"/>
                <w:szCs w:val="20"/>
              </w:rPr>
            </w:pPr>
          </w:p>
        </w:tc>
        <w:tc>
          <w:tcPr>
            <w:tcW w:w="675" w:type="pct"/>
            <w:vAlign w:val="center"/>
          </w:tcPr>
          <w:p w:rsidR="00110426" w:rsidRPr="00ED5C07" w:rsidRDefault="00110426" w:rsidP="00110426">
            <w:pPr>
              <w:spacing w:after="0" w:line="240" w:lineRule="auto"/>
              <w:jc w:val="center"/>
              <w:rPr>
                <w:rFonts w:ascii="Times New Roman" w:eastAsia="Times New Roman" w:hAnsi="Times New Roman" w:cs="Times New Roman"/>
                <w:sz w:val="20"/>
                <w:szCs w:val="20"/>
              </w:rPr>
            </w:pPr>
          </w:p>
        </w:tc>
        <w:tc>
          <w:tcPr>
            <w:tcW w:w="610" w:type="pct"/>
            <w:vAlign w:val="center"/>
          </w:tcPr>
          <w:p w:rsidR="00110426" w:rsidRPr="00ED5C07" w:rsidRDefault="00110426" w:rsidP="00110426">
            <w:pPr>
              <w:spacing w:after="0" w:line="240" w:lineRule="auto"/>
              <w:jc w:val="center"/>
              <w:rPr>
                <w:rFonts w:ascii="Times New Roman" w:eastAsia="Times New Roman" w:hAnsi="Times New Roman" w:cs="Times New Roman"/>
                <w:sz w:val="20"/>
                <w:szCs w:val="20"/>
              </w:rPr>
            </w:pPr>
          </w:p>
        </w:tc>
        <w:tc>
          <w:tcPr>
            <w:tcW w:w="417" w:type="pct"/>
            <w:vAlign w:val="center"/>
          </w:tcPr>
          <w:p w:rsidR="00110426" w:rsidRPr="00ED5C07" w:rsidRDefault="00110426" w:rsidP="00110426">
            <w:pPr>
              <w:spacing w:after="0" w:line="240" w:lineRule="auto"/>
              <w:jc w:val="center"/>
              <w:rPr>
                <w:rFonts w:ascii="Times New Roman" w:eastAsia="Times New Roman" w:hAnsi="Times New Roman" w:cs="Times New Roman"/>
                <w:sz w:val="20"/>
                <w:szCs w:val="20"/>
              </w:rPr>
            </w:pPr>
          </w:p>
        </w:tc>
        <w:tc>
          <w:tcPr>
            <w:tcW w:w="509" w:type="pct"/>
            <w:vAlign w:val="center"/>
          </w:tcPr>
          <w:p w:rsidR="00110426" w:rsidRPr="00ED5C07" w:rsidRDefault="00110426" w:rsidP="00110426">
            <w:pPr>
              <w:spacing w:after="0" w:line="240" w:lineRule="auto"/>
              <w:jc w:val="center"/>
              <w:rPr>
                <w:rFonts w:ascii="Times New Roman" w:eastAsia="Times New Roman" w:hAnsi="Times New Roman" w:cs="Times New Roman"/>
                <w:sz w:val="20"/>
                <w:szCs w:val="20"/>
              </w:rPr>
            </w:pPr>
          </w:p>
        </w:tc>
        <w:tc>
          <w:tcPr>
            <w:tcW w:w="760" w:type="pct"/>
            <w:vAlign w:val="center"/>
          </w:tcPr>
          <w:p w:rsidR="00110426" w:rsidRPr="00ED5C07" w:rsidRDefault="00110426" w:rsidP="00110426">
            <w:pPr>
              <w:spacing w:after="0" w:line="240" w:lineRule="auto"/>
              <w:jc w:val="center"/>
              <w:rPr>
                <w:rFonts w:ascii="Times New Roman" w:eastAsia="Times New Roman" w:hAnsi="Times New Roman" w:cs="Times New Roman"/>
                <w:sz w:val="20"/>
                <w:szCs w:val="20"/>
              </w:rPr>
            </w:pPr>
          </w:p>
        </w:tc>
      </w:tr>
      <w:tr w:rsidR="002D37B3" w:rsidRPr="00ED5C07" w:rsidTr="00260E36">
        <w:trPr>
          <w:trHeight w:val="220"/>
        </w:trPr>
        <w:tc>
          <w:tcPr>
            <w:tcW w:w="530" w:type="pct"/>
            <w:vAlign w:val="center"/>
          </w:tcPr>
          <w:p w:rsidR="002D37B3" w:rsidRPr="00ED5C07" w:rsidRDefault="002D37B3" w:rsidP="002D37B3">
            <w:pPr>
              <w:rPr>
                <w:rFonts w:ascii="Times New Roman" w:hAnsi="Times New Roman" w:cs="Times New Roman"/>
                <w:sz w:val="20"/>
                <w:szCs w:val="20"/>
              </w:rPr>
            </w:pPr>
            <w:r w:rsidRPr="00ED5C07">
              <w:rPr>
                <w:rFonts w:ascii="Times New Roman" w:hAnsi="Times New Roman" w:cs="Times New Roman"/>
                <w:sz w:val="20"/>
                <w:szCs w:val="20"/>
              </w:rPr>
              <w:t>18768</w:t>
            </w:r>
          </w:p>
        </w:tc>
        <w:tc>
          <w:tcPr>
            <w:tcW w:w="497"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6,77</w:t>
            </w:r>
          </w:p>
        </w:tc>
        <w:tc>
          <w:tcPr>
            <w:tcW w:w="446"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w:t>
            </w:r>
          </w:p>
        </w:tc>
        <w:tc>
          <w:tcPr>
            <w:tcW w:w="556"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6,77</w:t>
            </w:r>
          </w:p>
        </w:tc>
        <w:tc>
          <w:tcPr>
            <w:tcW w:w="675"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6,77</w:t>
            </w:r>
          </w:p>
        </w:tc>
        <w:tc>
          <w:tcPr>
            <w:tcW w:w="610"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417"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509"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760"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6,77</w:t>
            </w:r>
          </w:p>
        </w:tc>
      </w:tr>
      <w:tr w:rsidR="002D37B3" w:rsidRPr="00ED5C07" w:rsidTr="00260E36">
        <w:trPr>
          <w:trHeight w:val="220"/>
        </w:trPr>
        <w:tc>
          <w:tcPr>
            <w:tcW w:w="530" w:type="pct"/>
            <w:vAlign w:val="center"/>
          </w:tcPr>
          <w:p w:rsidR="002D37B3" w:rsidRPr="00ED5C07" w:rsidRDefault="002D37B3" w:rsidP="002D37B3">
            <w:pPr>
              <w:rPr>
                <w:rFonts w:ascii="Times New Roman" w:hAnsi="Times New Roman" w:cs="Times New Roman"/>
                <w:sz w:val="20"/>
                <w:szCs w:val="20"/>
              </w:rPr>
            </w:pPr>
            <w:r w:rsidRPr="00ED5C07">
              <w:rPr>
                <w:rFonts w:ascii="Times New Roman" w:hAnsi="Times New Roman" w:cs="Times New Roman"/>
                <w:sz w:val="20"/>
                <w:szCs w:val="20"/>
              </w:rPr>
              <w:t>5969</w:t>
            </w:r>
          </w:p>
        </w:tc>
        <w:tc>
          <w:tcPr>
            <w:tcW w:w="497"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6,77</w:t>
            </w:r>
          </w:p>
        </w:tc>
        <w:tc>
          <w:tcPr>
            <w:tcW w:w="446"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w:t>
            </w:r>
          </w:p>
        </w:tc>
        <w:tc>
          <w:tcPr>
            <w:tcW w:w="556"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6,77</w:t>
            </w:r>
          </w:p>
        </w:tc>
        <w:tc>
          <w:tcPr>
            <w:tcW w:w="675"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6,77</w:t>
            </w:r>
          </w:p>
        </w:tc>
        <w:tc>
          <w:tcPr>
            <w:tcW w:w="610" w:type="pct"/>
          </w:tcPr>
          <w:p w:rsidR="002D37B3" w:rsidRPr="00ED5C07" w:rsidRDefault="002D37B3" w:rsidP="002D37B3">
            <w:pPr>
              <w:jc w:val="center"/>
            </w:pPr>
            <w:r w:rsidRPr="00ED5C07">
              <w:rPr>
                <w:rFonts w:ascii="Times New Roman" w:eastAsia="Times New Roman" w:hAnsi="Times New Roman" w:cs="Times New Roman"/>
                <w:sz w:val="20"/>
                <w:szCs w:val="20"/>
              </w:rPr>
              <w:t>0</w:t>
            </w:r>
          </w:p>
        </w:tc>
        <w:tc>
          <w:tcPr>
            <w:tcW w:w="417"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509"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760"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6,77</w:t>
            </w:r>
          </w:p>
        </w:tc>
      </w:tr>
      <w:tr w:rsidR="002D37B3" w:rsidRPr="00ED5C07" w:rsidTr="00260E36">
        <w:trPr>
          <w:trHeight w:val="220"/>
        </w:trPr>
        <w:tc>
          <w:tcPr>
            <w:tcW w:w="530" w:type="pct"/>
            <w:vAlign w:val="center"/>
          </w:tcPr>
          <w:p w:rsidR="002D37B3" w:rsidRPr="00ED5C07" w:rsidRDefault="002D37B3" w:rsidP="002D37B3">
            <w:pPr>
              <w:rPr>
                <w:rFonts w:ascii="Times New Roman" w:hAnsi="Times New Roman" w:cs="Times New Roman"/>
                <w:sz w:val="20"/>
                <w:szCs w:val="20"/>
              </w:rPr>
            </w:pPr>
            <w:r w:rsidRPr="00ED5C07">
              <w:rPr>
                <w:rFonts w:ascii="Times New Roman" w:hAnsi="Times New Roman" w:cs="Times New Roman"/>
                <w:sz w:val="20"/>
                <w:szCs w:val="20"/>
              </w:rPr>
              <w:t>47972</w:t>
            </w:r>
          </w:p>
        </w:tc>
        <w:tc>
          <w:tcPr>
            <w:tcW w:w="497"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6,77</w:t>
            </w:r>
          </w:p>
        </w:tc>
        <w:tc>
          <w:tcPr>
            <w:tcW w:w="446"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w:t>
            </w:r>
          </w:p>
        </w:tc>
        <w:tc>
          <w:tcPr>
            <w:tcW w:w="556"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6,77</w:t>
            </w:r>
          </w:p>
        </w:tc>
        <w:tc>
          <w:tcPr>
            <w:tcW w:w="675"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6,77</w:t>
            </w:r>
          </w:p>
        </w:tc>
        <w:tc>
          <w:tcPr>
            <w:tcW w:w="610" w:type="pct"/>
          </w:tcPr>
          <w:p w:rsidR="002D37B3" w:rsidRPr="00ED5C07" w:rsidRDefault="002D37B3" w:rsidP="002D37B3">
            <w:pPr>
              <w:jc w:val="center"/>
            </w:pPr>
            <w:r w:rsidRPr="00ED5C07">
              <w:rPr>
                <w:rFonts w:ascii="Times New Roman" w:eastAsia="Times New Roman" w:hAnsi="Times New Roman" w:cs="Times New Roman"/>
                <w:sz w:val="20"/>
                <w:szCs w:val="20"/>
              </w:rPr>
              <w:t>0</w:t>
            </w:r>
          </w:p>
        </w:tc>
        <w:tc>
          <w:tcPr>
            <w:tcW w:w="417"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509"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760"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6,77</w:t>
            </w:r>
          </w:p>
        </w:tc>
      </w:tr>
      <w:tr w:rsidR="002D37B3" w:rsidRPr="00ED5C07" w:rsidTr="00260E36">
        <w:trPr>
          <w:trHeight w:val="220"/>
        </w:trPr>
        <w:tc>
          <w:tcPr>
            <w:tcW w:w="530" w:type="pct"/>
            <w:vAlign w:val="center"/>
          </w:tcPr>
          <w:p w:rsidR="002D37B3" w:rsidRPr="00ED5C07" w:rsidRDefault="002D37B3" w:rsidP="002D37B3">
            <w:pPr>
              <w:rPr>
                <w:rFonts w:ascii="Times New Roman" w:hAnsi="Times New Roman" w:cs="Times New Roman"/>
                <w:sz w:val="20"/>
                <w:szCs w:val="20"/>
              </w:rPr>
            </w:pPr>
            <w:r w:rsidRPr="00ED5C07">
              <w:rPr>
                <w:rFonts w:ascii="Times New Roman" w:hAnsi="Times New Roman" w:cs="Times New Roman"/>
                <w:sz w:val="20"/>
                <w:szCs w:val="20"/>
              </w:rPr>
              <w:t>948</w:t>
            </w:r>
          </w:p>
        </w:tc>
        <w:tc>
          <w:tcPr>
            <w:tcW w:w="497"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6,77</w:t>
            </w:r>
          </w:p>
        </w:tc>
        <w:tc>
          <w:tcPr>
            <w:tcW w:w="446"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w:t>
            </w:r>
          </w:p>
        </w:tc>
        <w:tc>
          <w:tcPr>
            <w:tcW w:w="556"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6,77</w:t>
            </w:r>
          </w:p>
        </w:tc>
        <w:tc>
          <w:tcPr>
            <w:tcW w:w="675"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6,77</w:t>
            </w:r>
          </w:p>
        </w:tc>
        <w:tc>
          <w:tcPr>
            <w:tcW w:w="610" w:type="pct"/>
          </w:tcPr>
          <w:p w:rsidR="002D37B3" w:rsidRPr="00ED5C07" w:rsidRDefault="002D37B3" w:rsidP="002D37B3">
            <w:pPr>
              <w:jc w:val="center"/>
            </w:pPr>
            <w:r w:rsidRPr="00ED5C07">
              <w:rPr>
                <w:rFonts w:ascii="Times New Roman" w:eastAsia="Times New Roman" w:hAnsi="Times New Roman" w:cs="Times New Roman"/>
                <w:sz w:val="20"/>
                <w:szCs w:val="20"/>
              </w:rPr>
              <w:t>0</w:t>
            </w:r>
          </w:p>
        </w:tc>
        <w:tc>
          <w:tcPr>
            <w:tcW w:w="417"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509"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760" w:type="pct"/>
            <w:vAlign w:val="center"/>
          </w:tcPr>
          <w:p w:rsidR="002D37B3" w:rsidRPr="00ED5C07" w:rsidRDefault="002D37B3" w:rsidP="002D37B3">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6,77</w:t>
            </w:r>
          </w:p>
        </w:tc>
      </w:tr>
      <w:tr w:rsidR="004D13FB" w:rsidRPr="00ED5C07" w:rsidTr="00260E36">
        <w:trPr>
          <w:trHeight w:val="220"/>
        </w:trPr>
        <w:tc>
          <w:tcPr>
            <w:tcW w:w="530" w:type="pct"/>
            <w:vAlign w:val="center"/>
          </w:tcPr>
          <w:p w:rsidR="004D13FB" w:rsidRPr="00ED5C07" w:rsidRDefault="004D13FB" w:rsidP="00260E36">
            <w:pPr>
              <w:rPr>
                <w:rFonts w:ascii="Times New Roman" w:hAnsi="Times New Roman" w:cs="Times New Roman"/>
                <w:sz w:val="20"/>
                <w:szCs w:val="20"/>
              </w:rPr>
            </w:pPr>
          </w:p>
        </w:tc>
        <w:tc>
          <w:tcPr>
            <w:tcW w:w="497"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446"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556"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675"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610" w:type="pct"/>
          </w:tcPr>
          <w:p w:rsidR="004D13FB" w:rsidRPr="00ED5C07" w:rsidRDefault="004D13FB" w:rsidP="00110426">
            <w:pPr>
              <w:jc w:val="center"/>
            </w:pPr>
          </w:p>
        </w:tc>
        <w:tc>
          <w:tcPr>
            <w:tcW w:w="417"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509"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760"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r>
      <w:tr w:rsidR="004D13FB" w:rsidRPr="00ED5C07" w:rsidTr="00260E36">
        <w:trPr>
          <w:trHeight w:val="220"/>
        </w:trPr>
        <w:tc>
          <w:tcPr>
            <w:tcW w:w="530" w:type="pct"/>
            <w:vAlign w:val="center"/>
          </w:tcPr>
          <w:p w:rsidR="004D13FB" w:rsidRPr="00ED5C07" w:rsidRDefault="004D13FB" w:rsidP="00260E36">
            <w:pPr>
              <w:rPr>
                <w:rFonts w:ascii="Times New Roman" w:hAnsi="Times New Roman" w:cs="Times New Roman"/>
                <w:sz w:val="20"/>
                <w:szCs w:val="20"/>
              </w:rPr>
            </w:pPr>
            <w:r w:rsidRPr="00ED5C07">
              <w:rPr>
                <w:rFonts w:ascii="Times New Roman" w:hAnsi="Times New Roman" w:cs="Times New Roman"/>
                <w:sz w:val="20"/>
                <w:szCs w:val="20"/>
              </w:rPr>
              <w:t>11831</w:t>
            </w:r>
          </w:p>
        </w:tc>
        <w:tc>
          <w:tcPr>
            <w:tcW w:w="497" w:type="pct"/>
            <w:vAlign w:val="center"/>
          </w:tcPr>
          <w:p w:rsidR="004D13FB" w:rsidRPr="00ED5C07" w:rsidRDefault="002D37B3"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18,92</w:t>
            </w:r>
          </w:p>
        </w:tc>
        <w:tc>
          <w:tcPr>
            <w:tcW w:w="446"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w:t>
            </w:r>
          </w:p>
        </w:tc>
        <w:tc>
          <w:tcPr>
            <w:tcW w:w="556" w:type="pct"/>
            <w:vAlign w:val="center"/>
          </w:tcPr>
          <w:p w:rsidR="004D13FB" w:rsidRPr="00ED5C07" w:rsidRDefault="002D37B3"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18,92</w:t>
            </w:r>
          </w:p>
        </w:tc>
        <w:tc>
          <w:tcPr>
            <w:tcW w:w="675" w:type="pct"/>
            <w:vAlign w:val="center"/>
          </w:tcPr>
          <w:p w:rsidR="004D13FB" w:rsidRPr="00ED5C07" w:rsidRDefault="002D37B3"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18,92</w:t>
            </w:r>
          </w:p>
        </w:tc>
        <w:tc>
          <w:tcPr>
            <w:tcW w:w="610" w:type="pct"/>
            <w:vAlign w:val="center"/>
          </w:tcPr>
          <w:p w:rsidR="004D13FB" w:rsidRPr="00ED5C07" w:rsidRDefault="007312B6"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417"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509"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760" w:type="pct"/>
            <w:vAlign w:val="center"/>
          </w:tcPr>
          <w:p w:rsidR="004D13FB" w:rsidRPr="00ED5C07" w:rsidRDefault="002D37B3"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18,92</w:t>
            </w:r>
          </w:p>
        </w:tc>
      </w:tr>
      <w:tr w:rsidR="004D13FB" w:rsidRPr="00ED5C07" w:rsidTr="00260E36">
        <w:trPr>
          <w:trHeight w:val="220"/>
        </w:trPr>
        <w:tc>
          <w:tcPr>
            <w:tcW w:w="530" w:type="pct"/>
            <w:vAlign w:val="center"/>
          </w:tcPr>
          <w:p w:rsidR="004D13FB" w:rsidRPr="00ED5C07" w:rsidRDefault="004D13FB" w:rsidP="00260E36">
            <w:pPr>
              <w:rPr>
                <w:rFonts w:ascii="Times New Roman" w:hAnsi="Times New Roman" w:cs="Times New Roman"/>
                <w:sz w:val="20"/>
                <w:szCs w:val="20"/>
              </w:rPr>
            </w:pPr>
          </w:p>
        </w:tc>
        <w:tc>
          <w:tcPr>
            <w:tcW w:w="497"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446"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556"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675" w:type="pct"/>
          </w:tcPr>
          <w:p w:rsidR="004D13FB" w:rsidRPr="00ED5C07" w:rsidRDefault="004D13FB" w:rsidP="00110426">
            <w:pPr>
              <w:jc w:val="center"/>
            </w:pPr>
          </w:p>
        </w:tc>
        <w:tc>
          <w:tcPr>
            <w:tcW w:w="610"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417"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509"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760" w:type="pct"/>
          </w:tcPr>
          <w:p w:rsidR="004D13FB" w:rsidRPr="00ED5C07" w:rsidRDefault="004D13FB" w:rsidP="00110426">
            <w:pPr>
              <w:jc w:val="center"/>
            </w:pPr>
          </w:p>
        </w:tc>
      </w:tr>
      <w:tr w:rsidR="002D37B3" w:rsidRPr="00ED5C07" w:rsidTr="00260E36">
        <w:trPr>
          <w:trHeight w:val="220"/>
        </w:trPr>
        <w:tc>
          <w:tcPr>
            <w:tcW w:w="530" w:type="pct"/>
            <w:vAlign w:val="center"/>
          </w:tcPr>
          <w:p w:rsidR="002D37B3" w:rsidRPr="00ED5C07" w:rsidRDefault="002D37B3" w:rsidP="00260E36">
            <w:pPr>
              <w:rPr>
                <w:rFonts w:ascii="Times New Roman" w:hAnsi="Times New Roman" w:cs="Times New Roman"/>
                <w:sz w:val="20"/>
                <w:szCs w:val="20"/>
              </w:rPr>
            </w:pPr>
            <w:r w:rsidRPr="00ED5C07">
              <w:rPr>
                <w:rFonts w:ascii="Times New Roman" w:hAnsi="Times New Roman" w:cs="Times New Roman"/>
                <w:sz w:val="20"/>
                <w:szCs w:val="20"/>
              </w:rPr>
              <w:t>6550</w:t>
            </w:r>
          </w:p>
        </w:tc>
        <w:tc>
          <w:tcPr>
            <w:tcW w:w="497" w:type="pct"/>
            <w:vAlign w:val="center"/>
          </w:tcPr>
          <w:p w:rsidR="002D37B3" w:rsidRPr="00ED5C07" w:rsidRDefault="002D37B3"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10,86</w:t>
            </w:r>
          </w:p>
        </w:tc>
        <w:tc>
          <w:tcPr>
            <w:tcW w:w="446" w:type="pct"/>
            <w:vAlign w:val="center"/>
          </w:tcPr>
          <w:p w:rsidR="002D37B3" w:rsidRPr="00ED5C07" w:rsidRDefault="002D37B3"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w:t>
            </w:r>
          </w:p>
        </w:tc>
        <w:tc>
          <w:tcPr>
            <w:tcW w:w="556" w:type="pct"/>
          </w:tcPr>
          <w:p w:rsidR="002D37B3" w:rsidRPr="00ED5C07" w:rsidRDefault="002D37B3" w:rsidP="002D37B3">
            <w:pPr>
              <w:jc w:val="center"/>
            </w:pPr>
            <w:r w:rsidRPr="00ED5C07">
              <w:rPr>
                <w:rFonts w:ascii="Times New Roman" w:eastAsia="Times New Roman" w:hAnsi="Times New Roman" w:cs="Times New Roman"/>
                <w:sz w:val="20"/>
                <w:szCs w:val="20"/>
              </w:rPr>
              <w:t>10,86</w:t>
            </w:r>
          </w:p>
        </w:tc>
        <w:tc>
          <w:tcPr>
            <w:tcW w:w="675" w:type="pct"/>
          </w:tcPr>
          <w:p w:rsidR="002D37B3" w:rsidRPr="00ED5C07" w:rsidRDefault="002D37B3" w:rsidP="002D37B3">
            <w:pPr>
              <w:jc w:val="center"/>
            </w:pPr>
            <w:r w:rsidRPr="00ED5C07">
              <w:rPr>
                <w:rFonts w:ascii="Times New Roman" w:eastAsia="Times New Roman" w:hAnsi="Times New Roman" w:cs="Times New Roman"/>
                <w:sz w:val="20"/>
                <w:szCs w:val="20"/>
              </w:rPr>
              <w:t>10,86</w:t>
            </w:r>
          </w:p>
        </w:tc>
        <w:tc>
          <w:tcPr>
            <w:tcW w:w="610" w:type="pct"/>
            <w:vAlign w:val="center"/>
          </w:tcPr>
          <w:p w:rsidR="002D37B3" w:rsidRPr="00ED5C07" w:rsidRDefault="002D37B3"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417" w:type="pct"/>
            <w:vAlign w:val="center"/>
          </w:tcPr>
          <w:p w:rsidR="002D37B3" w:rsidRPr="00ED5C07" w:rsidRDefault="002D37B3"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509" w:type="pct"/>
            <w:vAlign w:val="center"/>
          </w:tcPr>
          <w:p w:rsidR="002D37B3" w:rsidRPr="00ED5C07" w:rsidRDefault="002D37B3"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760" w:type="pct"/>
          </w:tcPr>
          <w:p w:rsidR="002D37B3" w:rsidRPr="00ED5C07" w:rsidRDefault="002D37B3" w:rsidP="00110426">
            <w:pPr>
              <w:jc w:val="center"/>
            </w:pPr>
            <w:r w:rsidRPr="00ED5C07">
              <w:rPr>
                <w:rFonts w:ascii="Times New Roman" w:eastAsia="Times New Roman" w:hAnsi="Times New Roman" w:cs="Times New Roman"/>
                <w:sz w:val="20"/>
                <w:szCs w:val="20"/>
              </w:rPr>
              <w:t>10,86</w:t>
            </w:r>
          </w:p>
        </w:tc>
      </w:tr>
      <w:tr w:rsidR="004D13FB" w:rsidRPr="00ED5C07" w:rsidTr="00260E36">
        <w:trPr>
          <w:trHeight w:val="220"/>
        </w:trPr>
        <w:tc>
          <w:tcPr>
            <w:tcW w:w="530" w:type="pct"/>
            <w:vAlign w:val="center"/>
          </w:tcPr>
          <w:p w:rsidR="004D13FB" w:rsidRPr="00ED5C07" w:rsidRDefault="004D13FB" w:rsidP="00260E36">
            <w:pPr>
              <w:rPr>
                <w:rFonts w:ascii="Times New Roman" w:hAnsi="Times New Roman" w:cs="Times New Roman"/>
                <w:sz w:val="20"/>
                <w:szCs w:val="20"/>
              </w:rPr>
            </w:pPr>
          </w:p>
        </w:tc>
        <w:tc>
          <w:tcPr>
            <w:tcW w:w="497"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446"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556"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675"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610"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417"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509"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c>
          <w:tcPr>
            <w:tcW w:w="760"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p>
        </w:tc>
      </w:tr>
      <w:tr w:rsidR="004D13FB" w:rsidRPr="00ED5C07" w:rsidTr="00260E36">
        <w:trPr>
          <w:trHeight w:val="220"/>
        </w:trPr>
        <w:tc>
          <w:tcPr>
            <w:tcW w:w="530" w:type="pct"/>
            <w:vAlign w:val="center"/>
          </w:tcPr>
          <w:p w:rsidR="004D13FB" w:rsidRPr="00ED5C07" w:rsidRDefault="004D13FB" w:rsidP="00260E36">
            <w:pPr>
              <w:rPr>
                <w:rFonts w:ascii="Times New Roman" w:hAnsi="Times New Roman" w:cs="Times New Roman"/>
                <w:sz w:val="20"/>
                <w:szCs w:val="20"/>
              </w:rPr>
            </w:pPr>
            <w:r w:rsidRPr="00ED5C07">
              <w:rPr>
                <w:rFonts w:ascii="Times New Roman" w:hAnsi="Times New Roman" w:cs="Times New Roman"/>
                <w:sz w:val="20"/>
                <w:szCs w:val="20"/>
              </w:rPr>
              <w:t>6551</w:t>
            </w:r>
          </w:p>
        </w:tc>
        <w:tc>
          <w:tcPr>
            <w:tcW w:w="497" w:type="pct"/>
            <w:vAlign w:val="center"/>
          </w:tcPr>
          <w:p w:rsidR="004D13FB" w:rsidRPr="00ED5C07" w:rsidRDefault="002D37B3"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8,05</w:t>
            </w:r>
          </w:p>
        </w:tc>
        <w:tc>
          <w:tcPr>
            <w:tcW w:w="446"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w:t>
            </w:r>
          </w:p>
        </w:tc>
        <w:tc>
          <w:tcPr>
            <w:tcW w:w="556" w:type="pct"/>
            <w:vAlign w:val="center"/>
          </w:tcPr>
          <w:p w:rsidR="004D13FB" w:rsidRPr="00ED5C07" w:rsidRDefault="002D37B3"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8,05</w:t>
            </w:r>
          </w:p>
        </w:tc>
        <w:tc>
          <w:tcPr>
            <w:tcW w:w="675" w:type="pct"/>
            <w:vAlign w:val="center"/>
          </w:tcPr>
          <w:p w:rsidR="004D13FB" w:rsidRPr="00ED5C07" w:rsidRDefault="002D37B3"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8,05</w:t>
            </w:r>
          </w:p>
        </w:tc>
        <w:tc>
          <w:tcPr>
            <w:tcW w:w="610"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417"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509" w:type="pct"/>
            <w:vAlign w:val="center"/>
          </w:tcPr>
          <w:p w:rsidR="004D13FB" w:rsidRPr="00ED5C07" w:rsidRDefault="004D13FB"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0</w:t>
            </w:r>
          </w:p>
        </w:tc>
        <w:tc>
          <w:tcPr>
            <w:tcW w:w="760" w:type="pct"/>
            <w:vAlign w:val="center"/>
          </w:tcPr>
          <w:p w:rsidR="004D13FB" w:rsidRPr="00ED5C07" w:rsidRDefault="002D37B3" w:rsidP="00110426">
            <w:pPr>
              <w:spacing w:after="0" w:line="240" w:lineRule="auto"/>
              <w:jc w:val="center"/>
              <w:rPr>
                <w:rFonts w:ascii="Times New Roman" w:eastAsia="Times New Roman" w:hAnsi="Times New Roman" w:cs="Times New Roman"/>
                <w:sz w:val="20"/>
                <w:szCs w:val="20"/>
              </w:rPr>
            </w:pPr>
            <w:r w:rsidRPr="00ED5C07">
              <w:rPr>
                <w:rFonts w:ascii="Times New Roman" w:eastAsia="Times New Roman" w:hAnsi="Times New Roman" w:cs="Times New Roman"/>
                <w:sz w:val="20"/>
                <w:szCs w:val="20"/>
              </w:rPr>
              <w:t>8,05</w:t>
            </w:r>
          </w:p>
        </w:tc>
      </w:tr>
    </w:tbl>
    <w:p w:rsidR="00A271F0" w:rsidRPr="00ED5C07" w:rsidRDefault="00A271F0" w:rsidP="007B7B91">
      <w:pPr>
        <w:pStyle w:val="a4"/>
        <w:spacing w:after="0"/>
        <w:ind w:left="0" w:firstLine="567"/>
        <w:contextualSpacing w:val="0"/>
        <w:jc w:val="both"/>
        <w:rPr>
          <w:rFonts w:ascii="Times New Roman" w:hAnsi="Times New Roman" w:cs="Times New Roman"/>
          <w:sz w:val="28"/>
          <w:szCs w:val="28"/>
        </w:rPr>
      </w:pPr>
    </w:p>
    <w:p w:rsidR="00110426" w:rsidRPr="00ED5C07" w:rsidRDefault="00110426" w:rsidP="007B7B91">
      <w:pPr>
        <w:pStyle w:val="a4"/>
        <w:spacing w:after="0"/>
        <w:ind w:left="0" w:firstLine="567"/>
        <w:contextualSpacing w:val="0"/>
        <w:jc w:val="both"/>
        <w:rPr>
          <w:rFonts w:ascii="Times New Roman" w:hAnsi="Times New Roman" w:cs="Times New Roman"/>
          <w:sz w:val="28"/>
          <w:szCs w:val="28"/>
        </w:rPr>
      </w:pPr>
    </w:p>
    <w:p w:rsidR="00995D5C" w:rsidRPr="00ED5C07" w:rsidRDefault="00A271F0" w:rsidP="007B7B91">
      <w:pPr>
        <w:pStyle w:val="a4"/>
        <w:spacing w:after="0"/>
        <w:ind w:left="0" w:firstLine="567"/>
        <w:contextualSpacing w:val="0"/>
        <w:jc w:val="both"/>
        <w:rPr>
          <w:rFonts w:ascii="Times New Roman" w:hAnsi="Times New Roman" w:cs="Times New Roman"/>
          <w:sz w:val="28"/>
          <w:szCs w:val="28"/>
        </w:rPr>
      </w:pPr>
      <w:r w:rsidRPr="00ED5C07">
        <w:rPr>
          <w:rFonts w:ascii="Times New Roman" w:hAnsi="Times New Roman" w:cs="Times New Roman"/>
          <w:sz w:val="28"/>
          <w:szCs w:val="28"/>
        </w:rPr>
        <w:t>Среднесуточная производительность группового водозабора</w:t>
      </w:r>
    </w:p>
    <w:p w:rsidR="00A271F0" w:rsidRPr="00ED5C07" w:rsidRDefault="00A271F0" w:rsidP="007B7B91">
      <w:pPr>
        <w:pStyle w:val="a4"/>
        <w:spacing w:after="0"/>
        <w:ind w:left="0" w:firstLine="567"/>
        <w:contextualSpacing w:val="0"/>
        <w:jc w:val="both"/>
        <w:rPr>
          <w:rFonts w:ascii="Times New Roman" w:hAnsi="Times New Roman" w:cs="Times New Roman"/>
          <w:sz w:val="28"/>
          <w:szCs w:val="28"/>
        </w:rPr>
      </w:pPr>
      <w:r w:rsidRPr="00ED5C07">
        <w:rPr>
          <w:rFonts w:ascii="Times New Roman" w:hAnsi="Times New Roman" w:cs="Times New Roman"/>
          <w:sz w:val="28"/>
          <w:szCs w:val="28"/>
        </w:rPr>
        <w:t xml:space="preserve"> (населенного пункта</w:t>
      </w:r>
      <w:r w:rsidR="004D13FB" w:rsidRPr="00ED5C07">
        <w:rPr>
          <w:rFonts w:ascii="Times New Roman" w:hAnsi="Times New Roman" w:cs="Times New Roman"/>
          <w:sz w:val="28"/>
          <w:szCs w:val="28"/>
        </w:rPr>
        <w:t xml:space="preserve"> с. </w:t>
      </w:r>
      <w:proofErr w:type="spellStart"/>
      <w:r w:rsidR="004D13FB" w:rsidRPr="00ED5C07">
        <w:rPr>
          <w:rFonts w:ascii="Times New Roman" w:hAnsi="Times New Roman" w:cs="Times New Roman"/>
          <w:sz w:val="28"/>
          <w:szCs w:val="28"/>
        </w:rPr>
        <w:t>Бобино</w:t>
      </w:r>
      <w:proofErr w:type="spellEnd"/>
      <w:r w:rsidRPr="00ED5C07">
        <w:rPr>
          <w:rFonts w:ascii="Times New Roman" w:hAnsi="Times New Roman" w:cs="Times New Roman"/>
          <w:sz w:val="28"/>
          <w:szCs w:val="28"/>
        </w:rPr>
        <w:t xml:space="preserve">) составляет </w:t>
      </w:r>
      <w:r w:rsidR="00C37F49" w:rsidRPr="00ED5C07">
        <w:rPr>
          <w:rFonts w:ascii="Times New Roman" w:hAnsi="Times New Roman" w:cs="Times New Roman"/>
          <w:sz w:val="28"/>
          <w:szCs w:val="28"/>
        </w:rPr>
        <w:t xml:space="preserve">27,08 </w:t>
      </w:r>
      <w:r w:rsidRPr="00ED5C07">
        <w:rPr>
          <w:rFonts w:ascii="Times New Roman" w:hAnsi="Times New Roman" w:cs="Times New Roman"/>
          <w:sz w:val="28"/>
          <w:szCs w:val="28"/>
        </w:rPr>
        <w:t>м</w:t>
      </w:r>
      <w:r w:rsidRPr="00ED5C07">
        <w:rPr>
          <w:rFonts w:ascii="Times New Roman" w:hAnsi="Times New Roman" w:cs="Times New Roman"/>
          <w:sz w:val="28"/>
          <w:szCs w:val="28"/>
          <w:vertAlign w:val="superscript"/>
        </w:rPr>
        <w:t>3</w:t>
      </w:r>
      <w:r w:rsidRPr="00ED5C07">
        <w:rPr>
          <w:rFonts w:ascii="Times New Roman" w:hAnsi="Times New Roman" w:cs="Times New Roman"/>
          <w:sz w:val="28"/>
          <w:szCs w:val="28"/>
        </w:rPr>
        <w:t>/</w:t>
      </w:r>
      <w:proofErr w:type="spellStart"/>
      <w:r w:rsidRPr="00ED5C07">
        <w:rPr>
          <w:rFonts w:ascii="Times New Roman" w:hAnsi="Times New Roman" w:cs="Times New Roman"/>
          <w:sz w:val="28"/>
          <w:szCs w:val="28"/>
        </w:rPr>
        <w:t>сут</w:t>
      </w:r>
      <w:proofErr w:type="spellEnd"/>
      <w:r w:rsidRPr="00ED5C07">
        <w:rPr>
          <w:rFonts w:ascii="Times New Roman" w:hAnsi="Times New Roman" w:cs="Times New Roman"/>
          <w:sz w:val="28"/>
          <w:szCs w:val="28"/>
        </w:rPr>
        <w:t xml:space="preserve">., </w:t>
      </w:r>
      <w:proofErr w:type="gramStart"/>
      <w:r w:rsidRPr="00ED5C07">
        <w:rPr>
          <w:rFonts w:ascii="Times New Roman" w:hAnsi="Times New Roman" w:cs="Times New Roman"/>
          <w:sz w:val="28"/>
          <w:szCs w:val="28"/>
        </w:rPr>
        <w:t>годовая</w:t>
      </w:r>
      <w:proofErr w:type="gramEnd"/>
      <w:r w:rsidRPr="00ED5C07">
        <w:rPr>
          <w:rFonts w:ascii="Times New Roman" w:hAnsi="Times New Roman" w:cs="Times New Roman"/>
          <w:sz w:val="28"/>
          <w:szCs w:val="28"/>
        </w:rPr>
        <w:t xml:space="preserve"> составляет </w:t>
      </w:r>
      <w:r w:rsidR="00C37F49" w:rsidRPr="00ED5C07">
        <w:rPr>
          <w:rFonts w:ascii="Times New Roman" w:hAnsi="Times New Roman" w:cs="Times New Roman"/>
          <w:sz w:val="28"/>
          <w:szCs w:val="28"/>
        </w:rPr>
        <w:t xml:space="preserve"> 9</w:t>
      </w:r>
      <w:r w:rsidR="0092146A" w:rsidRPr="00ED5C07">
        <w:rPr>
          <w:rFonts w:ascii="Times New Roman" w:hAnsi="Times New Roman" w:cs="Times New Roman"/>
          <w:sz w:val="28"/>
          <w:szCs w:val="28"/>
        </w:rPr>
        <w:t>8</w:t>
      </w:r>
      <w:r w:rsidRPr="00ED5C07">
        <w:rPr>
          <w:rFonts w:ascii="Times New Roman" w:hAnsi="Times New Roman" w:cs="Times New Roman"/>
          <w:sz w:val="28"/>
          <w:szCs w:val="28"/>
        </w:rPr>
        <w:t>,</w:t>
      </w:r>
      <w:r w:rsidR="00C37F49" w:rsidRPr="00ED5C07">
        <w:rPr>
          <w:rFonts w:ascii="Times New Roman" w:hAnsi="Times New Roman" w:cs="Times New Roman"/>
          <w:sz w:val="28"/>
          <w:szCs w:val="28"/>
        </w:rPr>
        <w:t>84</w:t>
      </w:r>
      <w:r w:rsidRPr="00ED5C07">
        <w:rPr>
          <w:rFonts w:ascii="Times New Roman" w:hAnsi="Times New Roman" w:cs="Times New Roman"/>
          <w:sz w:val="28"/>
          <w:szCs w:val="28"/>
        </w:rPr>
        <w:t xml:space="preserve"> тыс. м</w:t>
      </w:r>
      <w:r w:rsidRPr="00ED5C07">
        <w:rPr>
          <w:rFonts w:ascii="Times New Roman" w:hAnsi="Times New Roman" w:cs="Times New Roman"/>
          <w:sz w:val="28"/>
          <w:szCs w:val="28"/>
          <w:vertAlign w:val="superscript"/>
        </w:rPr>
        <w:t>3</w:t>
      </w:r>
      <w:r w:rsidRPr="00ED5C07">
        <w:rPr>
          <w:rFonts w:ascii="Times New Roman" w:hAnsi="Times New Roman" w:cs="Times New Roman"/>
          <w:sz w:val="28"/>
          <w:szCs w:val="28"/>
        </w:rPr>
        <w:t>/год.</w:t>
      </w:r>
    </w:p>
    <w:p w:rsidR="00A25640" w:rsidRPr="00ED5C07" w:rsidRDefault="004D13FB" w:rsidP="007B7B91">
      <w:pPr>
        <w:pStyle w:val="a4"/>
        <w:spacing w:after="0"/>
        <w:ind w:left="0" w:firstLine="567"/>
        <w:contextualSpacing w:val="0"/>
        <w:jc w:val="both"/>
        <w:rPr>
          <w:rFonts w:ascii="Times New Roman" w:hAnsi="Times New Roman" w:cs="Times New Roman"/>
          <w:sz w:val="28"/>
          <w:szCs w:val="28"/>
        </w:rPr>
      </w:pPr>
      <w:r w:rsidRPr="00ED5C07">
        <w:rPr>
          <w:rFonts w:ascii="Times New Roman" w:hAnsi="Times New Roman" w:cs="Times New Roman"/>
          <w:sz w:val="28"/>
          <w:szCs w:val="28"/>
        </w:rPr>
        <w:t>(населенного пункта д. Ившин</w:t>
      </w:r>
      <w:r w:rsidR="002D37B3" w:rsidRPr="00ED5C07">
        <w:rPr>
          <w:rFonts w:ascii="Times New Roman" w:hAnsi="Times New Roman" w:cs="Times New Roman"/>
          <w:sz w:val="28"/>
          <w:szCs w:val="28"/>
        </w:rPr>
        <w:t>ы</w:t>
      </w:r>
      <w:r w:rsidR="00A25640" w:rsidRPr="00ED5C07">
        <w:rPr>
          <w:rFonts w:ascii="Times New Roman" w:hAnsi="Times New Roman" w:cs="Times New Roman"/>
          <w:sz w:val="28"/>
          <w:szCs w:val="28"/>
        </w:rPr>
        <w:t xml:space="preserve">) составляет </w:t>
      </w:r>
      <w:r w:rsidR="00C37F49" w:rsidRPr="00ED5C07">
        <w:rPr>
          <w:rFonts w:ascii="Times New Roman" w:hAnsi="Times New Roman" w:cs="Times New Roman"/>
          <w:sz w:val="28"/>
          <w:szCs w:val="28"/>
        </w:rPr>
        <w:t>8,05</w:t>
      </w:r>
      <w:r w:rsidR="00A25640" w:rsidRPr="00ED5C07">
        <w:rPr>
          <w:rFonts w:ascii="Times New Roman" w:hAnsi="Times New Roman" w:cs="Times New Roman"/>
          <w:sz w:val="28"/>
          <w:szCs w:val="28"/>
        </w:rPr>
        <w:t xml:space="preserve"> м</w:t>
      </w:r>
      <w:r w:rsidR="00A25640" w:rsidRPr="00ED5C07">
        <w:rPr>
          <w:rFonts w:ascii="Times New Roman" w:hAnsi="Times New Roman" w:cs="Times New Roman"/>
          <w:sz w:val="28"/>
          <w:szCs w:val="28"/>
          <w:vertAlign w:val="superscript"/>
        </w:rPr>
        <w:t>3</w:t>
      </w:r>
      <w:r w:rsidR="00A25640" w:rsidRPr="00ED5C07">
        <w:rPr>
          <w:rFonts w:ascii="Times New Roman" w:hAnsi="Times New Roman" w:cs="Times New Roman"/>
          <w:sz w:val="28"/>
          <w:szCs w:val="28"/>
        </w:rPr>
        <w:t>/</w:t>
      </w:r>
      <w:proofErr w:type="spellStart"/>
      <w:r w:rsidR="00A25640" w:rsidRPr="00ED5C07">
        <w:rPr>
          <w:rFonts w:ascii="Times New Roman" w:hAnsi="Times New Roman" w:cs="Times New Roman"/>
          <w:sz w:val="28"/>
          <w:szCs w:val="28"/>
        </w:rPr>
        <w:t>сут</w:t>
      </w:r>
      <w:proofErr w:type="spellEnd"/>
      <w:r w:rsidR="00A25640" w:rsidRPr="00ED5C07">
        <w:rPr>
          <w:rFonts w:ascii="Times New Roman" w:hAnsi="Times New Roman" w:cs="Times New Roman"/>
          <w:sz w:val="28"/>
          <w:szCs w:val="28"/>
        </w:rPr>
        <w:t xml:space="preserve">., </w:t>
      </w:r>
      <w:proofErr w:type="gramStart"/>
      <w:r w:rsidR="00A25640" w:rsidRPr="00ED5C07">
        <w:rPr>
          <w:rFonts w:ascii="Times New Roman" w:hAnsi="Times New Roman" w:cs="Times New Roman"/>
          <w:sz w:val="28"/>
          <w:szCs w:val="28"/>
        </w:rPr>
        <w:t>годовая</w:t>
      </w:r>
      <w:proofErr w:type="gramEnd"/>
      <w:r w:rsidR="00A25640" w:rsidRPr="00ED5C07">
        <w:rPr>
          <w:rFonts w:ascii="Times New Roman" w:hAnsi="Times New Roman" w:cs="Times New Roman"/>
          <w:sz w:val="28"/>
          <w:szCs w:val="28"/>
        </w:rPr>
        <w:t xml:space="preserve"> составляет </w:t>
      </w:r>
      <w:r w:rsidR="002D37B3" w:rsidRPr="00ED5C07">
        <w:rPr>
          <w:rFonts w:ascii="Times New Roman" w:hAnsi="Times New Roman" w:cs="Times New Roman"/>
          <w:sz w:val="28"/>
          <w:szCs w:val="28"/>
        </w:rPr>
        <w:t xml:space="preserve"> </w:t>
      </w:r>
      <w:r w:rsidR="00C37F49" w:rsidRPr="00ED5C07">
        <w:rPr>
          <w:rFonts w:ascii="Times New Roman" w:hAnsi="Times New Roman" w:cs="Times New Roman"/>
          <w:sz w:val="28"/>
          <w:szCs w:val="28"/>
        </w:rPr>
        <w:t>29,38</w:t>
      </w:r>
      <w:r w:rsidR="00A25640" w:rsidRPr="00ED5C07">
        <w:rPr>
          <w:rFonts w:ascii="Times New Roman" w:hAnsi="Times New Roman" w:cs="Times New Roman"/>
          <w:sz w:val="28"/>
          <w:szCs w:val="28"/>
        </w:rPr>
        <w:t xml:space="preserve"> тыс. м</w:t>
      </w:r>
      <w:r w:rsidR="00A25640" w:rsidRPr="00ED5C07">
        <w:rPr>
          <w:rFonts w:ascii="Times New Roman" w:hAnsi="Times New Roman" w:cs="Times New Roman"/>
          <w:sz w:val="28"/>
          <w:szCs w:val="28"/>
          <w:vertAlign w:val="superscript"/>
        </w:rPr>
        <w:t>3</w:t>
      </w:r>
      <w:r w:rsidR="00A25640" w:rsidRPr="00ED5C07">
        <w:rPr>
          <w:rFonts w:ascii="Times New Roman" w:hAnsi="Times New Roman" w:cs="Times New Roman"/>
          <w:sz w:val="28"/>
          <w:szCs w:val="28"/>
        </w:rPr>
        <w:t>/год.</w:t>
      </w:r>
    </w:p>
    <w:p w:rsidR="00A25640" w:rsidRPr="00ED5C07" w:rsidRDefault="00995D5C" w:rsidP="00A25640">
      <w:pPr>
        <w:pStyle w:val="a4"/>
        <w:spacing w:after="0"/>
        <w:ind w:left="0" w:firstLine="567"/>
        <w:contextualSpacing w:val="0"/>
        <w:jc w:val="both"/>
        <w:rPr>
          <w:rFonts w:ascii="Times New Roman" w:hAnsi="Times New Roman" w:cs="Times New Roman"/>
          <w:sz w:val="28"/>
          <w:szCs w:val="28"/>
        </w:rPr>
      </w:pPr>
      <w:r w:rsidRPr="00ED5C07">
        <w:rPr>
          <w:rFonts w:ascii="Times New Roman" w:hAnsi="Times New Roman" w:cs="Times New Roman"/>
          <w:sz w:val="28"/>
          <w:szCs w:val="28"/>
        </w:rPr>
        <w:t xml:space="preserve"> </w:t>
      </w:r>
      <w:r w:rsidR="00A25640" w:rsidRPr="00ED5C07">
        <w:rPr>
          <w:rFonts w:ascii="Times New Roman" w:hAnsi="Times New Roman" w:cs="Times New Roman"/>
          <w:sz w:val="28"/>
          <w:szCs w:val="28"/>
        </w:rPr>
        <w:t>(насел</w:t>
      </w:r>
      <w:r w:rsidR="004D13FB" w:rsidRPr="00ED5C07">
        <w:rPr>
          <w:rFonts w:ascii="Times New Roman" w:hAnsi="Times New Roman" w:cs="Times New Roman"/>
          <w:sz w:val="28"/>
          <w:szCs w:val="28"/>
        </w:rPr>
        <w:t xml:space="preserve">енного пункта д. </w:t>
      </w:r>
      <w:proofErr w:type="spellStart"/>
      <w:r w:rsidR="004D13FB" w:rsidRPr="00ED5C07">
        <w:rPr>
          <w:rFonts w:ascii="Times New Roman" w:hAnsi="Times New Roman" w:cs="Times New Roman"/>
          <w:sz w:val="28"/>
          <w:szCs w:val="28"/>
        </w:rPr>
        <w:t>Подгорена</w:t>
      </w:r>
      <w:proofErr w:type="spellEnd"/>
      <w:proofErr w:type="gramStart"/>
      <w:r w:rsidR="004D13FB" w:rsidRPr="00ED5C07">
        <w:rPr>
          <w:rFonts w:ascii="Times New Roman" w:hAnsi="Times New Roman" w:cs="Times New Roman"/>
          <w:sz w:val="28"/>
          <w:szCs w:val="28"/>
        </w:rPr>
        <w:t xml:space="preserve"> </w:t>
      </w:r>
      <w:r w:rsidR="00A25640" w:rsidRPr="00ED5C07">
        <w:rPr>
          <w:rFonts w:ascii="Times New Roman" w:hAnsi="Times New Roman" w:cs="Times New Roman"/>
          <w:sz w:val="28"/>
          <w:szCs w:val="28"/>
        </w:rPr>
        <w:t>)</w:t>
      </w:r>
      <w:proofErr w:type="gramEnd"/>
      <w:r w:rsidR="00A25640" w:rsidRPr="00ED5C07">
        <w:rPr>
          <w:rFonts w:ascii="Times New Roman" w:hAnsi="Times New Roman" w:cs="Times New Roman"/>
          <w:sz w:val="28"/>
          <w:szCs w:val="28"/>
        </w:rPr>
        <w:t xml:space="preserve"> составляет </w:t>
      </w:r>
      <w:r w:rsidR="00C37F49" w:rsidRPr="00ED5C07">
        <w:rPr>
          <w:rFonts w:ascii="Times New Roman" w:hAnsi="Times New Roman" w:cs="Times New Roman"/>
          <w:sz w:val="28"/>
          <w:szCs w:val="28"/>
        </w:rPr>
        <w:t>10,86</w:t>
      </w:r>
      <w:r w:rsidR="00A25640" w:rsidRPr="00ED5C07">
        <w:rPr>
          <w:rFonts w:ascii="Times New Roman" w:hAnsi="Times New Roman" w:cs="Times New Roman"/>
          <w:sz w:val="28"/>
          <w:szCs w:val="28"/>
        </w:rPr>
        <w:t xml:space="preserve"> м</w:t>
      </w:r>
      <w:r w:rsidR="00A25640" w:rsidRPr="00ED5C07">
        <w:rPr>
          <w:rFonts w:ascii="Times New Roman" w:hAnsi="Times New Roman" w:cs="Times New Roman"/>
          <w:sz w:val="28"/>
          <w:szCs w:val="28"/>
          <w:vertAlign w:val="superscript"/>
        </w:rPr>
        <w:t>3</w:t>
      </w:r>
      <w:r w:rsidR="00A25640" w:rsidRPr="00ED5C07">
        <w:rPr>
          <w:rFonts w:ascii="Times New Roman" w:hAnsi="Times New Roman" w:cs="Times New Roman"/>
          <w:sz w:val="28"/>
          <w:szCs w:val="28"/>
        </w:rPr>
        <w:t>/</w:t>
      </w:r>
      <w:proofErr w:type="spellStart"/>
      <w:r w:rsidR="00A25640" w:rsidRPr="00ED5C07">
        <w:rPr>
          <w:rFonts w:ascii="Times New Roman" w:hAnsi="Times New Roman" w:cs="Times New Roman"/>
          <w:sz w:val="28"/>
          <w:szCs w:val="28"/>
        </w:rPr>
        <w:t>сут</w:t>
      </w:r>
      <w:proofErr w:type="spellEnd"/>
      <w:r w:rsidR="00A25640" w:rsidRPr="00ED5C07">
        <w:rPr>
          <w:rFonts w:ascii="Times New Roman" w:hAnsi="Times New Roman" w:cs="Times New Roman"/>
          <w:sz w:val="28"/>
          <w:szCs w:val="28"/>
        </w:rPr>
        <w:t>., годовая соста</w:t>
      </w:r>
      <w:r w:rsidR="00A25640" w:rsidRPr="00ED5C07">
        <w:rPr>
          <w:rFonts w:ascii="Times New Roman" w:hAnsi="Times New Roman" w:cs="Times New Roman"/>
          <w:sz w:val="28"/>
          <w:szCs w:val="28"/>
        </w:rPr>
        <w:t>в</w:t>
      </w:r>
      <w:r w:rsidR="00A25640" w:rsidRPr="00ED5C07">
        <w:rPr>
          <w:rFonts w:ascii="Times New Roman" w:hAnsi="Times New Roman" w:cs="Times New Roman"/>
          <w:sz w:val="28"/>
          <w:szCs w:val="28"/>
        </w:rPr>
        <w:t xml:space="preserve">ляет </w:t>
      </w:r>
      <w:r w:rsidR="002D37B3" w:rsidRPr="00ED5C07">
        <w:rPr>
          <w:rFonts w:ascii="Times New Roman" w:hAnsi="Times New Roman" w:cs="Times New Roman"/>
          <w:sz w:val="28"/>
          <w:szCs w:val="28"/>
        </w:rPr>
        <w:t xml:space="preserve"> </w:t>
      </w:r>
      <w:r w:rsidR="00C37F49" w:rsidRPr="00ED5C07">
        <w:rPr>
          <w:rFonts w:ascii="Times New Roman" w:hAnsi="Times New Roman" w:cs="Times New Roman"/>
          <w:sz w:val="28"/>
          <w:szCs w:val="28"/>
        </w:rPr>
        <w:t>39,64</w:t>
      </w:r>
      <w:r w:rsidR="00A25640" w:rsidRPr="00ED5C07">
        <w:rPr>
          <w:rFonts w:ascii="Times New Roman" w:hAnsi="Times New Roman" w:cs="Times New Roman"/>
          <w:sz w:val="28"/>
          <w:szCs w:val="28"/>
        </w:rPr>
        <w:t xml:space="preserve"> тыс. м</w:t>
      </w:r>
      <w:r w:rsidR="00A25640" w:rsidRPr="00ED5C07">
        <w:rPr>
          <w:rFonts w:ascii="Times New Roman" w:hAnsi="Times New Roman" w:cs="Times New Roman"/>
          <w:sz w:val="28"/>
          <w:szCs w:val="28"/>
          <w:vertAlign w:val="superscript"/>
        </w:rPr>
        <w:t>3</w:t>
      </w:r>
      <w:r w:rsidR="00A25640" w:rsidRPr="00ED5C07">
        <w:rPr>
          <w:rFonts w:ascii="Times New Roman" w:hAnsi="Times New Roman" w:cs="Times New Roman"/>
          <w:sz w:val="28"/>
          <w:szCs w:val="28"/>
        </w:rPr>
        <w:t>/год.</w:t>
      </w:r>
    </w:p>
    <w:p w:rsidR="00A25640" w:rsidRPr="00ED5C07" w:rsidRDefault="004D13FB" w:rsidP="007B7B91">
      <w:pPr>
        <w:pStyle w:val="a4"/>
        <w:spacing w:after="0"/>
        <w:ind w:left="0" w:firstLine="567"/>
        <w:contextualSpacing w:val="0"/>
        <w:jc w:val="both"/>
        <w:rPr>
          <w:rFonts w:ascii="Times New Roman" w:hAnsi="Times New Roman" w:cs="Times New Roman"/>
          <w:sz w:val="28"/>
          <w:szCs w:val="28"/>
        </w:rPr>
      </w:pPr>
      <w:r w:rsidRPr="00ED5C07">
        <w:rPr>
          <w:rFonts w:ascii="Times New Roman" w:hAnsi="Times New Roman" w:cs="Times New Roman"/>
          <w:sz w:val="28"/>
          <w:szCs w:val="28"/>
        </w:rPr>
        <w:t xml:space="preserve">(населенного пункта д. </w:t>
      </w:r>
      <w:r w:rsidR="00C37F49" w:rsidRPr="00ED5C07">
        <w:rPr>
          <w:rFonts w:ascii="Times New Roman" w:hAnsi="Times New Roman" w:cs="Times New Roman"/>
          <w:sz w:val="28"/>
          <w:szCs w:val="28"/>
        </w:rPr>
        <w:t>Заборье</w:t>
      </w:r>
      <w:r w:rsidR="00A25640" w:rsidRPr="00ED5C07">
        <w:rPr>
          <w:rFonts w:ascii="Times New Roman" w:hAnsi="Times New Roman" w:cs="Times New Roman"/>
          <w:sz w:val="28"/>
          <w:szCs w:val="28"/>
        </w:rPr>
        <w:t xml:space="preserve">) составляет </w:t>
      </w:r>
      <w:r w:rsidR="00C37F49" w:rsidRPr="00ED5C07">
        <w:rPr>
          <w:rFonts w:ascii="Times New Roman" w:hAnsi="Times New Roman" w:cs="Times New Roman"/>
          <w:sz w:val="28"/>
          <w:szCs w:val="28"/>
        </w:rPr>
        <w:t>18,92</w:t>
      </w:r>
      <w:r w:rsidR="00A25640" w:rsidRPr="00ED5C07">
        <w:rPr>
          <w:rFonts w:ascii="Times New Roman" w:hAnsi="Times New Roman" w:cs="Times New Roman"/>
          <w:sz w:val="28"/>
          <w:szCs w:val="28"/>
        </w:rPr>
        <w:t xml:space="preserve"> м</w:t>
      </w:r>
      <w:r w:rsidR="00A25640" w:rsidRPr="00ED5C07">
        <w:rPr>
          <w:rFonts w:ascii="Times New Roman" w:hAnsi="Times New Roman" w:cs="Times New Roman"/>
          <w:sz w:val="28"/>
          <w:szCs w:val="28"/>
          <w:vertAlign w:val="superscript"/>
        </w:rPr>
        <w:t>3</w:t>
      </w:r>
      <w:r w:rsidR="00A25640" w:rsidRPr="00ED5C07">
        <w:rPr>
          <w:rFonts w:ascii="Times New Roman" w:hAnsi="Times New Roman" w:cs="Times New Roman"/>
          <w:sz w:val="28"/>
          <w:szCs w:val="28"/>
        </w:rPr>
        <w:t>/</w:t>
      </w:r>
      <w:proofErr w:type="spellStart"/>
      <w:r w:rsidR="00A25640" w:rsidRPr="00ED5C07">
        <w:rPr>
          <w:rFonts w:ascii="Times New Roman" w:hAnsi="Times New Roman" w:cs="Times New Roman"/>
          <w:sz w:val="28"/>
          <w:szCs w:val="28"/>
        </w:rPr>
        <w:t>сут</w:t>
      </w:r>
      <w:proofErr w:type="spellEnd"/>
      <w:r w:rsidR="00A25640" w:rsidRPr="00ED5C07">
        <w:rPr>
          <w:rFonts w:ascii="Times New Roman" w:hAnsi="Times New Roman" w:cs="Times New Roman"/>
          <w:sz w:val="28"/>
          <w:szCs w:val="28"/>
        </w:rPr>
        <w:t xml:space="preserve">., </w:t>
      </w:r>
      <w:proofErr w:type="gramStart"/>
      <w:r w:rsidR="00A25640" w:rsidRPr="00ED5C07">
        <w:rPr>
          <w:rFonts w:ascii="Times New Roman" w:hAnsi="Times New Roman" w:cs="Times New Roman"/>
          <w:sz w:val="28"/>
          <w:szCs w:val="28"/>
        </w:rPr>
        <w:t>годовая</w:t>
      </w:r>
      <w:proofErr w:type="gramEnd"/>
      <w:r w:rsidR="00A25640" w:rsidRPr="00ED5C07">
        <w:rPr>
          <w:rFonts w:ascii="Times New Roman" w:hAnsi="Times New Roman" w:cs="Times New Roman"/>
          <w:sz w:val="28"/>
          <w:szCs w:val="28"/>
        </w:rPr>
        <w:t xml:space="preserve"> составляет </w:t>
      </w:r>
      <w:r w:rsidR="00C37F49" w:rsidRPr="00ED5C07">
        <w:rPr>
          <w:rFonts w:ascii="Times New Roman" w:hAnsi="Times New Roman" w:cs="Times New Roman"/>
          <w:sz w:val="28"/>
          <w:szCs w:val="28"/>
        </w:rPr>
        <w:t xml:space="preserve"> 69,06</w:t>
      </w:r>
      <w:r w:rsidR="00A25640" w:rsidRPr="00ED5C07">
        <w:rPr>
          <w:rFonts w:ascii="Times New Roman" w:hAnsi="Times New Roman" w:cs="Times New Roman"/>
          <w:sz w:val="28"/>
          <w:szCs w:val="28"/>
        </w:rPr>
        <w:t xml:space="preserve"> тыс. м</w:t>
      </w:r>
      <w:r w:rsidR="00A25640" w:rsidRPr="00ED5C07">
        <w:rPr>
          <w:rFonts w:ascii="Times New Roman" w:hAnsi="Times New Roman" w:cs="Times New Roman"/>
          <w:sz w:val="28"/>
          <w:szCs w:val="28"/>
          <w:vertAlign w:val="superscript"/>
        </w:rPr>
        <w:t>3</w:t>
      </w:r>
      <w:r w:rsidR="00A25640" w:rsidRPr="00ED5C07">
        <w:rPr>
          <w:rFonts w:ascii="Times New Roman" w:hAnsi="Times New Roman" w:cs="Times New Roman"/>
          <w:sz w:val="28"/>
          <w:szCs w:val="28"/>
        </w:rPr>
        <w:t>/год.</w:t>
      </w:r>
    </w:p>
    <w:p w:rsidR="00A271F0" w:rsidRPr="00ED5C07" w:rsidRDefault="00A271F0" w:rsidP="007B7B91">
      <w:pPr>
        <w:spacing w:after="0"/>
        <w:ind w:firstLine="567"/>
        <w:jc w:val="both"/>
        <w:rPr>
          <w:rFonts w:ascii="Times New Roman" w:hAnsi="Times New Roman" w:cs="Times New Roman"/>
          <w:sz w:val="28"/>
          <w:szCs w:val="28"/>
        </w:rPr>
      </w:pPr>
      <w:r w:rsidRPr="00ED5C07">
        <w:rPr>
          <w:rFonts w:ascii="Times New Roman" w:hAnsi="Times New Roman" w:cs="Times New Roman"/>
          <w:sz w:val="28"/>
          <w:szCs w:val="28"/>
        </w:rPr>
        <w:lastRenderedPageBreak/>
        <w:t>Среднесуточные нормы хозяйственно-питьевого водопотребления для нас</w:t>
      </w:r>
      <w:r w:rsidRPr="00ED5C07">
        <w:rPr>
          <w:rFonts w:ascii="Times New Roman" w:hAnsi="Times New Roman" w:cs="Times New Roman"/>
          <w:sz w:val="28"/>
          <w:szCs w:val="28"/>
        </w:rPr>
        <w:t>е</w:t>
      </w:r>
      <w:r w:rsidRPr="00ED5C07">
        <w:rPr>
          <w:rFonts w:ascii="Times New Roman" w:hAnsi="Times New Roman" w:cs="Times New Roman"/>
          <w:sz w:val="28"/>
          <w:szCs w:val="28"/>
        </w:rPr>
        <w:t>ления усадебной застройки с потреблением воды из уличных водоразборных к</w:t>
      </w:r>
      <w:r w:rsidRPr="00ED5C07">
        <w:rPr>
          <w:rFonts w:ascii="Times New Roman" w:hAnsi="Times New Roman" w:cs="Times New Roman"/>
          <w:sz w:val="28"/>
          <w:szCs w:val="28"/>
        </w:rPr>
        <w:t>о</w:t>
      </w:r>
      <w:r w:rsidRPr="00ED5C07">
        <w:rPr>
          <w:rFonts w:ascii="Times New Roman" w:hAnsi="Times New Roman" w:cs="Times New Roman"/>
          <w:sz w:val="28"/>
          <w:szCs w:val="28"/>
        </w:rPr>
        <w:t>лонок 50 л/</w:t>
      </w:r>
      <w:proofErr w:type="spellStart"/>
      <w:r w:rsidRPr="00ED5C07">
        <w:rPr>
          <w:rFonts w:ascii="Times New Roman" w:hAnsi="Times New Roman" w:cs="Times New Roman"/>
          <w:sz w:val="28"/>
          <w:szCs w:val="28"/>
        </w:rPr>
        <w:t>сут</w:t>
      </w:r>
      <w:proofErr w:type="spellEnd"/>
      <w:r w:rsidRPr="00ED5C07">
        <w:rPr>
          <w:rFonts w:ascii="Times New Roman" w:hAnsi="Times New Roman" w:cs="Times New Roman"/>
          <w:sz w:val="28"/>
          <w:szCs w:val="28"/>
        </w:rPr>
        <w:t>/чел.</w:t>
      </w:r>
    </w:p>
    <w:p w:rsidR="00A271F0" w:rsidRPr="00ED5C07" w:rsidRDefault="00A271F0" w:rsidP="007B7B91">
      <w:pPr>
        <w:spacing w:after="0"/>
        <w:jc w:val="both"/>
        <w:rPr>
          <w:rFonts w:ascii="Times New Roman" w:hAnsi="Times New Roman" w:cs="Times New Roman"/>
          <w:sz w:val="28"/>
          <w:szCs w:val="28"/>
        </w:rPr>
      </w:pPr>
    </w:p>
    <w:p w:rsidR="0005410E" w:rsidRPr="00ED5C07" w:rsidRDefault="0005410E" w:rsidP="007B7B91">
      <w:pPr>
        <w:pStyle w:val="143"/>
        <w:spacing w:line="276" w:lineRule="auto"/>
        <w:ind w:firstLine="567"/>
        <w:rPr>
          <w:b/>
        </w:rPr>
      </w:pPr>
      <w:r w:rsidRPr="00ED5C07">
        <w:rPr>
          <w:b/>
        </w:rPr>
        <w:t>3.2 Территориальный баланс подачи горячей, питьевой, технической в</w:t>
      </w:r>
      <w:r w:rsidRPr="00ED5C07">
        <w:rPr>
          <w:b/>
        </w:rPr>
        <w:t>о</w:t>
      </w:r>
      <w:r w:rsidRPr="00ED5C07">
        <w:rPr>
          <w:b/>
        </w:rPr>
        <w:t>ды по технологическим зонам водоснабжения (годовой и в сутки максимал</w:t>
      </w:r>
      <w:r w:rsidRPr="00ED5C07">
        <w:rPr>
          <w:b/>
        </w:rPr>
        <w:t>ь</w:t>
      </w:r>
      <w:r w:rsidRPr="00ED5C07">
        <w:rPr>
          <w:b/>
        </w:rPr>
        <w:t>ного водопотребления)</w:t>
      </w:r>
    </w:p>
    <w:p w:rsidR="0005410E" w:rsidRPr="00ED5C07" w:rsidRDefault="0005410E" w:rsidP="007B7B91">
      <w:pPr>
        <w:spacing w:after="0"/>
        <w:ind w:firstLine="567"/>
        <w:jc w:val="both"/>
        <w:rPr>
          <w:rFonts w:ascii="Times New Roman" w:hAnsi="Times New Roman" w:cs="Times New Roman"/>
          <w:sz w:val="28"/>
          <w:szCs w:val="28"/>
        </w:rPr>
      </w:pPr>
      <w:proofErr w:type="spellStart"/>
      <w:r w:rsidRPr="00ED5C07">
        <w:rPr>
          <w:rFonts w:ascii="Times New Roman" w:hAnsi="Times New Roman" w:cs="Times New Roman"/>
          <w:sz w:val="28"/>
          <w:szCs w:val="28"/>
        </w:rPr>
        <w:t>Водопотребителями</w:t>
      </w:r>
      <w:proofErr w:type="spellEnd"/>
      <w:r w:rsidRPr="00ED5C07">
        <w:rPr>
          <w:rFonts w:ascii="Times New Roman" w:hAnsi="Times New Roman" w:cs="Times New Roman"/>
          <w:sz w:val="28"/>
          <w:szCs w:val="28"/>
        </w:rPr>
        <w:t xml:space="preserve"> </w:t>
      </w:r>
      <w:r w:rsidR="007312B6" w:rsidRPr="00ED5C07">
        <w:rPr>
          <w:rFonts w:ascii="Times New Roman" w:hAnsi="Times New Roman" w:cs="Times New Roman"/>
          <w:sz w:val="28"/>
          <w:szCs w:val="28"/>
        </w:rPr>
        <w:t xml:space="preserve"> на территории </w:t>
      </w:r>
      <w:proofErr w:type="spellStart"/>
      <w:r w:rsidR="007312B6" w:rsidRPr="00ED5C07">
        <w:rPr>
          <w:rFonts w:ascii="Times New Roman" w:hAnsi="Times New Roman" w:cs="Times New Roman"/>
          <w:sz w:val="28"/>
          <w:szCs w:val="28"/>
        </w:rPr>
        <w:t>Бобинского</w:t>
      </w:r>
      <w:proofErr w:type="spellEnd"/>
      <w:r w:rsidR="00110426" w:rsidRPr="00ED5C07">
        <w:rPr>
          <w:rFonts w:ascii="Times New Roman" w:hAnsi="Times New Roman" w:cs="Times New Roman"/>
          <w:sz w:val="28"/>
          <w:szCs w:val="28"/>
        </w:rPr>
        <w:t xml:space="preserve"> сельского поселения </w:t>
      </w:r>
      <w:r w:rsidRPr="00ED5C07">
        <w:rPr>
          <w:rFonts w:ascii="Times New Roman" w:hAnsi="Times New Roman" w:cs="Times New Roman"/>
          <w:sz w:val="28"/>
          <w:szCs w:val="28"/>
        </w:rPr>
        <w:t>являю</w:t>
      </w:r>
      <w:r w:rsidRPr="00ED5C07">
        <w:rPr>
          <w:rFonts w:ascii="Times New Roman" w:hAnsi="Times New Roman" w:cs="Times New Roman"/>
          <w:sz w:val="28"/>
          <w:szCs w:val="28"/>
        </w:rPr>
        <w:t>т</w:t>
      </w:r>
      <w:r w:rsidRPr="00ED5C07">
        <w:rPr>
          <w:rFonts w:ascii="Times New Roman" w:hAnsi="Times New Roman" w:cs="Times New Roman"/>
          <w:sz w:val="28"/>
          <w:szCs w:val="28"/>
        </w:rPr>
        <w:t>ся:</w:t>
      </w:r>
    </w:p>
    <w:p w:rsidR="0005410E" w:rsidRPr="00ED5C07" w:rsidRDefault="0005410E" w:rsidP="007B7B91">
      <w:pPr>
        <w:spacing w:after="0"/>
        <w:ind w:firstLine="567"/>
        <w:jc w:val="both"/>
        <w:rPr>
          <w:rFonts w:ascii="Times New Roman" w:hAnsi="Times New Roman" w:cs="Times New Roman"/>
          <w:sz w:val="28"/>
          <w:szCs w:val="28"/>
        </w:rPr>
      </w:pPr>
      <w:r w:rsidRPr="00ED5C07">
        <w:rPr>
          <w:rFonts w:ascii="Times New Roman" w:hAnsi="Times New Roman" w:cs="Times New Roman"/>
          <w:sz w:val="28"/>
          <w:szCs w:val="28"/>
        </w:rPr>
        <w:t>- население;</w:t>
      </w:r>
    </w:p>
    <w:p w:rsidR="0005410E" w:rsidRPr="00ED5C07" w:rsidRDefault="0005410E" w:rsidP="007B7B91">
      <w:pPr>
        <w:spacing w:after="0"/>
        <w:ind w:firstLine="567"/>
        <w:jc w:val="both"/>
        <w:rPr>
          <w:rFonts w:ascii="Times New Roman" w:hAnsi="Times New Roman" w:cs="Times New Roman"/>
          <w:sz w:val="28"/>
          <w:szCs w:val="28"/>
        </w:rPr>
      </w:pPr>
      <w:r w:rsidRPr="00ED5C07">
        <w:rPr>
          <w:rFonts w:ascii="Times New Roman" w:hAnsi="Times New Roman" w:cs="Times New Roman"/>
          <w:sz w:val="28"/>
          <w:szCs w:val="28"/>
        </w:rPr>
        <w:t>- объекты соцкультбыта и общественно-делового назначения;</w:t>
      </w:r>
    </w:p>
    <w:p w:rsidR="0005410E" w:rsidRPr="00ED5C07" w:rsidRDefault="0005410E" w:rsidP="007B7B91">
      <w:pPr>
        <w:spacing w:after="0"/>
        <w:ind w:firstLine="567"/>
        <w:jc w:val="both"/>
        <w:rPr>
          <w:rFonts w:ascii="Times New Roman" w:hAnsi="Times New Roman" w:cs="Times New Roman"/>
          <w:sz w:val="28"/>
          <w:szCs w:val="28"/>
        </w:rPr>
      </w:pPr>
      <w:r w:rsidRPr="00ED5C07">
        <w:rPr>
          <w:rFonts w:ascii="Times New Roman" w:hAnsi="Times New Roman" w:cs="Times New Roman"/>
          <w:sz w:val="28"/>
          <w:szCs w:val="28"/>
        </w:rPr>
        <w:t>- предприятия местной промышленности</w:t>
      </w:r>
    </w:p>
    <w:p w:rsidR="0005410E" w:rsidRPr="00ED5C07" w:rsidRDefault="0005410E" w:rsidP="007B7B91">
      <w:pPr>
        <w:spacing w:after="0"/>
        <w:ind w:firstLine="567"/>
        <w:jc w:val="both"/>
        <w:rPr>
          <w:rFonts w:ascii="Times New Roman" w:hAnsi="Times New Roman" w:cs="Times New Roman"/>
          <w:sz w:val="28"/>
          <w:szCs w:val="28"/>
        </w:rPr>
      </w:pPr>
      <w:r w:rsidRPr="00ED5C07">
        <w:rPr>
          <w:rFonts w:ascii="Times New Roman" w:hAnsi="Times New Roman" w:cs="Times New Roman"/>
          <w:sz w:val="28"/>
          <w:szCs w:val="28"/>
        </w:rPr>
        <w:t>- котельные.</w:t>
      </w:r>
    </w:p>
    <w:p w:rsidR="0005410E" w:rsidRPr="00ED5C07" w:rsidRDefault="0005410E" w:rsidP="007B7B91">
      <w:pPr>
        <w:spacing w:after="0"/>
        <w:ind w:firstLine="567"/>
        <w:jc w:val="both"/>
        <w:rPr>
          <w:rFonts w:ascii="Times New Roman" w:hAnsi="Times New Roman" w:cs="Times New Roman"/>
          <w:sz w:val="28"/>
          <w:szCs w:val="28"/>
        </w:rPr>
      </w:pPr>
      <w:r w:rsidRPr="00ED5C07">
        <w:rPr>
          <w:rFonts w:ascii="Times New Roman" w:hAnsi="Times New Roman" w:cs="Times New Roman"/>
          <w:sz w:val="28"/>
          <w:szCs w:val="28"/>
        </w:rPr>
        <w:t>Объем потребления холодной воды населением по нормативному водоп</w:t>
      </w:r>
      <w:r w:rsidRPr="00ED5C07">
        <w:rPr>
          <w:rFonts w:ascii="Times New Roman" w:hAnsi="Times New Roman" w:cs="Times New Roman"/>
          <w:sz w:val="28"/>
          <w:szCs w:val="28"/>
        </w:rPr>
        <w:t>о</w:t>
      </w:r>
      <w:r w:rsidRPr="00ED5C07">
        <w:rPr>
          <w:rFonts w:ascii="Times New Roman" w:hAnsi="Times New Roman" w:cs="Times New Roman"/>
          <w:sz w:val="28"/>
          <w:szCs w:val="28"/>
        </w:rPr>
        <w:t>треблению приведен в таблице 3.2.</w:t>
      </w:r>
    </w:p>
    <w:p w:rsidR="0005410E" w:rsidRPr="00ED5C07" w:rsidRDefault="0005410E" w:rsidP="007B7B91">
      <w:pPr>
        <w:spacing w:after="0"/>
        <w:ind w:firstLine="567"/>
        <w:jc w:val="both"/>
        <w:rPr>
          <w:rFonts w:ascii="Times New Roman" w:hAnsi="Times New Roman" w:cs="Times New Roman"/>
          <w:sz w:val="28"/>
          <w:szCs w:val="28"/>
        </w:rPr>
      </w:pPr>
      <w:r w:rsidRPr="00ED5C07">
        <w:rPr>
          <w:rFonts w:ascii="Times New Roman" w:hAnsi="Times New Roman" w:cs="Times New Roman"/>
          <w:sz w:val="28"/>
          <w:szCs w:val="28"/>
        </w:rPr>
        <w:t>Удельное водопотребление включает расходы воды на хозяйственно-питьевые нужды в жилых и общественных зданиях, нужды местной промышле</w:t>
      </w:r>
      <w:r w:rsidRPr="00ED5C07">
        <w:rPr>
          <w:rFonts w:ascii="Times New Roman" w:hAnsi="Times New Roman" w:cs="Times New Roman"/>
          <w:sz w:val="28"/>
          <w:szCs w:val="28"/>
        </w:rPr>
        <w:t>н</w:t>
      </w:r>
      <w:r w:rsidRPr="00ED5C07">
        <w:rPr>
          <w:rFonts w:ascii="Times New Roman" w:hAnsi="Times New Roman" w:cs="Times New Roman"/>
          <w:sz w:val="28"/>
          <w:szCs w:val="28"/>
        </w:rPr>
        <w:t xml:space="preserve">ности, поливку посадок на приусадебных участках. Для обеспечения населения услугами водоснабжения приближенных по своим объемам к рекомендуемым нормам, требуется дополнительное строительство соответствующих объектов и развитие систем водоснабжения. </w:t>
      </w:r>
    </w:p>
    <w:p w:rsidR="00E24009" w:rsidRDefault="0005410E" w:rsidP="00E24009">
      <w:pPr>
        <w:pStyle w:val="a4"/>
        <w:spacing w:after="0"/>
        <w:ind w:left="0" w:firstLine="567"/>
        <w:contextualSpacing w:val="0"/>
        <w:jc w:val="both"/>
        <w:rPr>
          <w:rFonts w:ascii="Times New Roman" w:hAnsi="Times New Roman" w:cs="Times New Roman"/>
          <w:sz w:val="28"/>
          <w:szCs w:val="28"/>
        </w:rPr>
      </w:pPr>
      <w:r w:rsidRPr="00ED5C07">
        <w:rPr>
          <w:rFonts w:ascii="Times New Roman" w:hAnsi="Times New Roman" w:cs="Times New Roman"/>
          <w:sz w:val="28"/>
          <w:szCs w:val="28"/>
        </w:rPr>
        <w:t xml:space="preserve">Общее водопотребление на хозяйственно-бытовые и производственные цели </w:t>
      </w:r>
      <w:r w:rsidR="00995D5C" w:rsidRPr="00ED5C07">
        <w:rPr>
          <w:rFonts w:ascii="Times New Roman" w:hAnsi="Times New Roman" w:cs="Times New Roman"/>
          <w:sz w:val="28"/>
          <w:szCs w:val="28"/>
        </w:rPr>
        <w:t>451,02</w:t>
      </w:r>
      <w:r w:rsidR="00E24009" w:rsidRPr="00ED5C07">
        <w:rPr>
          <w:rFonts w:ascii="Times New Roman" w:hAnsi="Times New Roman" w:cs="Times New Roman"/>
          <w:sz w:val="28"/>
          <w:szCs w:val="28"/>
        </w:rPr>
        <w:t xml:space="preserve"> тыс. м</w:t>
      </w:r>
      <w:r w:rsidR="00E24009" w:rsidRPr="00ED5C07">
        <w:rPr>
          <w:rFonts w:ascii="Times New Roman" w:hAnsi="Times New Roman" w:cs="Times New Roman"/>
          <w:sz w:val="28"/>
          <w:szCs w:val="28"/>
          <w:vertAlign w:val="superscript"/>
        </w:rPr>
        <w:t>3</w:t>
      </w:r>
      <w:r w:rsidR="00E24009" w:rsidRPr="00ED5C07">
        <w:rPr>
          <w:rFonts w:ascii="Times New Roman" w:hAnsi="Times New Roman" w:cs="Times New Roman"/>
          <w:sz w:val="28"/>
          <w:szCs w:val="28"/>
        </w:rPr>
        <w:t>/год.</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Для улучшения системы водоснабжения  предлагается создание в населе</w:t>
      </w:r>
      <w:r w:rsidRPr="00C40921">
        <w:rPr>
          <w:rFonts w:ascii="Times New Roman" w:hAnsi="Times New Roman" w:cs="Times New Roman"/>
          <w:sz w:val="28"/>
          <w:szCs w:val="28"/>
        </w:rPr>
        <w:t>н</w:t>
      </w:r>
      <w:r w:rsidRPr="00C40921">
        <w:rPr>
          <w:rFonts w:ascii="Times New Roman" w:hAnsi="Times New Roman" w:cs="Times New Roman"/>
          <w:sz w:val="28"/>
          <w:szCs w:val="28"/>
        </w:rPr>
        <w:t>ном пункте централизованной системы для обеспечения всех потребителей водой питьевого качества в полном объеме из расчета 3</w:t>
      </w:r>
      <w:r>
        <w:rPr>
          <w:rFonts w:ascii="Times New Roman" w:hAnsi="Times New Roman" w:cs="Times New Roman"/>
          <w:sz w:val="28"/>
          <w:szCs w:val="28"/>
        </w:rPr>
        <w:t>2</w:t>
      </w:r>
      <w:r w:rsidRPr="00C40921">
        <w:rPr>
          <w:rFonts w:ascii="Times New Roman" w:hAnsi="Times New Roman" w:cs="Times New Roman"/>
          <w:sz w:val="28"/>
          <w:szCs w:val="28"/>
        </w:rPr>
        <w:t xml:space="preserve"> литр</w:t>
      </w:r>
      <w:r>
        <w:rPr>
          <w:rFonts w:ascii="Times New Roman" w:hAnsi="Times New Roman" w:cs="Times New Roman"/>
          <w:sz w:val="28"/>
          <w:szCs w:val="28"/>
        </w:rPr>
        <w:t>а</w:t>
      </w:r>
      <w:r w:rsidRPr="00C40921">
        <w:rPr>
          <w:rFonts w:ascii="Times New Roman" w:hAnsi="Times New Roman" w:cs="Times New Roman"/>
          <w:sz w:val="28"/>
          <w:szCs w:val="28"/>
        </w:rPr>
        <w:t xml:space="preserve"> в сутки на человека</w:t>
      </w:r>
      <w:r>
        <w:rPr>
          <w:rFonts w:ascii="Times New Roman" w:hAnsi="Times New Roman" w:cs="Times New Roman"/>
          <w:sz w:val="28"/>
          <w:szCs w:val="28"/>
        </w:rPr>
        <w:t xml:space="preserve"> и 75 литров в сутки на человека к </w:t>
      </w:r>
      <w:r w:rsidRPr="00C40921">
        <w:rPr>
          <w:rFonts w:ascii="Times New Roman" w:hAnsi="Times New Roman" w:cs="Times New Roman"/>
          <w:sz w:val="28"/>
          <w:szCs w:val="28"/>
        </w:rPr>
        <w:t>2024 году.</w:t>
      </w:r>
    </w:p>
    <w:p w:rsidR="0005410E" w:rsidRPr="00C40921" w:rsidRDefault="0005410E"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 xml:space="preserve">Для реализации задач улучшения </w:t>
      </w:r>
      <w:proofErr w:type="spellStart"/>
      <w:r w:rsidRPr="00C40921">
        <w:rPr>
          <w:rFonts w:ascii="Times New Roman" w:hAnsi="Times New Roman" w:cs="Times New Roman"/>
          <w:sz w:val="28"/>
          <w:szCs w:val="28"/>
        </w:rPr>
        <w:t>водообеспечения</w:t>
      </w:r>
      <w:proofErr w:type="spellEnd"/>
      <w:r w:rsidRPr="00C40921">
        <w:rPr>
          <w:rFonts w:ascii="Times New Roman" w:hAnsi="Times New Roman" w:cs="Times New Roman"/>
          <w:sz w:val="28"/>
          <w:szCs w:val="28"/>
        </w:rPr>
        <w:t xml:space="preserve"> необходимо уделить пе</w:t>
      </w:r>
      <w:r w:rsidRPr="00C40921">
        <w:rPr>
          <w:rFonts w:ascii="Times New Roman" w:hAnsi="Times New Roman" w:cs="Times New Roman"/>
          <w:sz w:val="28"/>
          <w:szCs w:val="28"/>
        </w:rPr>
        <w:t>р</w:t>
      </w:r>
      <w:r w:rsidRPr="00C40921">
        <w:rPr>
          <w:rFonts w:ascii="Times New Roman" w:hAnsi="Times New Roman" w:cs="Times New Roman"/>
          <w:sz w:val="28"/>
          <w:szCs w:val="28"/>
        </w:rPr>
        <w:t>востепенное внимание сохранению и необходимому ремонту существующих с</w:t>
      </w:r>
      <w:r w:rsidRPr="00C40921">
        <w:rPr>
          <w:rFonts w:ascii="Times New Roman" w:hAnsi="Times New Roman" w:cs="Times New Roman"/>
          <w:sz w:val="28"/>
          <w:szCs w:val="28"/>
        </w:rPr>
        <w:t>и</w:t>
      </w:r>
      <w:r w:rsidRPr="00C40921">
        <w:rPr>
          <w:rFonts w:ascii="Times New Roman" w:hAnsi="Times New Roman" w:cs="Times New Roman"/>
          <w:sz w:val="28"/>
          <w:szCs w:val="28"/>
        </w:rPr>
        <w:t>стем централизованного водоснабжения. Новое строительство и соответствующее развитие планировать и вести в населенных пунктах, имеющих водопотребление с использованием централизованных систем ниже среднего по поселению. При определении очередности нового строительства необходимо исходить из ко</w:t>
      </w:r>
      <w:r w:rsidRPr="00C40921">
        <w:rPr>
          <w:rFonts w:ascii="Times New Roman" w:hAnsi="Times New Roman" w:cs="Times New Roman"/>
          <w:sz w:val="28"/>
          <w:szCs w:val="28"/>
        </w:rPr>
        <w:t>н</w:t>
      </w:r>
      <w:r w:rsidRPr="00C40921">
        <w:rPr>
          <w:rFonts w:ascii="Times New Roman" w:hAnsi="Times New Roman" w:cs="Times New Roman"/>
          <w:sz w:val="28"/>
          <w:szCs w:val="28"/>
        </w:rPr>
        <w:t>кретной ситуации, направления и темпов развития сел, а также роста водопотре</w:t>
      </w:r>
      <w:r w:rsidRPr="00C40921">
        <w:rPr>
          <w:rFonts w:ascii="Times New Roman" w:hAnsi="Times New Roman" w:cs="Times New Roman"/>
          <w:sz w:val="28"/>
          <w:szCs w:val="28"/>
        </w:rPr>
        <w:t>б</w:t>
      </w:r>
      <w:r w:rsidRPr="00C40921">
        <w:rPr>
          <w:rFonts w:ascii="Times New Roman" w:hAnsi="Times New Roman" w:cs="Times New Roman"/>
          <w:sz w:val="28"/>
          <w:szCs w:val="28"/>
        </w:rPr>
        <w:t>ления в связи с реализацией н</w:t>
      </w:r>
      <w:r w:rsidRPr="00C40921">
        <w:rPr>
          <w:rFonts w:ascii="Times New Roman" w:hAnsi="Times New Roman" w:cs="Times New Roman"/>
          <w:sz w:val="28"/>
          <w:szCs w:val="28"/>
        </w:rPr>
        <w:t>о</w:t>
      </w:r>
      <w:r w:rsidRPr="00C40921">
        <w:rPr>
          <w:rFonts w:ascii="Times New Roman" w:hAnsi="Times New Roman" w:cs="Times New Roman"/>
          <w:sz w:val="28"/>
          <w:szCs w:val="28"/>
        </w:rPr>
        <w:t>вых проектов.</w:t>
      </w:r>
    </w:p>
    <w:p w:rsidR="0005410E" w:rsidRDefault="0005410E" w:rsidP="007B7B91">
      <w:pPr>
        <w:pStyle w:val="2"/>
        <w:spacing w:line="276" w:lineRule="auto"/>
        <w:rPr>
          <w:szCs w:val="28"/>
        </w:rPr>
      </w:pPr>
      <w:r w:rsidRPr="007A4B1E">
        <w:rPr>
          <w:szCs w:val="28"/>
        </w:rPr>
        <w:lastRenderedPageBreak/>
        <w:t>3.3 Структурный баланс реализации горячей, питьевой, технической в</w:t>
      </w:r>
      <w:r w:rsidRPr="007A4B1E">
        <w:rPr>
          <w:szCs w:val="28"/>
        </w:rPr>
        <w:t>о</w:t>
      </w:r>
      <w:r w:rsidRPr="007A4B1E">
        <w:rPr>
          <w:szCs w:val="28"/>
        </w:rPr>
        <w:t xml:space="preserve">ды по группам абонентов с разбивкой на хозяйственно-питьевые нужды населения, производственные нужды юридических лиц и другие нужды </w:t>
      </w:r>
    </w:p>
    <w:p w:rsidR="0005410E" w:rsidRPr="002E5EE1"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Существующий баланс подачи и реализации воды заказчиком не предоста</w:t>
      </w:r>
      <w:r w:rsidRPr="002E5EE1">
        <w:rPr>
          <w:rFonts w:ascii="Times New Roman" w:hAnsi="Times New Roman" w:cs="Times New Roman"/>
          <w:sz w:val="28"/>
          <w:szCs w:val="28"/>
        </w:rPr>
        <w:t>в</w:t>
      </w:r>
      <w:r w:rsidRPr="002E5EE1">
        <w:rPr>
          <w:rFonts w:ascii="Times New Roman" w:hAnsi="Times New Roman" w:cs="Times New Roman"/>
          <w:sz w:val="28"/>
          <w:szCs w:val="28"/>
        </w:rPr>
        <w:t>лен, для анализа существующего положения объем потребления холодной воды населением и иными потребителями рассчитан по нормативному водопотребл</w:t>
      </w:r>
      <w:r w:rsidRPr="002E5EE1">
        <w:rPr>
          <w:rFonts w:ascii="Times New Roman" w:hAnsi="Times New Roman" w:cs="Times New Roman"/>
          <w:sz w:val="28"/>
          <w:szCs w:val="28"/>
        </w:rPr>
        <w:t>е</w:t>
      </w:r>
      <w:r w:rsidRPr="002E5EE1">
        <w:rPr>
          <w:rFonts w:ascii="Times New Roman" w:hAnsi="Times New Roman" w:cs="Times New Roman"/>
          <w:sz w:val="28"/>
          <w:szCs w:val="28"/>
        </w:rPr>
        <w:t>нию СП 31.13330.2012 «СНиП 2.04.02-84*. Водоснабжение. Наружные сети и с</w:t>
      </w:r>
      <w:r w:rsidRPr="002E5EE1">
        <w:rPr>
          <w:rFonts w:ascii="Times New Roman" w:hAnsi="Times New Roman" w:cs="Times New Roman"/>
          <w:sz w:val="28"/>
          <w:szCs w:val="28"/>
        </w:rPr>
        <w:t>о</w:t>
      </w:r>
      <w:r w:rsidR="00253FC5">
        <w:rPr>
          <w:rFonts w:ascii="Times New Roman" w:hAnsi="Times New Roman" w:cs="Times New Roman"/>
          <w:sz w:val="28"/>
          <w:szCs w:val="28"/>
        </w:rPr>
        <w:t xml:space="preserve">оружения» </w:t>
      </w:r>
      <w:r w:rsidRPr="002E5EE1">
        <w:rPr>
          <w:rFonts w:ascii="Times New Roman" w:hAnsi="Times New Roman" w:cs="Times New Roman"/>
          <w:sz w:val="28"/>
          <w:szCs w:val="28"/>
        </w:rPr>
        <w:t>в таблице 3.</w:t>
      </w:r>
      <w:r>
        <w:rPr>
          <w:rFonts w:ascii="Times New Roman" w:hAnsi="Times New Roman" w:cs="Times New Roman"/>
          <w:sz w:val="28"/>
          <w:szCs w:val="28"/>
        </w:rPr>
        <w:t>2</w:t>
      </w:r>
      <w:r w:rsidRPr="002E5EE1">
        <w:rPr>
          <w:rFonts w:ascii="Times New Roman" w:hAnsi="Times New Roman" w:cs="Times New Roman"/>
          <w:sz w:val="28"/>
          <w:szCs w:val="28"/>
        </w:rPr>
        <w:t>.</w:t>
      </w:r>
    </w:p>
    <w:p w:rsidR="0005410E" w:rsidRPr="002E5EE1"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Среднесуточные нормы хозяйственно-питьевого водопотребления для нас</w:t>
      </w:r>
      <w:r w:rsidRPr="002E5EE1">
        <w:rPr>
          <w:rFonts w:ascii="Times New Roman" w:hAnsi="Times New Roman" w:cs="Times New Roman"/>
          <w:sz w:val="28"/>
          <w:szCs w:val="28"/>
        </w:rPr>
        <w:t>е</w:t>
      </w:r>
      <w:r w:rsidRPr="002E5EE1">
        <w:rPr>
          <w:rFonts w:ascii="Times New Roman" w:hAnsi="Times New Roman" w:cs="Times New Roman"/>
          <w:sz w:val="28"/>
          <w:szCs w:val="28"/>
        </w:rPr>
        <w:t>ления усадебной застройки с потреблением воды из уличных водоразборных к</w:t>
      </w:r>
      <w:r w:rsidRPr="002E5EE1">
        <w:rPr>
          <w:rFonts w:ascii="Times New Roman" w:hAnsi="Times New Roman" w:cs="Times New Roman"/>
          <w:sz w:val="28"/>
          <w:szCs w:val="28"/>
        </w:rPr>
        <w:t>о</w:t>
      </w:r>
      <w:r w:rsidRPr="002E5EE1">
        <w:rPr>
          <w:rFonts w:ascii="Times New Roman" w:hAnsi="Times New Roman" w:cs="Times New Roman"/>
          <w:sz w:val="28"/>
          <w:szCs w:val="28"/>
        </w:rPr>
        <w:t xml:space="preserve">лонок </w:t>
      </w:r>
      <w:r>
        <w:rPr>
          <w:rFonts w:ascii="Times New Roman" w:hAnsi="Times New Roman" w:cs="Times New Roman"/>
          <w:sz w:val="28"/>
          <w:szCs w:val="28"/>
        </w:rPr>
        <w:t>32</w:t>
      </w:r>
      <w:r w:rsidRPr="002E5EE1">
        <w:rPr>
          <w:rFonts w:ascii="Times New Roman" w:hAnsi="Times New Roman" w:cs="Times New Roman"/>
          <w:sz w:val="28"/>
          <w:szCs w:val="28"/>
        </w:rPr>
        <w:t> л/</w:t>
      </w:r>
      <w:proofErr w:type="spellStart"/>
      <w:r w:rsidRPr="002E5EE1">
        <w:rPr>
          <w:rFonts w:ascii="Times New Roman" w:hAnsi="Times New Roman" w:cs="Times New Roman"/>
          <w:sz w:val="28"/>
          <w:szCs w:val="28"/>
        </w:rPr>
        <w:t>сут</w:t>
      </w:r>
      <w:proofErr w:type="spellEnd"/>
      <w:r w:rsidRPr="002E5EE1">
        <w:rPr>
          <w:rFonts w:ascii="Times New Roman" w:hAnsi="Times New Roman" w:cs="Times New Roman"/>
          <w:sz w:val="28"/>
          <w:szCs w:val="28"/>
        </w:rPr>
        <w:t>/чел.</w:t>
      </w:r>
    </w:p>
    <w:p w:rsidR="0005410E" w:rsidRDefault="0005410E" w:rsidP="007B7B91">
      <w:pPr>
        <w:spacing w:after="0"/>
        <w:ind w:firstLine="567"/>
        <w:jc w:val="both"/>
        <w:rPr>
          <w:rFonts w:ascii="Times New Roman" w:hAnsi="Times New Roman" w:cs="Times New Roman"/>
          <w:sz w:val="28"/>
          <w:szCs w:val="28"/>
        </w:rPr>
      </w:pPr>
      <w:r w:rsidRPr="002E5EE1">
        <w:rPr>
          <w:rFonts w:ascii="Times New Roman" w:hAnsi="Times New Roman" w:cs="Times New Roman"/>
          <w:sz w:val="28"/>
          <w:szCs w:val="28"/>
        </w:rPr>
        <w:t>Таблица 3.</w:t>
      </w:r>
      <w:r>
        <w:rPr>
          <w:rFonts w:ascii="Times New Roman" w:hAnsi="Times New Roman" w:cs="Times New Roman"/>
          <w:sz w:val="28"/>
          <w:szCs w:val="28"/>
        </w:rPr>
        <w:t>2</w:t>
      </w:r>
      <w:r w:rsidRPr="002E5EE1">
        <w:rPr>
          <w:rFonts w:ascii="Times New Roman" w:hAnsi="Times New Roman" w:cs="Times New Roman"/>
          <w:sz w:val="28"/>
          <w:szCs w:val="28"/>
        </w:rPr>
        <w:t xml:space="preserve"> - Объемы потребления действующими объектами</w:t>
      </w:r>
    </w:p>
    <w:tbl>
      <w:tblPr>
        <w:tblW w:w="10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
        <w:gridCol w:w="4924"/>
        <w:gridCol w:w="1805"/>
        <w:gridCol w:w="1395"/>
        <w:gridCol w:w="1395"/>
      </w:tblGrid>
      <w:tr w:rsidR="00A271F0" w:rsidRPr="00143864" w:rsidTr="001473CC">
        <w:trPr>
          <w:trHeight w:val="718"/>
          <w:tblHeader/>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 xml:space="preserve">№ </w:t>
            </w:r>
            <w:proofErr w:type="gramStart"/>
            <w:r w:rsidRPr="00143864">
              <w:rPr>
                <w:rFonts w:ascii="Times New Roman" w:hAnsi="Times New Roman" w:cs="Times New Roman"/>
                <w:sz w:val="20"/>
                <w:szCs w:val="20"/>
              </w:rPr>
              <w:t>п</w:t>
            </w:r>
            <w:proofErr w:type="gramEnd"/>
            <w:r w:rsidRPr="00143864">
              <w:rPr>
                <w:rFonts w:ascii="Times New Roman" w:hAnsi="Times New Roman" w:cs="Times New Roman"/>
                <w:sz w:val="20"/>
                <w:szCs w:val="20"/>
              </w:rPr>
              <w:t>/п</w:t>
            </w:r>
          </w:p>
        </w:tc>
        <w:tc>
          <w:tcPr>
            <w:tcW w:w="4924"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Благоустройство жилой застройки, удельные</w:t>
            </w:r>
          </w:p>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нормы водопотребления</w:t>
            </w:r>
          </w:p>
        </w:tc>
        <w:tc>
          <w:tcPr>
            <w:tcW w:w="180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Показатели</w:t>
            </w:r>
          </w:p>
        </w:tc>
        <w:tc>
          <w:tcPr>
            <w:tcW w:w="1395" w:type="dxa"/>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Ед.</w:t>
            </w:r>
          </w:p>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измерения</w:t>
            </w:r>
          </w:p>
        </w:tc>
        <w:tc>
          <w:tcPr>
            <w:tcW w:w="1395" w:type="dxa"/>
            <w:tcBorders>
              <w:top w:val="single" w:sz="12" w:space="0" w:color="auto"/>
              <w:left w:val="single" w:sz="12" w:space="0" w:color="auto"/>
              <w:bottom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поселок</w:t>
            </w:r>
          </w:p>
        </w:tc>
      </w:tr>
      <w:tr w:rsidR="00A271F0" w:rsidRPr="00E236D5" w:rsidTr="001473CC">
        <w:trPr>
          <w:trHeight w:val="86"/>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Расходы на нужды населения</w:t>
            </w:r>
          </w:p>
        </w:tc>
      </w:tr>
      <w:tr w:rsidR="00A271F0" w:rsidRPr="00E236D5" w:rsidTr="001473CC">
        <w:trPr>
          <w:trHeight w:val="66"/>
          <w:jc w:val="center"/>
        </w:trPr>
        <w:tc>
          <w:tcPr>
            <w:tcW w:w="527" w:type="dxa"/>
            <w:vMerge w:val="restart"/>
            <w:tcBorders>
              <w:top w:val="single" w:sz="12" w:space="0" w:color="auto"/>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Застройка зданиями с потреблением из уличных вод</w:t>
            </w:r>
            <w:r w:rsidRPr="00E236D5">
              <w:rPr>
                <w:rFonts w:ascii="Times New Roman" w:hAnsi="Times New Roman" w:cs="Times New Roman"/>
                <w:sz w:val="20"/>
                <w:szCs w:val="20"/>
              </w:rPr>
              <w:t>о</w:t>
            </w:r>
            <w:r w:rsidRPr="00E236D5">
              <w:rPr>
                <w:rFonts w:ascii="Times New Roman" w:hAnsi="Times New Roman" w:cs="Times New Roman"/>
                <w:sz w:val="20"/>
                <w:szCs w:val="20"/>
              </w:rPr>
              <w:t xml:space="preserve">разборных </w:t>
            </w:r>
            <w:r>
              <w:rPr>
                <w:rFonts w:ascii="Times New Roman" w:hAnsi="Times New Roman" w:cs="Times New Roman"/>
                <w:sz w:val="20"/>
                <w:szCs w:val="20"/>
              </w:rPr>
              <w:t>сетей</w:t>
            </w:r>
          </w:p>
          <w:p w:rsidR="00A271F0" w:rsidRPr="00E236D5" w:rsidRDefault="00A271F0" w:rsidP="007B7B91">
            <w:pPr>
              <w:spacing w:after="0"/>
              <w:rPr>
                <w:rFonts w:ascii="Times New Roman" w:hAnsi="Times New Roman" w:cs="Times New Roman"/>
                <w:sz w:val="20"/>
                <w:szCs w:val="20"/>
              </w:rPr>
            </w:pPr>
            <w:proofErr w:type="spellStart"/>
            <w:proofErr w:type="gramStart"/>
            <w:r w:rsidRPr="00E236D5">
              <w:rPr>
                <w:rFonts w:ascii="Times New Roman" w:hAnsi="Times New Roman" w:cs="Times New Roman"/>
                <w:sz w:val="20"/>
                <w:szCs w:val="20"/>
              </w:rPr>
              <w:t>q</w:t>
            </w:r>
            <w:proofErr w:type="gramEnd"/>
            <w:r w:rsidRPr="00E236D5">
              <w:rPr>
                <w:rFonts w:ascii="Times New Roman" w:hAnsi="Times New Roman" w:cs="Times New Roman"/>
                <w:sz w:val="20"/>
                <w:szCs w:val="20"/>
                <w:vertAlign w:val="subscript"/>
              </w:rPr>
              <w:t>ср</w:t>
            </w:r>
            <w:proofErr w:type="spellEnd"/>
            <w:r w:rsidRPr="00E236D5">
              <w:rPr>
                <w:rFonts w:ascii="Times New Roman" w:hAnsi="Times New Roman" w:cs="Times New Roman"/>
                <w:sz w:val="20"/>
                <w:szCs w:val="20"/>
              </w:rPr>
              <w:t xml:space="preserve"> = </w:t>
            </w:r>
            <w:r>
              <w:rPr>
                <w:rFonts w:ascii="Times New Roman" w:hAnsi="Times New Roman" w:cs="Times New Roman"/>
                <w:sz w:val="20"/>
                <w:szCs w:val="20"/>
              </w:rPr>
              <w:t>50</w:t>
            </w:r>
            <w:r w:rsidRPr="00E236D5">
              <w:rPr>
                <w:rFonts w:ascii="Times New Roman" w:hAnsi="Times New Roman" w:cs="Times New Roman"/>
                <w:sz w:val="20"/>
                <w:szCs w:val="20"/>
              </w:rPr>
              <w:t xml:space="preserve"> л/</w:t>
            </w:r>
            <w:proofErr w:type="spellStart"/>
            <w:r w:rsidRPr="00E236D5">
              <w:rPr>
                <w:rFonts w:ascii="Times New Roman" w:hAnsi="Times New Roman" w:cs="Times New Roman"/>
                <w:sz w:val="20"/>
                <w:szCs w:val="20"/>
              </w:rPr>
              <w:t>сут</w:t>
            </w:r>
            <w:proofErr w:type="spellEnd"/>
            <w:r w:rsidRPr="00E236D5">
              <w:rPr>
                <w:rFonts w:ascii="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820</w:t>
            </w:r>
          </w:p>
        </w:tc>
      </w:tr>
      <w:tr w:rsidR="00A271F0" w:rsidRPr="00E236D5" w:rsidTr="001473CC">
        <w:trPr>
          <w:trHeight w:val="66"/>
          <w:jc w:val="center"/>
        </w:trPr>
        <w:tc>
          <w:tcPr>
            <w:tcW w:w="527" w:type="dxa"/>
            <w:vMerge/>
            <w:tcBorders>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ср.</w:t>
            </w:r>
            <w:r>
              <w:rPr>
                <w:rFonts w:ascii="Times New Roman" w:hAnsi="Times New Roman" w:cs="Times New Roman"/>
                <w:sz w:val="20"/>
                <w:szCs w:val="20"/>
              </w:rPr>
              <w:t xml:space="preserve"> </w:t>
            </w:r>
            <w:r w:rsidRPr="00E236D5">
              <w:rPr>
                <w:rFonts w:ascii="Times New Roman" w:hAnsi="Times New Roman" w:cs="Times New Roman"/>
                <w:sz w:val="20"/>
                <w:szCs w:val="20"/>
              </w:rPr>
              <w:t>расходы</w:t>
            </w:r>
          </w:p>
        </w:tc>
        <w:tc>
          <w:tcPr>
            <w:tcW w:w="1395" w:type="dxa"/>
            <w:tcBorders>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50</w:t>
            </w:r>
          </w:p>
        </w:tc>
      </w:tr>
      <w:tr w:rsidR="00A271F0" w:rsidRPr="00E236D5" w:rsidTr="001473CC">
        <w:trPr>
          <w:trHeight w:val="66"/>
          <w:jc w:val="center"/>
        </w:trPr>
        <w:tc>
          <w:tcPr>
            <w:tcW w:w="527"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xml:space="preserve">- </w:t>
            </w:r>
            <w:proofErr w:type="spellStart"/>
            <w:r w:rsidRPr="00E236D5">
              <w:rPr>
                <w:rFonts w:ascii="Times New Roman" w:hAnsi="Times New Roman" w:cs="Times New Roman"/>
                <w:sz w:val="20"/>
                <w:szCs w:val="20"/>
              </w:rPr>
              <w:t>max</w:t>
            </w:r>
            <w:proofErr w:type="spellEnd"/>
            <w:r w:rsidRPr="00E236D5">
              <w:rPr>
                <w:rFonts w:ascii="Times New Roman" w:hAnsi="Times New Roman" w:cs="Times New Roman"/>
                <w:sz w:val="20"/>
                <w:szCs w:val="20"/>
              </w:rPr>
              <w:t xml:space="preserve"> расходы</w:t>
            </w:r>
          </w:p>
        </w:tc>
        <w:tc>
          <w:tcPr>
            <w:tcW w:w="139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140</w:t>
            </w:r>
          </w:p>
        </w:tc>
      </w:tr>
      <w:tr w:rsidR="00A271F0" w:rsidRPr="00E236D5" w:rsidTr="001473CC">
        <w:trPr>
          <w:trHeight w:val="91"/>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II</w:t>
            </w:r>
          </w:p>
        </w:tc>
        <w:tc>
          <w:tcPr>
            <w:tcW w:w="9519" w:type="dxa"/>
            <w:gridSpan w:val="4"/>
            <w:tcBorders>
              <w:top w:val="single" w:sz="12" w:space="0" w:color="auto"/>
              <w:left w:val="single" w:sz="12" w:space="0" w:color="auto"/>
              <w:bottom w:val="single" w:sz="12" w:space="0" w:color="auto"/>
              <w:right w:val="single" w:sz="12" w:space="0" w:color="auto"/>
            </w:tcBorders>
            <w:shd w:val="clear" w:color="auto" w:fill="auto"/>
            <w:noWrap/>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pacing w:val="2"/>
                <w:sz w:val="20"/>
                <w:szCs w:val="20"/>
                <w:shd w:val="clear" w:color="auto" w:fill="FFFFFF"/>
              </w:rPr>
              <w:t>Удельное среднесуточное за поливочный сезон потребление воды на поливку</w:t>
            </w:r>
          </w:p>
        </w:tc>
      </w:tr>
      <w:tr w:rsidR="00A271F0" w:rsidRPr="00E236D5" w:rsidTr="001473CC">
        <w:trPr>
          <w:trHeight w:val="255"/>
          <w:jc w:val="center"/>
        </w:trPr>
        <w:tc>
          <w:tcPr>
            <w:tcW w:w="527" w:type="dxa"/>
            <w:vMerge w:val="restart"/>
            <w:tcBorders>
              <w:top w:val="single" w:sz="12" w:space="0" w:color="auto"/>
              <w:left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val="restart"/>
            <w:tcBorders>
              <w:top w:val="single" w:sz="12" w:space="0" w:color="auto"/>
              <w:left w:val="single" w:sz="12" w:space="0" w:color="auto"/>
              <w:right w:val="single" w:sz="12" w:space="0" w:color="auto"/>
            </w:tcBorders>
            <w:shd w:val="clear" w:color="auto" w:fill="auto"/>
            <w:vAlign w:val="center"/>
          </w:tcPr>
          <w:p w:rsidR="00A271F0" w:rsidRPr="00E236D5" w:rsidRDefault="00A271F0" w:rsidP="007B7B91">
            <w:pPr>
              <w:spacing w:after="0"/>
              <w:rPr>
                <w:rFonts w:ascii="Times New Roman" w:hAnsi="Times New Roman" w:cs="Times New Roman"/>
                <w:sz w:val="20"/>
                <w:szCs w:val="20"/>
              </w:rPr>
            </w:pPr>
            <w:proofErr w:type="spellStart"/>
            <w:r w:rsidRPr="00E236D5">
              <w:rPr>
                <w:rFonts w:ascii="Times New Roman" w:hAnsi="Times New Roman" w:cs="Times New Roman"/>
                <w:sz w:val="20"/>
                <w:szCs w:val="20"/>
              </w:rPr>
              <w:t>q</w:t>
            </w:r>
            <w:r w:rsidRPr="00E236D5">
              <w:rPr>
                <w:rFonts w:ascii="Times New Roman" w:hAnsi="Times New Roman" w:cs="Times New Roman"/>
                <w:sz w:val="20"/>
                <w:szCs w:val="20"/>
                <w:vertAlign w:val="subscript"/>
              </w:rPr>
              <w:t>max</w:t>
            </w:r>
            <w:proofErr w:type="spellEnd"/>
            <w:r w:rsidRPr="00E236D5">
              <w:rPr>
                <w:rFonts w:ascii="Times New Roman" w:hAnsi="Times New Roman" w:cs="Times New Roman"/>
                <w:sz w:val="20"/>
                <w:szCs w:val="20"/>
              </w:rPr>
              <w:t xml:space="preserve"> = 90 л/</w:t>
            </w:r>
            <w:proofErr w:type="spellStart"/>
            <w:r w:rsidRPr="00E236D5">
              <w:rPr>
                <w:rFonts w:ascii="Times New Roman" w:hAnsi="Times New Roman" w:cs="Times New Roman"/>
                <w:sz w:val="20"/>
                <w:szCs w:val="20"/>
              </w:rPr>
              <w:t>сут</w:t>
            </w:r>
            <w:proofErr w:type="spellEnd"/>
            <w:r w:rsidRPr="00E236D5">
              <w:rPr>
                <w:rFonts w:ascii="Times New Roman" w:hAnsi="Times New Roman" w:cs="Times New Roman"/>
                <w:sz w:val="20"/>
                <w:szCs w:val="20"/>
              </w:rPr>
              <w:t xml:space="preserve">/чел  </w:t>
            </w:r>
          </w:p>
        </w:tc>
        <w:tc>
          <w:tcPr>
            <w:tcW w:w="180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население</w:t>
            </w:r>
          </w:p>
        </w:tc>
        <w:tc>
          <w:tcPr>
            <w:tcW w:w="1395" w:type="dxa"/>
            <w:tcBorders>
              <w:top w:val="single" w:sz="12" w:space="0" w:color="auto"/>
              <w:left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чел.</w:t>
            </w:r>
          </w:p>
        </w:tc>
        <w:tc>
          <w:tcPr>
            <w:tcW w:w="1395" w:type="dxa"/>
            <w:tcBorders>
              <w:top w:val="single" w:sz="12" w:space="0" w:color="auto"/>
              <w:left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820</w:t>
            </w:r>
          </w:p>
        </w:tc>
      </w:tr>
      <w:tr w:rsidR="00A271F0" w:rsidRPr="00E236D5" w:rsidTr="001473CC">
        <w:trPr>
          <w:trHeight w:val="200"/>
          <w:jc w:val="center"/>
        </w:trPr>
        <w:tc>
          <w:tcPr>
            <w:tcW w:w="527"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12" w:space="0" w:color="auto"/>
              <w:right w:val="single" w:sz="12" w:space="0" w:color="auto"/>
            </w:tcBorders>
            <w:vAlign w:val="center"/>
          </w:tcPr>
          <w:p w:rsidR="00A271F0" w:rsidRPr="00E236D5" w:rsidRDefault="00A271F0" w:rsidP="007B7B91">
            <w:pPr>
              <w:spacing w:after="0"/>
              <w:rPr>
                <w:rFonts w:ascii="Times New Roman" w:hAnsi="Times New Roman" w:cs="Times New Roman"/>
                <w:sz w:val="20"/>
                <w:szCs w:val="20"/>
              </w:rPr>
            </w:pPr>
          </w:p>
        </w:tc>
        <w:tc>
          <w:tcPr>
            <w:tcW w:w="180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ср.</w:t>
            </w:r>
            <w:r>
              <w:rPr>
                <w:rFonts w:ascii="Times New Roman" w:hAnsi="Times New Roman" w:cs="Times New Roman"/>
                <w:sz w:val="20"/>
                <w:szCs w:val="20"/>
              </w:rPr>
              <w:t xml:space="preserve"> </w:t>
            </w:r>
            <w:r w:rsidRPr="00E236D5">
              <w:rPr>
                <w:rFonts w:ascii="Times New Roman" w:hAnsi="Times New Roman" w:cs="Times New Roman"/>
                <w:sz w:val="20"/>
                <w:szCs w:val="20"/>
              </w:rPr>
              <w:t>расходы</w:t>
            </w:r>
          </w:p>
        </w:tc>
        <w:tc>
          <w:tcPr>
            <w:tcW w:w="1395" w:type="dxa"/>
            <w:tcBorders>
              <w:left w:val="single" w:sz="12" w:space="0" w:color="auto"/>
              <w:bottom w:val="single" w:sz="12" w:space="0" w:color="auto"/>
              <w:right w:val="single" w:sz="12" w:space="0" w:color="auto"/>
            </w:tcBorders>
            <w:shd w:val="clear" w:color="auto" w:fill="auto"/>
            <w:noWrap/>
            <w:vAlign w:val="bottom"/>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sidRPr="00562FC5">
              <w:rPr>
                <w:rFonts w:ascii="Times New Roman" w:hAnsi="Times New Roman" w:cs="Times New Roman"/>
                <w:sz w:val="20"/>
                <w:szCs w:val="20"/>
              </w:rPr>
              <w:t>4,18</w:t>
            </w:r>
          </w:p>
        </w:tc>
      </w:tr>
      <w:tr w:rsidR="00A271F0" w:rsidRPr="00E236D5" w:rsidTr="001473CC">
        <w:trPr>
          <w:trHeight w:val="333"/>
          <w:jc w:val="center"/>
        </w:trPr>
        <w:tc>
          <w:tcPr>
            <w:tcW w:w="527"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III</w:t>
            </w:r>
          </w:p>
        </w:tc>
        <w:tc>
          <w:tcPr>
            <w:tcW w:w="6729" w:type="dxa"/>
            <w:gridSpan w:val="2"/>
            <w:tcBorders>
              <w:top w:val="single" w:sz="12" w:space="0" w:color="auto"/>
              <w:left w:val="single" w:sz="12" w:space="0" w:color="auto"/>
              <w:bottom w:val="single" w:sz="12" w:space="0" w:color="auto"/>
              <w:right w:val="single" w:sz="12" w:space="0" w:color="auto"/>
            </w:tcBorders>
            <w:shd w:val="clear" w:color="auto" w:fill="auto"/>
            <w:vAlign w:val="center"/>
          </w:tcPr>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 xml:space="preserve">Расходы воды на нужды местной промышленности от системы </w:t>
            </w:r>
          </w:p>
          <w:p w:rsidR="00A271F0" w:rsidRPr="00E236D5" w:rsidRDefault="00A271F0" w:rsidP="007B7B91">
            <w:pPr>
              <w:spacing w:after="0"/>
              <w:rPr>
                <w:rFonts w:ascii="Times New Roman" w:hAnsi="Times New Roman" w:cs="Times New Roman"/>
                <w:sz w:val="20"/>
                <w:szCs w:val="20"/>
              </w:rPr>
            </w:pPr>
            <w:r w:rsidRPr="00E236D5">
              <w:rPr>
                <w:rFonts w:ascii="Times New Roman" w:hAnsi="Times New Roman" w:cs="Times New Roman"/>
                <w:sz w:val="20"/>
                <w:szCs w:val="20"/>
              </w:rPr>
              <w:t>водопровода (1</w:t>
            </w:r>
            <w:r>
              <w:rPr>
                <w:rFonts w:ascii="Times New Roman" w:hAnsi="Times New Roman" w:cs="Times New Roman"/>
                <w:sz w:val="20"/>
                <w:szCs w:val="20"/>
              </w:rPr>
              <w:t>,</w:t>
            </w:r>
            <w:r w:rsidRPr="00E236D5">
              <w:rPr>
                <w:rFonts w:ascii="Times New Roman" w:hAnsi="Times New Roman" w:cs="Times New Roman"/>
                <w:sz w:val="20"/>
                <w:szCs w:val="20"/>
              </w:rPr>
              <w:t>5%)</w:t>
            </w:r>
          </w:p>
        </w:tc>
        <w:tc>
          <w:tcPr>
            <w:tcW w:w="1395" w:type="dxa"/>
            <w:tcBorders>
              <w:top w:val="single" w:sz="12" w:space="0" w:color="auto"/>
              <w:left w:val="single" w:sz="12" w:space="0" w:color="auto"/>
              <w:bottom w:val="single" w:sz="12" w:space="0" w:color="auto"/>
              <w:right w:val="single" w:sz="12" w:space="0" w:color="auto"/>
            </w:tcBorders>
            <w:shd w:val="clear" w:color="auto" w:fill="auto"/>
            <w:noWrap/>
            <w:vAlign w:val="center"/>
          </w:tcPr>
          <w:p w:rsidR="00A271F0" w:rsidRPr="00E236D5" w:rsidRDefault="00A271F0" w:rsidP="007B7B91">
            <w:pPr>
              <w:spacing w:after="0"/>
              <w:jc w:val="center"/>
              <w:rPr>
                <w:rFonts w:ascii="Times New Roman" w:hAnsi="Times New Roman" w:cs="Times New Roman"/>
                <w:sz w:val="20"/>
                <w:szCs w:val="20"/>
              </w:rPr>
            </w:pPr>
            <w:r w:rsidRPr="00E236D5">
              <w:rPr>
                <w:rFonts w:ascii="Times New Roman" w:hAnsi="Times New Roman" w:cs="Times New Roman"/>
                <w:sz w:val="20"/>
                <w:szCs w:val="20"/>
              </w:rPr>
              <w:t>м</w:t>
            </w:r>
            <w:r w:rsidRPr="00E236D5">
              <w:rPr>
                <w:rFonts w:ascii="Times New Roman" w:hAnsi="Times New Roman" w:cs="Times New Roman"/>
                <w:sz w:val="20"/>
                <w:szCs w:val="20"/>
                <w:vertAlign w:val="superscript"/>
              </w:rPr>
              <w:t>3</w:t>
            </w:r>
            <w:r w:rsidRPr="00E236D5">
              <w:rPr>
                <w:rFonts w:ascii="Times New Roman" w:hAnsi="Times New Roman" w:cs="Times New Roman"/>
                <w:sz w:val="20"/>
                <w:szCs w:val="20"/>
              </w:rPr>
              <w:t>/</w:t>
            </w:r>
            <w:proofErr w:type="spellStart"/>
            <w:r w:rsidRPr="00E236D5">
              <w:rPr>
                <w:rFonts w:ascii="Times New Roman" w:hAnsi="Times New Roman" w:cs="Times New Roman"/>
                <w:sz w:val="20"/>
                <w:szCs w:val="20"/>
              </w:rPr>
              <w:t>сут</w:t>
            </w:r>
            <w:proofErr w:type="spellEnd"/>
          </w:p>
        </w:tc>
        <w:tc>
          <w:tcPr>
            <w:tcW w:w="1395" w:type="dxa"/>
            <w:tcBorders>
              <w:top w:val="single" w:sz="12" w:space="0" w:color="auto"/>
              <w:left w:val="single" w:sz="12" w:space="0" w:color="auto"/>
              <w:bottom w:val="single" w:sz="12" w:space="0" w:color="auto"/>
              <w:right w:val="single" w:sz="12" w:space="0" w:color="auto"/>
            </w:tcBorders>
            <w:vAlign w:val="center"/>
          </w:tcPr>
          <w:p w:rsidR="00A271F0" w:rsidRPr="00E236D5"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1,06</w:t>
            </w:r>
          </w:p>
        </w:tc>
      </w:tr>
      <w:tr w:rsidR="00A271F0" w:rsidRPr="00300A8C" w:rsidTr="001473CC">
        <w:trPr>
          <w:trHeight w:val="188"/>
          <w:jc w:val="center"/>
        </w:trPr>
        <w:tc>
          <w:tcPr>
            <w:tcW w:w="527" w:type="dxa"/>
            <w:tcBorders>
              <w:top w:val="single" w:sz="12" w:space="0" w:color="auto"/>
              <w:left w:val="single" w:sz="12" w:space="0" w:color="auto"/>
              <w:bottom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lang w:val="en-US"/>
              </w:rPr>
              <w:t>IV</w:t>
            </w:r>
          </w:p>
        </w:tc>
        <w:tc>
          <w:tcPr>
            <w:tcW w:w="9519" w:type="dxa"/>
            <w:gridSpan w:val="4"/>
            <w:tcBorders>
              <w:top w:val="single" w:sz="12" w:space="0" w:color="auto"/>
              <w:left w:val="single" w:sz="12" w:space="0" w:color="auto"/>
              <w:bottom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Расход на нужды социально-культурного, бытового и общественно-делового значения</w:t>
            </w:r>
          </w:p>
        </w:tc>
      </w:tr>
      <w:tr w:rsidR="00A271F0" w:rsidRPr="00300A8C" w:rsidTr="001473CC">
        <w:trPr>
          <w:trHeight w:val="188"/>
          <w:jc w:val="center"/>
        </w:trPr>
        <w:tc>
          <w:tcPr>
            <w:tcW w:w="527" w:type="dxa"/>
            <w:vMerge w:val="restart"/>
            <w:tcBorders>
              <w:top w:val="single" w:sz="12"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lang w:val="en-US"/>
              </w:rPr>
            </w:pPr>
            <w:r w:rsidRPr="00143864">
              <w:rPr>
                <w:rFonts w:ascii="Times New Roman" w:hAnsi="Times New Roman" w:cs="Times New Roman"/>
                <w:sz w:val="20"/>
                <w:szCs w:val="20"/>
                <w:lang w:val="en-US"/>
              </w:rPr>
              <w:t>-</w:t>
            </w:r>
          </w:p>
        </w:tc>
        <w:tc>
          <w:tcPr>
            <w:tcW w:w="4924" w:type="dxa"/>
            <w:vMerge w:val="restart"/>
            <w:tcBorders>
              <w:top w:val="single" w:sz="12" w:space="0" w:color="auto"/>
              <w:left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Общеобразовательн</w:t>
            </w:r>
            <w:r>
              <w:rPr>
                <w:rFonts w:ascii="Times New Roman" w:hAnsi="Times New Roman" w:cs="Times New Roman"/>
                <w:sz w:val="20"/>
                <w:szCs w:val="20"/>
              </w:rPr>
              <w:t>ая</w:t>
            </w:r>
            <w:r w:rsidR="00774A7F">
              <w:rPr>
                <w:rFonts w:ascii="Times New Roman" w:hAnsi="Times New Roman" w:cs="Times New Roman"/>
                <w:sz w:val="20"/>
                <w:szCs w:val="20"/>
              </w:rPr>
              <w:t xml:space="preserve"> школа д. Шихово</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учащихся</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12" w:space="0" w:color="auto"/>
              <w:left w:val="single" w:sz="12" w:space="0" w:color="auto"/>
              <w:bottom w:val="single" w:sz="4" w:space="0" w:color="auto"/>
              <w:right w:val="single" w:sz="12" w:space="0" w:color="auto"/>
            </w:tcBorders>
            <w:vAlign w:val="bottom"/>
          </w:tcPr>
          <w:p w:rsidR="00A271F0" w:rsidRPr="00300A8C"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85</w:t>
            </w:r>
          </w:p>
        </w:tc>
      </w:tr>
      <w:tr w:rsidR="00A271F0" w:rsidRPr="00300A8C" w:rsidTr="001473CC">
        <w:trPr>
          <w:trHeight w:val="188"/>
          <w:jc w:val="center"/>
        </w:trPr>
        <w:tc>
          <w:tcPr>
            <w:tcW w:w="527" w:type="dxa"/>
            <w:vMerge/>
            <w:tcBorders>
              <w:left w:val="single" w:sz="12" w:space="0" w:color="auto"/>
              <w:bottom w:val="single" w:sz="4"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bottom w:val="single" w:sz="4"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0,56</w:t>
            </w:r>
          </w:p>
        </w:tc>
      </w:tr>
      <w:tr w:rsidR="00A271F0" w:rsidRPr="00300A8C" w:rsidTr="001473CC">
        <w:trPr>
          <w:trHeight w:val="188"/>
          <w:jc w:val="center"/>
        </w:trPr>
        <w:tc>
          <w:tcPr>
            <w:tcW w:w="527" w:type="dxa"/>
            <w:vMerge w:val="restart"/>
            <w:tcBorders>
              <w:top w:val="single" w:sz="4"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sidRPr="00143864">
              <w:rPr>
                <w:rFonts w:ascii="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A271F0" w:rsidRPr="00300A8C" w:rsidRDefault="00774A7F" w:rsidP="007B7B91">
            <w:pPr>
              <w:spacing w:after="0"/>
              <w:rPr>
                <w:rFonts w:ascii="Times New Roman" w:hAnsi="Times New Roman" w:cs="Times New Roman"/>
                <w:sz w:val="20"/>
                <w:szCs w:val="20"/>
              </w:rPr>
            </w:pPr>
            <w:r>
              <w:rPr>
                <w:rFonts w:ascii="Times New Roman" w:hAnsi="Times New Roman" w:cs="Times New Roman"/>
                <w:sz w:val="20"/>
                <w:szCs w:val="20"/>
              </w:rPr>
              <w:t>Детский сад д. Шихово</w:t>
            </w: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учащихся</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48</w:t>
            </w:r>
          </w:p>
        </w:tc>
      </w:tr>
      <w:tr w:rsidR="00A271F0" w:rsidRPr="00300A8C" w:rsidTr="001473CC">
        <w:trPr>
          <w:trHeight w:val="188"/>
          <w:jc w:val="center"/>
        </w:trPr>
        <w:tc>
          <w:tcPr>
            <w:tcW w:w="527" w:type="dxa"/>
            <w:vMerge/>
            <w:tcBorders>
              <w:top w:val="single" w:sz="4"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p>
        </w:tc>
        <w:tc>
          <w:tcPr>
            <w:tcW w:w="4924" w:type="dxa"/>
            <w:vMerge/>
            <w:tcBorders>
              <w:top w:val="single" w:sz="4" w:space="0" w:color="auto"/>
              <w:left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top w:val="single" w:sz="4" w:space="0" w:color="auto"/>
              <w:left w:val="single" w:sz="12" w:space="0" w:color="auto"/>
              <w:bottom w:val="single" w:sz="4" w:space="0" w:color="auto"/>
              <w:right w:val="single" w:sz="12" w:space="0" w:color="auto"/>
            </w:tcBorders>
            <w:vAlign w:val="bottom"/>
          </w:tcPr>
          <w:p w:rsidR="00A271F0" w:rsidRPr="00300A8C"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1,55</w:t>
            </w:r>
          </w:p>
        </w:tc>
      </w:tr>
      <w:tr w:rsidR="00A271F0" w:rsidTr="001473CC">
        <w:trPr>
          <w:trHeight w:val="167"/>
          <w:jc w:val="center"/>
        </w:trPr>
        <w:tc>
          <w:tcPr>
            <w:tcW w:w="527" w:type="dxa"/>
            <w:vMerge w:val="restart"/>
            <w:tcBorders>
              <w:top w:val="single" w:sz="4" w:space="0" w:color="auto"/>
              <w:left w:val="single" w:sz="12" w:space="0" w:color="auto"/>
              <w:right w:val="single" w:sz="12" w:space="0" w:color="auto"/>
            </w:tcBorders>
            <w:vAlign w:val="center"/>
          </w:tcPr>
          <w:p w:rsidR="00A271F0" w:rsidRPr="00143864"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w:t>
            </w:r>
          </w:p>
        </w:tc>
        <w:tc>
          <w:tcPr>
            <w:tcW w:w="4924" w:type="dxa"/>
            <w:vMerge w:val="restart"/>
            <w:tcBorders>
              <w:top w:val="single" w:sz="4" w:space="0" w:color="auto"/>
              <w:left w:val="single" w:sz="12" w:space="0" w:color="auto"/>
              <w:right w:val="single" w:sz="12" w:space="0" w:color="auto"/>
            </w:tcBorders>
            <w:vAlign w:val="center"/>
          </w:tcPr>
          <w:p w:rsidR="00A271F0" w:rsidRPr="00300A8C" w:rsidRDefault="00F65852" w:rsidP="007B7B91">
            <w:pPr>
              <w:spacing w:after="0"/>
              <w:rPr>
                <w:rFonts w:ascii="Times New Roman" w:hAnsi="Times New Roman" w:cs="Times New Roman"/>
                <w:sz w:val="20"/>
                <w:szCs w:val="20"/>
              </w:rPr>
            </w:pPr>
            <w:r>
              <w:rPr>
                <w:rFonts w:ascii="Times New Roman" w:hAnsi="Times New Roman" w:cs="Times New Roman"/>
                <w:sz w:val="20"/>
                <w:szCs w:val="20"/>
              </w:rPr>
              <w:t xml:space="preserve">ДЮСШ </w:t>
            </w:r>
            <w:proofErr w:type="spellStart"/>
            <w:r>
              <w:rPr>
                <w:rFonts w:ascii="Times New Roman" w:hAnsi="Times New Roman" w:cs="Times New Roman"/>
                <w:sz w:val="20"/>
                <w:szCs w:val="20"/>
              </w:rPr>
              <w:t>д</w:t>
            </w:r>
            <w:proofErr w:type="gramStart"/>
            <w:r>
              <w:rPr>
                <w:rFonts w:ascii="Times New Roman" w:hAnsi="Times New Roman" w:cs="Times New Roman"/>
                <w:sz w:val="20"/>
                <w:szCs w:val="20"/>
              </w:rPr>
              <w:t>.Ш</w:t>
            </w:r>
            <w:proofErr w:type="gramEnd"/>
            <w:r>
              <w:rPr>
                <w:rFonts w:ascii="Times New Roman" w:hAnsi="Times New Roman" w:cs="Times New Roman"/>
                <w:sz w:val="20"/>
                <w:szCs w:val="20"/>
              </w:rPr>
              <w:t>ихово</w:t>
            </w:r>
            <w:proofErr w:type="spellEnd"/>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center"/>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учащихся</w:t>
            </w:r>
          </w:p>
        </w:tc>
        <w:tc>
          <w:tcPr>
            <w:tcW w:w="1395" w:type="dxa"/>
            <w:tcBorders>
              <w:top w:val="single" w:sz="4" w:space="0" w:color="auto"/>
              <w:left w:val="single" w:sz="12"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чел.</w:t>
            </w:r>
          </w:p>
        </w:tc>
        <w:tc>
          <w:tcPr>
            <w:tcW w:w="1395" w:type="dxa"/>
            <w:tcBorders>
              <w:top w:val="single" w:sz="4" w:space="0" w:color="auto"/>
              <w:left w:val="single" w:sz="12" w:space="0" w:color="auto"/>
              <w:right w:val="single" w:sz="12" w:space="0" w:color="auto"/>
            </w:tcBorders>
            <w:vAlign w:val="bottom"/>
          </w:tcPr>
          <w:p w:rsidR="00A271F0"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66</w:t>
            </w:r>
          </w:p>
        </w:tc>
      </w:tr>
      <w:tr w:rsidR="00A271F0" w:rsidTr="001473CC">
        <w:trPr>
          <w:trHeight w:val="166"/>
          <w:jc w:val="center"/>
        </w:trPr>
        <w:tc>
          <w:tcPr>
            <w:tcW w:w="527" w:type="dxa"/>
            <w:vMerge/>
            <w:tcBorders>
              <w:left w:val="single" w:sz="12" w:space="0" w:color="auto"/>
              <w:right w:val="single" w:sz="12" w:space="0" w:color="auto"/>
            </w:tcBorders>
            <w:vAlign w:val="center"/>
          </w:tcPr>
          <w:p w:rsidR="00A271F0" w:rsidRDefault="00A271F0" w:rsidP="007B7B91">
            <w:pPr>
              <w:spacing w:after="0"/>
              <w:jc w:val="center"/>
              <w:rPr>
                <w:rFonts w:ascii="Times New Roman" w:hAnsi="Times New Roman" w:cs="Times New Roman"/>
                <w:sz w:val="20"/>
                <w:szCs w:val="20"/>
              </w:rPr>
            </w:pPr>
          </w:p>
        </w:tc>
        <w:tc>
          <w:tcPr>
            <w:tcW w:w="4924" w:type="dxa"/>
            <w:vMerge/>
            <w:tcBorders>
              <w:left w:val="single" w:sz="12" w:space="0" w:color="auto"/>
              <w:right w:val="single" w:sz="12" w:space="0" w:color="auto"/>
            </w:tcBorders>
            <w:vAlign w:val="center"/>
          </w:tcPr>
          <w:p w:rsidR="00A271F0" w:rsidRDefault="00A271F0" w:rsidP="007B7B91">
            <w:pPr>
              <w:spacing w:after="0"/>
              <w:rPr>
                <w:rFonts w:ascii="Times New Roman" w:hAnsi="Times New Roman" w:cs="Times New Roman"/>
                <w:sz w:val="20"/>
                <w:szCs w:val="20"/>
              </w:rPr>
            </w:pPr>
          </w:p>
        </w:tc>
        <w:tc>
          <w:tcPr>
            <w:tcW w:w="1805" w:type="dxa"/>
            <w:tcBorders>
              <w:top w:val="single" w:sz="4"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sz w:val="20"/>
                <w:szCs w:val="20"/>
              </w:rPr>
            </w:pPr>
            <w:r w:rsidRPr="00300A8C">
              <w:rPr>
                <w:rFonts w:ascii="Times New Roman" w:hAnsi="Times New Roman" w:cs="Times New Roman"/>
                <w:sz w:val="20"/>
                <w:szCs w:val="20"/>
              </w:rPr>
              <w:t>- ср.</w:t>
            </w:r>
            <w:r>
              <w:rPr>
                <w:rFonts w:ascii="Times New Roman" w:hAnsi="Times New Roman" w:cs="Times New Roman"/>
                <w:sz w:val="20"/>
                <w:szCs w:val="20"/>
              </w:rPr>
              <w:t xml:space="preserve"> </w:t>
            </w:r>
            <w:r w:rsidRPr="00300A8C">
              <w:rPr>
                <w:rFonts w:ascii="Times New Roman" w:hAnsi="Times New Roman" w:cs="Times New Roman"/>
                <w:sz w:val="20"/>
                <w:szCs w:val="20"/>
              </w:rPr>
              <w:t>расходы</w:t>
            </w:r>
          </w:p>
        </w:tc>
        <w:tc>
          <w:tcPr>
            <w:tcW w:w="1395" w:type="dxa"/>
            <w:tcBorders>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sz w:val="20"/>
                <w:szCs w:val="20"/>
              </w:rPr>
            </w:pPr>
            <w:r w:rsidRPr="00300A8C">
              <w:rPr>
                <w:rFonts w:ascii="Times New Roman" w:hAnsi="Times New Roman" w:cs="Times New Roman"/>
                <w:sz w:val="20"/>
                <w:szCs w:val="20"/>
              </w:rPr>
              <w:t>м</w:t>
            </w:r>
            <w:r w:rsidRPr="00300A8C">
              <w:rPr>
                <w:rFonts w:ascii="Times New Roman" w:hAnsi="Times New Roman" w:cs="Times New Roman"/>
                <w:sz w:val="20"/>
                <w:szCs w:val="20"/>
                <w:vertAlign w:val="superscript"/>
              </w:rPr>
              <w:t>3</w:t>
            </w:r>
            <w:r w:rsidRPr="00300A8C">
              <w:rPr>
                <w:rFonts w:ascii="Times New Roman" w:hAnsi="Times New Roman" w:cs="Times New Roman"/>
                <w:sz w:val="20"/>
                <w:szCs w:val="20"/>
              </w:rPr>
              <w:t>/</w:t>
            </w:r>
            <w:proofErr w:type="spellStart"/>
            <w:r w:rsidRPr="00300A8C">
              <w:rPr>
                <w:rFonts w:ascii="Times New Roman" w:hAnsi="Times New Roman" w:cs="Times New Roman"/>
                <w:sz w:val="20"/>
                <w:szCs w:val="20"/>
              </w:rPr>
              <w:t>сут</w:t>
            </w:r>
            <w:proofErr w:type="spellEnd"/>
          </w:p>
        </w:tc>
        <w:tc>
          <w:tcPr>
            <w:tcW w:w="1395" w:type="dxa"/>
            <w:tcBorders>
              <w:left w:val="single" w:sz="12" w:space="0" w:color="auto"/>
              <w:bottom w:val="single" w:sz="4" w:space="0" w:color="auto"/>
              <w:right w:val="single" w:sz="12" w:space="0" w:color="auto"/>
            </w:tcBorders>
            <w:vAlign w:val="bottom"/>
          </w:tcPr>
          <w:p w:rsidR="00A271F0" w:rsidRDefault="00A271F0" w:rsidP="007B7B91">
            <w:pPr>
              <w:spacing w:after="0"/>
              <w:jc w:val="center"/>
              <w:rPr>
                <w:rFonts w:ascii="Times New Roman" w:hAnsi="Times New Roman" w:cs="Times New Roman"/>
                <w:sz w:val="20"/>
                <w:szCs w:val="20"/>
              </w:rPr>
            </w:pPr>
            <w:r>
              <w:rPr>
                <w:rFonts w:ascii="Times New Roman" w:hAnsi="Times New Roman" w:cs="Times New Roman"/>
                <w:sz w:val="20"/>
                <w:szCs w:val="20"/>
              </w:rPr>
              <w:t>3,56</w:t>
            </w:r>
          </w:p>
        </w:tc>
      </w:tr>
      <w:tr w:rsidR="00A271F0" w:rsidRPr="00300A8C" w:rsidTr="001473CC">
        <w:trPr>
          <w:trHeight w:val="188"/>
          <w:jc w:val="center"/>
        </w:trPr>
        <w:tc>
          <w:tcPr>
            <w:tcW w:w="5451" w:type="dxa"/>
            <w:gridSpan w:val="2"/>
            <w:vMerge w:val="restart"/>
            <w:tcBorders>
              <w:top w:val="single" w:sz="12" w:space="0" w:color="auto"/>
              <w:left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xml:space="preserve"> Суммарные расходы в целом по системе </w:t>
            </w:r>
          </w:p>
          <w:p w:rsidR="00A271F0" w:rsidRPr="00300A8C" w:rsidRDefault="00A271F0" w:rsidP="007B7B91">
            <w:pPr>
              <w:spacing w:after="0"/>
              <w:rPr>
                <w:rFonts w:ascii="Times New Roman" w:hAnsi="Times New Roman" w:cs="Times New Roman"/>
                <w:b/>
                <w:sz w:val="20"/>
                <w:szCs w:val="20"/>
                <w:lang w:val="en-US"/>
              </w:rPr>
            </w:pPr>
            <w:r w:rsidRPr="00300A8C">
              <w:rPr>
                <w:rFonts w:ascii="Times New Roman" w:hAnsi="Times New Roman" w:cs="Times New Roman"/>
                <w:b/>
                <w:sz w:val="20"/>
                <w:szCs w:val="20"/>
              </w:rPr>
              <w:t>водопровода</w:t>
            </w:r>
          </w:p>
        </w:tc>
        <w:tc>
          <w:tcPr>
            <w:tcW w:w="180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ср.</w:t>
            </w:r>
            <w:r>
              <w:rPr>
                <w:rFonts w:ascii="Times New Roman" w:hAnsi="Times New Roman" w:cs="Times New Roman"/>
                <w:b/>
                <w:sz w:val="20"/>
                <w:szCs w:val="20"/>
              </w:rPr>
              <w:t xml:space="preserve"> </w:t>
            </w:r>
            <w:r w:rsidRPr="00300A8C">
              <w:rPr>
                <w:rFonts w:ascii="Times New Roman" w:hAnsi="Times New Roman" w:cs="Times New Roman"/>
                <w:b/>
                <w:sz w:val="20"/>
                <w:szCs w:val="20"/>
              </w:rPr>
              <w:t>расходы</w:t>
            </w:r>
          </w:p>
        </w:tc>
        <w:tc>
          <w:tcPr>
            <w:tcW w:w="1395" w:type="dxa"/>
            <w:tcBorders>
              <w:top w:val="single" w:sz="12" w:space="0" w:color="auto"/>
              <w:left w:val="single" w:sz="12" w:space="0" w:color="auto"/>
              <w:bottom w:val="single" w:sz="4"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b/>
                <w:sz w:val="20"/>
                <w:szCs w:val="20"/>
              </w:rPr>
            </w:pPr>
            <w:r w:rsidRPr="00300A8C">
              <w:rPr>
                <w:rFonts w:ascii="Times New Roman" w:hAnsi="Times New Roman" w:cs="Times New Roman"/>
                <w:b/>
                <w:sz w:val="20"/>
                <w:szCs w:val="20"/>
              </w:rPr>
              <w:t>м</w:t>
            </w:r>
            <w:r w:rsidRPr="00300A8C">
              <w:rPr>
                <w:rFonts w:ascii="Times New Roman" w:hAnsi="Times New Roman" w:cs="Times New Roman"/>
                <w:b/>
                <w:sz w:val="20"/>
                <w:szCs w:val="20"/>
                <w:vertAlign w:val="superscript"/>
              </w:rPr>
              <w:t>3</w:t>
            </w:r>
            <w:r w:rsidRPr="00300A8C">
              <w:rPr>
                <w:rFonts w:ascii="Times New Roman" w:hAnsi="Times New Roman" w:cs="Times New Roman"/>
                <w:b/>
                <w:sz w:val="20"/>
                <w:szCs w:val="20"/>
              </w:rPr>
              <w:t>/</w:t>
            </w:r>
            <w:proofErr w:type="spellStart"/>
            <w:r w:rsidRPr="00300A8C">
              <w:rPr>
                <w:rFonts w:ascii="Times New Roman" w:hAnsi="Times New Roman" w:cs="Times New Roman"/>
                <w:b/>
                <w:sz w:val="20"/>
                <w:szCs w:val="20"/>
              </w:rPr>
              <w:t>сут</w:t>
            </w:r>
            <w:proofErr w:type="spellEnd"/>
          </w:p>
        </w:tc>
        <w:tc>
          <w:tcPr>
            <w:tcW w:w="1395" w:type="dxa"/>
            <w:tcBorders>
              <w:top w:val="single" w:sz="12" w:space="0" w:color="auto"/>
              <w:left w:val="single" w:sz="12" w:space="0" w:color="auto"/>
              <w:bottom w:val="single" w:sz="4" w:space="0" w:color="auto"/>
              <w:right w:val="single" w:sz="12" w:space="0" w:color="auto"/>
            </w:tcBorders>
            <w:vAlign w:val="center"/>
          </w:tcPr>
          <w:p w:rsidR="00A271F0" w:rsidRPr="00300A8C" w:rsidRDefault="00A271F0" w:rsidP="007B7B91">
            <w:pPr>
              <w:spacing w:after="0"/>
              <w:jc w:val="center"/>
              <w:rPr>
                <w:rFonts w:ascii="Times New Roman" w:hAnsi="Times New Roman" w:cs="Times New Roman"/>
                <w:b/>
                <w:sz w:val="20"/>
                <w:szCs w:val="20"/>
              </w:rPr>
            </w:pPr>
            <w:r>
              <w:rPr>
                <w:rFonts w:ascii="Times New Roman" w:hAnsi="Times New Roman" w:cs="Times New Roman"/>
                <w:b/>
                <w:sz w:val="20"/>
                <w:szCs w:val="20"/>
              </w:rPr>
              <w:t>80</w:t>
            </w:r>
          </w:p>
        </w:tc>
      </w:tr>
      <w:tr w:rsidR="00A271F0" w:rsidRPr="00300A8C" w:rsidTr="001473CC">
        <w:trPr>
          <w:trHeight w:val="188"/>
          <w:jc w:val="center"/>
        </w:trPr>
        <w:tc>
          <w:tcPr>
            <w:tcW w:w="5451" w:type="dxa"/>
            <w:gridSpan w:val="2"/>
            <w:vMerge/>
            <w:tcBorders>
              <w:left w:val="single" w:sz="12" w:space="0" w:color="auto"/>
              <w:bottom w:val="single" w:sz="12" w:space="0" w:color="auto"/>
              <w:right w:val="single" w:sz="12" w:space="0" w:color="auto"/>
            </w:tcBorders>
            <w:vAlign w:val="center"/>
          </w:tcPr>
          <w:p w:rsidR="00A271F0" w:rsidRPr="00300A8C" w:rsidRDefault="00A271F0" w:rsidP="007B7B91">
            <w:pPr>
              <w:spacing w:after="0"/>
              <w:rPr>
                <w:rFonts w:ascii="Times New Roman" w:hAnsi="Times New Roman" w:cs="Times New Roman"/>
                <w:b/>
                <w:sz w:val="20"/>
                <w:szCs w:val="20"/>
              </w:rPr>
            </w:pPr>
          </w:p>
        </w:tc>
        <w:tc>
          <w:tcPr>
            <w:tcW w:w="180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A271F0" w:rsidRPr="00300A8C" w:rsidRDefault="00A271F0" w:rsidP="007B7B91">
            <w:pPr>
              <w:spacing w:after="0"/>
              <w:rPr>
                <w:rFonts w:ascii="Times New Roman" w:hAnsi="Times New Roman" w:cs="Times New Roman"/>
                <w:b/>
                <w:sz w:val="20"/>
                <w:szCs w:val="20"/>
              </w:rPr>
            </w:pPr>
            <w:r w:rsidRPr="00300A8C">
              <w:rPr>
                <w:rFonts w:ascii="Times New Roman" w:hAnsi="Times New Roman" w:cs="Times New Roman"/>
                <w:b/>
                <w:sz w:val="20"/>
                <w:szCs w:val="20"/>
              </w:rPr>
              <w:t xml:space="preserve">- </w:t>
            </w:r>
            <w:proofErr w:type="spellStart"/>
            <w:r w:rsidRPr="00300A8C">
              <w:rPr>
                <w:rFonts w:ascii="Times New Roman" w:hAnsi="Times New Roman" w:cs="Times New Roman"/>
                <w:b/>
                <w:sz w:val="20"/>
                <w:szCs w:val="20"/>
              </w:rPr>
              <w:t>max</w:t>
            </w:r>
            <w:proofErr w:type="spellEnd"/>
            <w:r>
              <w:rPr>
                <w:rFonts w:ascii="Times New Roman" w:hAnsi="Times New Roman" w:cs="Times New Roman"/>
                <w:b/>
                <w:sz w:val="20"/>
                <w:szCs w:val="20"/>
              </w:rPr>
              <w:t>.</w:t>
            </w:r>
            <w:r w:rsidRPr="00300A8C">
              <w:rPr>
                <w:rFonts w:ascii="Times New Roman" w:hAnsi="Times New Roman" w:cs="Times New Roman"/>
                <w:b/>
                <w:sz w:val="20"/>
                <w:szCs w:val="20"/>
              </w:rPr>
              <w:t xml:space="preserve"> расходы </w:t>
            </w:r>
          </w:p>
        </w:tc>
        <w:tc>
          <w:tcPr>
            <w:tcW w:w="1395" w:type="dxa"/>
            <w:tcBorders>
              <w:top w:val="single" w:sz="4" w:space="0" w:color="auto"/>
              <w:left w:val="single" w:sz="12" w:space="0" w:color="auto"/>
              <w:bottom w:val="single" w:sz="12" w:space="0" w:color="auto"/>
              <w:right w:val="single" w:sz="12" w:space="0" w:color="auto"/>
            </w:tcBorders>
            <w:shd w:val="clear" w:color="auto" w:fill="auto"/>
            <w:noWrap/>
            <w:vAlign w:val="bottom"/>
          </w:tcPr>
          <w:p w:rsidR="00A271F0" w:rsidRPr="00300A8C" w:rsidRDefault="00A271F0" w:rsidP="007B7B91">
            <w:pPr>
              <w:spacing w:after="0"/>
              <w:jc w:val="center"/>
              <w:rPr>
                <w:rFonts w:ascii="Times New Roman" w:hAnsi="Times New Roman" w:cs="Times New Roman"/>
                <w:b/>
                <w:sz w:val="20"/>
                <w:szCs w:val="20"/>
              </w:rPr>
            </w:pPr>
            <w:r w:rsidRPr="00300A8C">
              <w:rPr>
                <w:rFonts w:ascii="Times New Roman" w:hAnsi="Times New Roman" w:cs="Times New Roman"/>
                <w:b/>
                <w:sz w:val="20"/>
                <w:szCs w:val="20"/>
              </w:rPr>
              <w:t>м</w:t>
            </w:r>
            <w:r w:rsidRPr="00300A8C">
              <w:rPr>
                <w:rFonts w:ascii="Times New Roman" w:hAnsi="Times New Roman" w:cs="Times New Roman"/>
                <w:b/>
                <w:sz w:val="20"/>
                <w:szCs w:val="20"/>
                <w:vertAlign w:val="superscript"/>
              </w:rPr>
              <w:t>3</w:t>
            </w:r>
            <w:r w:rsidRPr="00300A8C">
              <w:rPr>
                <w:rFonts w:ascii="Times New Roman" w:hAnsi="Times New Roman" w:cs="Times New Roman"/>
                <w:b/>
                <w:sz w:val="20"/>
                <w:szCs w:val="20"/>
              </w:rPr>
              <w:t>/</w:t>
            </w:r>
            <w:proofErr w:type="spellStart"/>
            <w:r w:rsidRPr="00300A8C">
              <w:rPr>
                <w:rFonts w:ascii="Times New Roman" w:hAnsi="Times New Roman" w:cs="Times New Roman"/>
                <w:b/>
                <w:sz w:val="20"/>
                <w:szCs w:val="20"/>
              </w:rPr>
              <w:t>сут</w:t>
            </w:r>
            <w:proofErr w:type="spellEnd"/>
          </w:p>
        </w:tc>
        <w:tc>
          <w:tcPr>
            <w:tcW w:w="1395" w:type="dxa"/>
            <w:tcBorders>
              <w:top w:val="single" w:sz="4" w:space="0" w:color="auto"/>
              <w:left w:val="single" w:sz="12" w:space="0" w:color="auto"/>
              <w:bottom w:val="single" w:sz="12" w:space="0" w:color="auto"/>
              <w:right w:val="single" w:sz="12" w:space="0" w:color="auto"/>
            </w:tcBorders>
            <w:vAlign w:val="center"/>
          </w:tcPr>
          <w:p w:rsidR="00A271F0" w:rsidRPr="00300A8C" w:rsidRDefault="00A271F0" w:rsidP="007B7B91">
            <w:pPr>
              <w:spacing w:after="0"/>
              <w:jc w:val="center"/>
              <w:rPr>
                <w:rFonts w:ascii="Times New Roman" w:hAnsi="Times New Roman" w:cs="Times New Roman"/>
                <w:b/>
                <w:sz w:val="20"/>
                <w:szCs w:val="20"/>
              </w:rPr>
            </w:pPr>
            <w:r>
              <w:rPr>
                <w:rFonts w:ascii="Times New Roman" w:hAnsi="Times New Roman" w:cs="Times New Roman"/>
                <w:b/>
                <w:sz w:val="20"/>
                <w:szCs w:val="20"/>
              </w:rPr>
              <w:t>140</w:t>
            </w:r>
          </w:p>
        </w:tc>
      </w:tr>
    </w:tbl>
    <w:p w:rsidR="00A271F0" w:rsidRPr="002E5EE1" w:rsidRDefault="00A271F0" w:rsidP="007B7B91">
      <w:pPr>
        <w:spacing w:after="0"/>
        <w:ind w:firstLine="567"/>
        <w:jc w:val="both"/>
        <w:rPr>
          <w:rFonts w:ascii="Times New Roman" w:hAnsi="Times New Roman" w:cs="Times New Roman"/>
          <w:sz w:val="28"/>
          <w:szCs w:val="28"/>
        </w:rPr>
      </w:pPr>
    </w:p>
    <w:p w:rsidR="0005410E" w:rsidRPr="008C79ED" w:rsidRDefault="0005410E" w:rsidP="007B7B91">
      <w:pPr>
        <w:spacing w:before="240" w:after="0"/>
        <w:ind w:firstLine="567"/>
        <w:jc w:val="both"/>
        <w:rPr>
          <w:rFonts w:ascii="Times New Roman" w:hAnsi="Times New Roman" w:cs="Times New Roman"/>
          <w:sz w:val="28"/>
          <w:szCs w:val="28"/>
        </w:rPr>
      </w:pPr>
      <w:r w:rsidRPr="008C79ED">
        <w:rPr>
          <w:rFonts w:ascii="Times New Roman" w:hAnsi="Times New Roman" w:cs="Times New Roman"/>
          <w:sz w:val="28"/>
          <w:szCs w:val="28"/>
        </w:rPr>
        <w:t>Информаци</w:t>
      </w:r>
      <w:r>
        <w:rPr>
          <w:rFonts w:ascii="Times New Roman" w:hAnsi="Times New Roman" w:cs="Times New Roman"/>
          <w:sz w:val="28"/>
          <w:szCs w:val="28"/>
        </w:rPr>
        <w:t>ю</w:t>
      </w:r>
      <w:r w:rsidRPr="008C79ED">
        <w:rPr>
          <w:rFonts w:ascii="Times New Roman" w:hAnsi="Times New Roman" w:cs="Times New Roman"/>
          <w:sz w:val="28"/>
          <w:szCs w:val="28"/>
        </w:rPr>
        <w:t xml:space="preserve"> о структурном балансе реализации горячей по группам абоне</w:t>
      </w:r>
      <w:r w:rsidRPr="008C79ED">
        <w:rPr>
          <w:rFonts w:ascii="Times New Roman" w:hAnsi="Times New Roman" w:cs="Times New Roman"/>
          <w:sz w:val="28"/>
          <w:szCs w:val="28"/>
        </w:rPr>
        <w:t>н</w:t>
      </w:r>
      <w:r w:rsidRPr="008C79ED">
        <w:rPr>
          <w:rFonts w:ascii="Times New Roman" w:hAnsi="Times New Roman" w:cs="Times New Roman"/>
          <w:sz w:val="28"/>
          <w:szCs w:val="28"/>
        </w:rPr>
        <w:t xml:space="preserve">тов с разбивкой на хозяйственно-питьевые нужды населения, производственные нужды юридических лиц и другие нужды поселений </w:t>
      </w:r>
      <w:r>
        <w:rPr>
          <w:rFonts w:ascii="Times New Roman" w:hAnsi="Times New Roman" w:cs="Times New Roman"/>
          <w:sz w:val="28"/>
          <w:szCs w:val="28"/>
        </w:rPr>
        <w:t>представить не представл</w:t>
      </w:r>
      <w:r>
        <w:rPr>
          <w:rFonts w:ascii="Times New Roman" w:hAnsi="Times New Roman" w:cs="Times New Roman"/>
          <w:sz w:val="28"/>
          <w:szCs w:val="28"/>
        </w:rPr>
        <w:t>я</w:t>
      </w:r>
      <w:r>
        <w:rPr>
          <w:rFonts w:ascii="Times New Roman" w:hAnsi="Times New Roman" w:cs="Times New Roman"/>
          <w:sz w:val="28"/>
          <w:szCs w:val="28"/>
        </w:rPr>
        <w:t xml:space="preserve">ется возможным, так как данная услуга на территории </w:t>
      </w:r>
      <w:proofErr w:type="spellStart"/>
      <w:r w:rsidR="00F65852">
        <w:rPr>
          <w:rFonts w:ascii="Times New Roman" w:hAnsi="Times New Roman" w:cs="Times New Roman"/>
          <w:sz w:val="28"/>
          <w:szCs w:val="28"/>
        </w:rPr>
        <w:t>Шиховского</w:t>
      </w:r>
      <w:proofErr w:type="spellEnd"/>
      <w:r w:rsidR="00A271F0">
        <w:rPr>
          <w:rFonts w:ascii="Times New Roman" w:hAnsi="Times New Roman" w:cs="Times New Roman"/>
          <w:sz w:val="28"/>
          <w:szCs w:val="28"/>
        </w:rPr>
        <w:t xml:space="preserve"> сельского п</w:t>
      </w:r>
      <w:r w:rsidR="00A271F0">
        <w:rPr>
          <w:rFonts w:ascii="Times New Roman" w:hAnsi="Times New Roman" w:cs="Times New Roman"/>
          <w:sz w:val="28"/>
          <w:szCs w:val="28"/>
        </w:rPr>
        <w:t>о</w:t>
      </w:r>
      <w:r w:rsidR="00A271F0">
        <w:rPr>
          <w:rFonts w:ascii="Times New Roman" w:hAnsi="Times New Roman" w:cs="Times New Roman"/>
          <w:sz w:val="28"/>
          <w:szCs w:val="28"/>
        </w:rPr>
        <w:t>селения</w:t>
      </w:r>
      <w:r w:rsidR="00253FC5">
        <w:rPr>
          <w:rFonts w:ascii="Times New Roman" w:hAnsi="Times New Roman" w:cs="Times New Roman"/>
          <w:sz w:val="28"/>
          <w:szCs w:val="28"/>
        </w:rPr>
        <w:t xml:space="preserve"> </w:t>
      </w:r>
      <w:r>
        <w:rPr>
          <w:rFonts w:ascii="Times New Roman" w:hAnsi="Times New Roman" w:cs="Times New Roman"/>
          <w:sz w:val="28"/>
          <w:szCs w:val="28"/>
        </w:rPr>
        <w:t>отсутствует</w:t>
      </w:r>
      <w:r w:rsidRPr="008C79ED">
        <w:rPr>
          <w:rFonts w:ascii="Times New Roman" w:hAnsi="Times New Roman" w:cs="Times New Roman"/>
          <w:sz w:val="28"/>
          <w:szCs w:val="28"/>
        </w:rPr>
        <w:t>.</w:t>
      </w:r>
    </w:p>
    <w:p w:rsidR="0005410E" w:rsidRPr="007A4B1E" w:rsidRDefault="0005410E" w:rsidP="007B7B91">
      <w:pPr>
        <w:pStyle w:val="2"/>
        <w:spacing w:line="276" w:lineRule="auto"/>
        <w:rPr>
          <w:szCs w:val="28"/>
        </w:rPr>
      </w:pPr>
      <w:r w:rsidRPr="007A4B1E">
        <w:rPr>
          <w:szCs w:val="28"/>
        </w:rPr>
        <w:t>3.4 Сведения о фактическом потреблении населением горячей, питьевой, технической воды исходя из статистических и расчетных данных и сведений о действующих нормативах потребления коммунальных услуг</w:t>
      </w:r>
    </w:p>
    <w:p w:rsidR="00EF67B0" w:rsidRPr="00A700C2" w:rsidRDefault="0005410E" w:rsidP="007B7B91">
      <w:pPr>
        <w:pStyle w:val="143"/>
        <w:spacing w:line="276" w:lineRule="auto"/>
      </w:pPr>
      <w:r w:rsidRPr="0005347F">
        <w:t>Сведения о фактическом потреблении населением горячей, питьевой, те</w:t>
      </w:r>
      <w:r w:rsidRPr="0005347F">
        <w:t>х</w:t>
      </w:r>
      <w:r w:rsidRPr="0005347F">
        <w:t xml:space="preserve">нической воды </w:t>
      </w:r>
      <w:proofErr w:type="gramStart"/>
      <w:r w:rsidRPr="0005347F">
        <w:t>исходя из статистических и расчетных данных и сведений о де</w:t>
      </w:r>
      <w:r w:rsidRPr="0005347F">
        <w:t>й</w:t>
      </w:r>
      <w:r w:rsidRPr="0005347F">
        <w:lastRenderedPageBreak/>
        <w:t>ствующих нормативах потребления коммунальных услуг предоставить</w:t>
      </w:r>
      <w:proofErr w:type="gramEnd"/>
      <w:r w:rsidRPr="0005347F">
        <w:t xml:space="preserve"> не пре</w:t>
      </w:r>
      <w:r w:rsidRPr="0005347F">
        <w:t>д</w:t>
      </w:r>
      <w:r w:rsidRPr="0005347F">
        <w:t xml:space="preserve">ставляется возможным, так как </w:t>
      </w:r>
      <w:r>
        <w:t>данные отсутствуют</w:t>
      </w:r>
      <w:r w:rsidRPr="0005347F">
        <w:t>.</w:t>
      </w:r>
    </w:p>
    <w:p w:rsidR="00EF67B0" w:rsidRPr="007A4B1E" w:rsidRDefault="00EF67B0" w:rsidP="007B7B91">
      <w:pPr>
        <w:pStyle w:val="2"/>
        <w:spacing w:line="276" w:lineRule="auto"/>
        <w:rPr>
          <w:szCs w:val="28"/>
        </w:rPr>
      </w:pPr>
      <w:r w:rsidRPr="007A4B1E">
        <w:rPr>
          <w:szCs w:val="28"/>
        </w:rPr>
        <w:t>3.5 Описание существующей системы коммерческого учета горячей, п</w:t>
      </w:r>
      <w:r w:rsidRPr="007A4B1E">
        <w:rPr>
          <w:szCs w:val="28"/>
        </w:rPr>
        <w:t>и</w:t>
      </w:r>
      <w:r w:rsidRPr="007A4B1E">
        <w:rPr>
          <w:szCs w:val="28"/>
        </w:rPr>
        <w:t>тьевой, технической воды и планов по установке приборов учета</w:t>
      </w:r>
    </w:p>
    <w:p w:rsidR="00A43B3F" w:rsidRDefault="00A43B3F" w:rsidP="007B7B91">
      <w:pPr>
        <w:spacing w:after="0"/>
        <w:ind w:firstLine="567"/>
        <w:jc w:val="both"/>
        <w:rPr>
          <w:rFonts w:ascii="Times New Roman" w:hAnsi="Times New Roman" w:cs="Times New Roman"/>
          <w:sz w:val="28"/>
          <w:szCs w:val="28"/>
        </w:rPr>
      </w:pPr>
      <w:r w:rsidRPr="00AF44E4">
        <w:rPr>
          <w:rFonts w:ascii="Times New Roman" w:hAnsi="Times New Roman" w:cs="Times New Roman"/>
          <w:sz w:val="28"/>
          <w:szCs w:val="28"/>
        </w:rPr>
        <w:t xml:space="preserve">Коммерческий учет потребления </w:t>
      </w:r>
      <w:r w:rsidR="00253FC5">
        <w:rPr>
          <w:rFonts w:ascii="Times New Roman" w:hAnsi="Times New Roman" w:cs="Times New Roman"/>
          <w:sz w:val="28"/>
          <w:szCs w:val="28"/>
        </w:rPr>
        <w:t xml:space="preserve">холодной воды </w:t>
      </w:r>
      <w:proofErr w:type="spellStart"/>
      <w:r w:rsidR="0030638E">
        <w:rPr>
          <w:rFonts w:ascii="Times New Roman" w:hAnsi="Times New Roman" w:cs="Times New Roman"/>
          <w:sz w:val="28"/>
          <w:szCs w:val="28"/>
        </w:rPr>
        <w:t>отсутсвует</w:t>
      </w:r>
      <w:proofErr w:type="spellEnd"/>
      <w:r w:rsidR="0030638E">
        <w:rPr>
          <w:rFonts w:ascii="Times New Roman" w:hAnsi="Times New Roman" w:cs="Times New Roman"/>
          <w:sz w:val="28"/>
          <w:szCs w:val="28"/>
        </w:rPr>
        <w:t xml:space="preserve">. </w:t>
      </w:r>
      <w:r w:rsidRPr="00AF44E4">
        <w:rPr>
          <w:rFonts w:ascii="Times New Roman" w:hAnsi="Times New Roman" w:cs="Times New Roman"/>
          <w:sz w:val="28"/>
          <w:szCs w:val="28"/>
        </w:rPr>
        <w:t xml:space="preserve">Информация об описании существующей системы коммерческого </w:t>
      </w:r>
      <w:r>
        <w:rPr>
          <w:rFonts w:ascii="Times New Roman" w:hAnsi="Times New Roman" w:cs="Times New Roman"/>
          <w:sz w:val="28"/>
          <w:szCs w:val="28"/>
        </w:rPr>
        <w:t xml:space="preserve">учета </w:t>
      </w:r>
      <w:r w:rsidRPr="00AF44E4">
        <w:rPr>
          <w:rFonts w:ascii="Times New Roman" w:hAnsi="Times New Roman" w:cs="Times New Roman"/>
          <w:sz w:val="28"/>
          <w:szCs w:val="28"/>
        </w:rPr>
        <w:t>питьевой, технической воды и планов по установке приборов учета отсутствует.</w:t>
      </w:r>
    </w:p>
    <w:p w:rsidR="00A43B3F" w:rsidRDefault="00A43B3F"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Схемой предлагается производство проектных и строительно-монтажных р</w:t>
      </w:r>
      <w:r>
        <w:rPr>
          <w:rFonts w:ascii="Times New Roman" w:hAnsi="Times New Roman" w:cs="Times New Roman"/>
          <w:sz w:val="28"/>
          <w:szCs w:val="28"/>
        </w:rPr>
        <w:t>а</w:t>
      </w:r>
      <w:r>
        <w:rPr>
          <w:rFonts w:ascii="Times New Roman" w:hAnsi="Times New Roman" w:cs="Times New Roman"/>
          <w:sz w:val="28"/>
          <w:szCs w:val="28"/>
        </w:rPr>
        <w:t>бот по устройству узлов учета холодной воды как у потребителей, общедомовых и на источниках водоснабжения.</w:t>
      </w:r>
    </w:p>
    <w:p w:rsidR="00A43B3F" w:rsidRPr="007A4B1E" w:rsidRDefault="00A43B3F" w:rsidP="007B7B91">
      <w:pPr>
        <w:pStyle w:val="2"/>
        <w:spacing w:line="276" w:lineRule="auto"/>
        <w:rPr>
          <w:szCs w:val="28"/>
        </w:rPr>
      </w:pPr>
      <w:r w:rsidRPr="007A4B1E">
        <w:rPr>
          <w:caps/>
          <w:szCs w:val="28"/>
        </w:rPr>
        <w:t xml:space="preserve">3.6 </w:t>
      </w:r>
      <w:r w:rsidRPr="007A4B1E">
        <w:rPr>
          <w:szCs w:val="28"/>
        </w:rPr>
        <w:t>Анализ резервов и дефицитов производственных мощностей системы водоснабжения поселения</w:t>
      </w:r>
    </w:p>
    <w:p w:rsidR="00A43B3F" w:rsidRDefault="00A43B3F" w:rsidP="007B7B91">
      <w:pPr>
        <w:pStyle w:val="a4"/>
        <w:spacing w:after="0"/>
        <w:ind w:left="0" w:firstLine="567"/>
        <w:contextualSpacing w:val="0"/>
        <w:jc w:val="both"/>
        <w:rPr>
          <w:rFonts w:ascii="Times New Roman" w:hAnsi="Times New Roman" w:cs="Times New Roman"/>
          <w:sz w:val="28"/>
          <w:szCs w:val="28"/>
        </w:rPr>
      </w:pPr>
      <w:r w:rsidRPr="00E250E0">
        <w:rPr>
          <w:rFonts w:ascii="Times New Roman" w:hAnsi="Times New Roman" w:cs="Times New Roman"/>
          <w:sz w:val="28"/>
          <w:szCs w:val="28"/>
        </w:rPr>
        <w:t>Для осуществления анализа резервов и дефицитов производственных мо</w:t>
      </w:r>
      <w:r w:rsidRPr="00E250E0">
        <w:rPr>
          <w:rFonts w:ascii="Times New Roman" w:hAnsi="Times New Roman" w:cs="Times New Roman"/>
          <w:sz w:val="28"/>
          <w:szCs w:val="28"/>
        </w:rPr>
        <w:t>щ</w:t>
      </w:r>
      <w:r w:rsidRPr="00E250E0">
        <w:rPr>
          <w:rFonts w:ascii="Times New Roman" w:hAnsi="Times New Roman" w:cs="Times New Roman"/>
          <w:sz w:val="28"/>
          <w:szCs w:val="28"/>
        </w:rPr>
        <w:t>ностей системы водоснабжения поселения составлена таблица 3.</w:t>
      </w:r>
      <w:r>
        <w:rPr>
          <w:rFonts w:ascii="Times New Roman" w:hAnsi="Times New Roman" w:cs="Times New Roman"/>
          <w:sz w:val="28"/>
          <w:szCs w:val="28"/>
        </w:rPr>
        <w:t>2.</w:t>
      </w:r>
    </w:p>
    <w:p w:rsidR="00A43B3F" w:rsidRPr="00AF44E4" w:rsidRDefault="00A43B3F" w:rsidP="007B7B91">
      <w:pPr>
        <w:pStyle w:val="a4"/>
        <w:spacing w:after="0"/>
        <w:ind w:left="0" w:firstLine="567"/>
        <w:contextualSpacing w:val="0"/>
        <w:jc w:val="both"/>
        <w:rPr>
          <w:rFonts w:ascii="Times New Roman" w:hAnsi="Times New Roman" w:cs="Times New Roman"/>
          <w:sz w:val="28"/>
          <w:szCs w:val="28"/>
        </w:rPr>
      </w:pPr>
      <w:r w:rsidRPr="00AF44E4">
        <w:rPr>
          <w:rFonts w:ascii="Times New Roman" w:hAnsi="Times New Roman" w:cs="Times New Roman"/>
          <w:sz w:val="28"/>
          <w:szCs w:val="28"/>
        </w:rPr>
        <w:t>Таблица 3.</w:t>
      </w:r>
      <w:r>
        <w:rPr>
          <w:rFonts w:ascii="Times New Roman" w:hAnsi="Times New Roman" w:cs="Times New Roman"/>
          <w:sz w:val="28"/>
          <w:szCs w:val="28"/>
        </w:rPr>
        <w:t>3</w:t>
      </w:r>
      <w:r w:rsidRPr="00AF44E4">
        <w:rPr>
          <w:rFonts w:ascii="Times New Roman" w:hAnsi="Times New Roman" w:cs="Times New Roman"/>
          <w:sz w:val="28"/>
          <w:szCs w:val="28"/>
        </w:rPr>
        <w:t xml:space="preserve"> – Анализ дефицита и избытка производительности водозаборных сооружений </w:t>
      </w:r>
    </w:p>
    <w:tbl>
      <w:tblPr>
        <w:tblStyle w:val="a3"/>
        <w:tblW w:w="10206"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686"/>
        <w:gridCol w:w="1292"/>
        <w:gridCol w:w="1560"/>
        <w:gridCol w:w="1294"/>
        <w:gridCol w:w="1458"/>
        <w:gridCol w:w="1458"/>
        <w:gridCol w:w="1458"/>
      </w:tblGrid>
      <w:tr w:rsidR="00A271F0" w:rsidRPr="00AF44E4" w:rsidTr="001473CC">
        <w:trPr>
          <w:trHeight w:val="2337"/>
          <w:jc w:val="center"/>
        </w:trPr>
        <w:tc>
          <w:tcPr>
            <w:tcW w:w="1686" w:type="dxa"/>
            <w:tcBorders>
              <w:top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Наименование населенного пункта</w:t>
            </w:r>
          </w:p>
        </w:tc>
        <w:tc>
          <w:tcPr>
            <w:tcW w:w="1292"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Количество потребит</w:t>
            </w:r>
            <w:r w:rsidRPr="00AF44E4">
              <w:rPr>
                <w:rFonts w:ascii="Times New Roman" w:hAnsi="Times New Roman" w:cs="Times New Roman"/>
              </w:rPr>
              <w:t>е</w:t>
            </w:r>
            <w:r w:rsidRPr="00AF44E4">
              <w:rPr>
                <w:rFonts w:ascii="Times New Roman" w:hAnsi="Times New Roman" w:cs="Times New Roman"/>
              </w:rPr>
              <w:t>лей по с</w:t>
            </w:r>
            <w:r w:rsidRPr="00AF44E4">
              <w:rPr>
                <w:rFonts w:ascii="Times New Roman" w:hAnsi="Times New Roman" w:cs="Times New Roman"/>
              </w:rPr>
              <w:t>о</w:t>
            </w:r>
            <w:r w:rsidRPr="00AF44E4">
              <w:rPr>
                <w:rFonts w:ascii="Times New Roman" w:hAnsi="Times New Roman" w:cs="Times New Roman"/>
              </w:rPr>
              <w:t>стоянию на 1 января 20</w:t>
            </w:r>
            <w:r>
              <w:rPr>
                <w:rFonts w:ascii="Times New Roman" w:hAnsi="Times New Roman" w:cs="Times New Roman"/>
              </w:rPr>
              <w:t>24</w:t>
            </w:r>
            <w:r w:rsidRPr="00AF44E4">
              <w:rPr>
                <w:rFonts w:ascii="Times New Roman" w:hAnsi="Times New Roman" w:cs="Times New Roman"/>
              </w:rPr>
              <w:t xml:space="preserve"> г.</w:t>
            </w:r>
            <w:r>
              <w:rPr>
                <w:rFonts w:ascii="Times New Roman" w:hAnsi="Times New Roman" w:cs="Times New Roman"/>
              </w:rPr>
              <w:t xml:space="preserve">, </w:t>
            </w:r>
            <w:r w:rsidRPr="00AF44E4">
              <w:rPr>
                <w:rFonts w:ascii="Times New Roman" w:hAnsi="Times New Roman" w:cs="Times New Roman"/>
              </w:rPr>
              <w:t>чел.</w:t>
            </w:r>
          </w:p>
        </w:tc>
        <w:tc>
          <w:tcPr>
            <w:tcW w:w="1560"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Требуемый расход воды при норме в</w:t>
            </w:r>
            <w:r w:rsidRPr="00AF44E4">
              <w:rPr>
                <w:rFonts w:ascii="Times New Roman" w:hAnsi="Times New Roman" w:cs="Times New Roman"/>
              </w:rPr>
              <w:t>о</w:t>
            </w:r>
            <w:r w:rsidRPr="00AF44E4">
              <w:rPr>
                <w:rFonts w:ascii="Times New Roman" w:hAnsi="Times New Roman" w:cs="Times New Roman"/>
              </w:rPr>
              <w:t xml:space="preserve">допотребления </w:t>
            </w:r>
            <w:r>
              <w:rPr>
                <w:rFonts w:ascii="Times New Roman" w:hAnsi="Times New Roman" w:cs="Times New Roman"/>
              </w:rPr>
              <w:t>50</w:t>
            </w:r>
            <w:r w:rsidRPr="00AF44E4">
              <w:rPr>
                <w:rFonts w:ascii="Times New Roman" w:hAnsi="Times New Roman" w:cs="Times New Roman"/>
              </w:rPr>
              <w:t xml:space="preserve"> л/</w:t>
            </w:r>
            <w:proofErr w:type="spellStart"/>
            <w:r w:rsidRPr="00AF44E4">
              <w:rPr>
                <w:rFonts w:ascii="Times New Roman" w:hAnsi="Times New Roman" w:cs="Times New Roman"/>
              </w:rPr>
              <w:t>сут</w:t>
            </w:r>
            <w:proofErr w:type="spellEnd"/>
            <w:r w:rsidRPr="00AF44E4">
              <w:rPr>
                <w:rFonts w:ascii="Times New Roman" w:hAnsi="Times New Roman" w:cs="Times New Roman"/>
              </w:rPr>
              <w:t xml:space="preserve"> на 1чел.,</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тыс.</w:t>
            </w:r>
            <w:r>
              <w:rPr>
                <w:rFonts w:ascii="Times New Roman" w:hAnsi="Times New Roman" w:cs="Times New Roman"/>
              </w:rPr>
              <w:t xml:space="preserve"> </w:t>
            </w:r>
            <w:r w:rsidRPr="00AF44E4">
              <w:rPr>
                <w:rFonts w:ascii="Times New Roman" w:hAnsi="Times New Roman" w:cs="Times New Roman"/>
              </w:rPr>
              <w:t xml:space="preserve">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294"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Произво</w:t>
            </w:r>
            <w:r>
              <w:rPr>
                <w:rFonts w:ascii="Times New Roman" w:hAnsi="Times New Roman" w:cs="Times New Roman"/>
              </w:rPr>
              <w:t>д</w:t>
            </w:r>
            <w:r>
              <w:rPr>
                <w:rFonts w:ascii="Times New Roman" w:hAnsi="Times New Roman" w:cs="Times New Roman"/>
              </w:rPr>
              <w:t>ственные нужды,  иные потр</w:t>
            </w:r>
            <w:r>
              <w:rPr>
                <w:rFonts w:ascii="Times New Roman" w:hAnsi="Times New Roman" w:cs="Times New Roman"/>
              </w:rPr>
              <w:t>е</w:t>
            </w:r>
            <w:r>
              <w:rPr>
                <w:rFonts w:ascii="Times New Roman" w:hAnsi="Times New Roman" w:cs="Times New Roman"/>
              </w:rPr>
              <w:t>бители</w:t>
            </w:r>
          </w:p>
          <w:p w:rsidR="00A271F0" w:rsidRPr="00AF44E4" w:rsidRDefault="00A271F0" w:rsidP="007B7B91">
            <w:pPr>
              <w:pStyle w:val="a4"/>
              <w:spacing w:line="276" w:lineRule="auto"/>
              <w:ind w:left="0"/>
              <w:contextualSpacing w:val="0"/>
              <w:jc w:val="center"/>
              <w:rPr>
                <w:rFonts w:ascii="Times New Roman" w:hAnsi="Times New Roman" w:cs="Times New Roman"/>
              </w:rPr>
            </w:pPr>
            <w:proofErr w:type="spellStart"/>
            <w:r w:rsidRPr="00AF44E4">
              <w:rPr>
                <w:rFonts w:ascii="Times New Roman" w:hAnsi="Times New Roman" w:cs="Times New Roman"/>
              </w:rPr>
              <w:t>Тыс</w:t>
            </w:r>
            <w:proofErr w:type="spellEnd"/>
            <w:proofErr w:type="gramStart"/>
            <w:r>
              <w:rPr>
                <w:rFonts w:ascii="Times New Roman" w:hAnsi="Times New Roman" w:cs="Times New Roman"/>
              </w:rPr>
              <w:t xml:space="preserve"> </w:t>
            </w:r>
            <w:r w:rsidRPr="00AF44E4">
              <w:rPr>
                <w:rFonts w:ascii="Times New Roman" w:hAnsi="Times New Roman" w:cs="Times New Roman"/>
              </w:rPr>
              <w:t>.</w:t>
            </w:r>
            <w:proofErr w:type="gramEnd"/>
            <w:r w:rsidRPr="00AF44E4">
              <w:rPr>
                <w:rFonts w:ascii="Times New Roman" w:hAnsi="Times New Roman" w:cs="Times New Roman"/>
              </w:rPr>
              <w:t>куб м/год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Производ</w:t>
            </w:r>
            <w:r w:rsidRPr="00AF44E4">
              <w:rPr>
                <w:rFonts w:ascii="Times New Roman" w:hAnsi="Times New Roman" w:cs="Times New Roman"/>
              </w:rPr>
              <w:t>и</w:t>
            </w:r>
            <w:r w:rsidRPr="00AF44E4">
              <w:rPr>
                <w:rFonts w:ascii="Times New Roman" w:hAnsi="Times New Roman" w:cs="Times New Roman"/>
              </w:rPr>
              <w:t xml:space="preserve">тельность </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Дефицит производ</w:t>
            </w:r>
            <w:r w:rsidRPr="00AF44E4">
              <w:rPr>
                <w:rFonts w:ascii="Times New Roman" w:hAnsi="Times New Roman" w:cs="Times New Roman"/>
              </w:rPr>
              <w:t>и</w:t>
            </w:r>
            <w:r w:rsidRPr="00AF44E4">
              <w:rPr>
                <w:rFonts w:ascii="Times New Roman" w:hAnsi="Times New Roman" w:cs="Times New Roman"/>
              </w:rPr>
              <w:t xml:space="preserve">тельности </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водозабора,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c>
          <w:tcPr>
            <w:tcW w:w="1458" w:type="dxa"/>
            <w:tcBorders>
              <w:top w:val="single" w:sz="12" w:space="0" w:color="auto"/>
              <w:left w:val="single" w:sz="12" w:space="0" w:color="auto"/>
              <w:bottom w:val="single" w:sz="12" w:space="0" w:color="auto"/>
              <w:right w:val="single" w:sz="12" w:space="0" w:color="auto"/>
            </w:tcBorders>
            <w:tcMar>
              <w:left w:w="57" w:type="dxa"/>
              <w:right w:w="57" w:type="dxa"/>
            </w:tcMar>
            <w:vAlign w:val="center"/>
          </w:tcPr>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Избыток пр</w:t>
            </w:r>
            <w:r w:rsidRPr="00AF44E4">
              <w:rPr>
                <w:rFonts w:ascii="Times New Roman" w:hAnsi="Times New Roman" w:cs="Times New Roman"/>
              </w:rPr>
              <w:t>о</w:t>
            </w:r>
            <w:r w:rsidRPr="00AF44E4">
              <w:rPr>
                <w:rFonts w:ascii="Times New Roman" w:hAnsi="Times New Roman" w:cs="Times New Roman"/>
              </w:rPr>
              <w:t>изводител</w:t>
            </w:r>
            <w:r w:rsidRPr="00AF44E4">
              <w:rPr>
                <w:rFonts w:ascii="Times New Roman" w:hAnsi="Times New Roman" w:cs="Times New Roman"/>
              </w:rPr>
              <w:t>ь</w:t>
            </w:r>
            <w:r w:rsidRPr="00AF44E4">
              <w:rPr>
                <w:rFonts w:ascii="Times New Roman" w:hAnsi="Times New Roman" w:cs="Times New Roman"/>
              </w:rPr>
              <w:t>ности водоз</w:t>
            </w:r>
            <w:r w:rsidRPr="00AF44E4">
              <w:rPr>
                <w:rFonts w:ascii="Times New Roman" w:hAnsi="Times New Roman" w:cs="Times New Roman"/>
              </w:rPr>
              <w:t>а</w:t>
            </w:r>
            <w:r w:rsidRPr="00AF44E4">
              <w:rPr>
                <w:rFonts w:ascii="Times New Roman" w:hAnsi="Times New Roman" w:cs="Times New Roman"/>
              </w:rPr>
              <w:t>бора,</w:t>
            </w:r>
          </w:p>
          <w:p w:rsidR="00A271F0" w:rsidRPr="00AF44E4" w:rsidRDefault="00A271F0" w:rsidP="007B7B91">
            <w:pPr>
              <w:pStyle w:val="a4"/>
              <w:spacing w:line="276" w:lineRule="auto"/>
              <w:ind w:left="0"/>
              <w:contextualSpacing w:val="0"/>
              <w:jc w:val="center"/>
              <w:rPr>
                <w:rFonts w:ascii="Times New Roman" w:hAnsi="Times New Roman" w:cs="Times New Roman"/>
              </w:rPr>
            </w:pPr>
            <w:r w:rsidRPr="00AF44E4">
              <w:rPr>
                <w:rFonts w:ascii="Times New Roman" w:hAnsi="Times New Roman" w:cs="Times New Roman"/>
              </w:rPr>
              <w:t xml:space="preserve">тыс. куб </w:t>
            </w:r>
            <w:proofErr w:type="gramStart"/>
            <w:r w:rsidRPr="00AF44E4">
              <w:rPr>
                <w:rFonts w:ascii="Times New Roman" w:hAnsi="Times New Roman" w:cs="Times New Roman"/>
              </w:rPr>
              <w:t>м</w:t>
            </w:r>
            <w:proofErr w:type="gramEnd"/>
            <w:r w:rsidRPr="00AF44E4">
              <w:rPr>
                <w:rFonts w:ascii="Times New Roman" w:hAnsi="Times New Roman" w:cs="Times New Roman"/>
              </w:rPr>
              <w:t>/год</w:t>
            </w:r>
          </w:p>
        </w:tc>
      </w:tr>
      <w:tr w:rsidR="00A271F0" w:rsidRPr="00AF5D5E"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A271F0" w:rsidRPr="00F65852" w:rsidRDefault="00C37F49" w:rsidP="007B7B91">
            <w:pPr>
              <w:pStyle w:val="a4"/>
              <w:spacing w:line="276" w:lineRule="auto"/>
              <w:ind w:left="0"/>
              <w:contextualSpacing w:val="0"/>
              <w:rPr>
                <w:rFonts w:ascii="Times New Roman" w:hAnsi="Times New Roman" w:cs="Times New Roman"/>
              </w:rPr>
            </w:pPr>
            <w:proofErr w:type="spellStart"/>
            <w:r>
              <w:rPr>
                <w:rFonts w:ascii="Times New Roman" w:hAnsi="Times New Roman" w:cs="Times New Roman"/>
              </w:rPr>
              <w:t>с</w:t>
            </w:r>
            <w:proofErr w:type="gramStart"/>
            <w:r>
              <w:rPr>
                <w:rFonts w:ascii="Times New Roman" w:hAnsi="Times New Roman" w:cs="Times New Roman"/>
              </w:rPr>
              <w:t>.Б</w:t>
            </w:r>
            <w:proofErr w:type="gramEnd"/>
            <w:r>
              <w:rPr>
                <w:rFonts w:ascii="Times New Roman" w:hAnsi="Times New Roman" w:cs="Times New Roman"/>
              </w:rPr>
              <w:t>обино</w:t>
            </w:r>
            <w:proofErr w:type="spellEnd"/>
          </w:p>
        </w:tc>
        <w:tc>
          <w:tcPr>
            <w:tcW w:w="1292"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C37F49"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212</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881CE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38,69</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A271F0" w:rsidRDefault="00881CE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700C2" w:rsidRDefault="0074471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98,84</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700C2" w:rsidRDefault="005C49AC"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Pr="00AF5D5E" w:rsidRDefault="0074471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60,15</w:t>
            </w:r>
          </w:p>
        </w:tc>
      </w:tr>
      <w:tr w:rsidR="00F65852" w:rsidRPr="00AF5D5E"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F65852" w:rsidRPr="00F65852" w:rsidRDefault="00F65852" w:rsidP="007B7B91">
            <w:pPr>
              <w:pStyle w:val="a4"/>
              <w:ind w:left="0"/>
              <w:contextualSpacing w:val="0"/>
              <w:rPr>
                <w:rFonts w:ascii="Times New Roman" w:hAnsi="Times New Roman" w:cs="Times New Roman"/>
              </w:rPr>
            </w:pPr>
            <w:proofErr w:type="spellStart"/>
            <w:r>
              <w:rPr>
                <w:rFonts w:ascii="Times New Roman" w:hAnsi="Times New Roman" w:cs="Times New Roman"/>
              </w:rPr>
              <w:t>д</w:t>
            </w:r>
            <w:proofErr w:type="gramStart"/>
            <w:r w:rsidR="00C37F49">
              <w:rPr>
                <w:rFonts w:ascii="Times New Roman" w:hAnsi="Times New Roman" w:cs="Times New Roman"/>
              </w:rPr>
              <w:t>.З</w:t>
            </w:r>
            <w:proofErr w:type="gramEnd"/>
            <w:r w:rsidR="00C37F49">
              <w:rPr>
                <w:rFonts w:ascii="Times New Roman" w:hAnsi="Times New Roman" w:cs="Times New Roman"/>
              </w:rPr>
              <w:t>аборье</w:t>
            </w:r>
            <w:proofErr w:type="spellEnd"/>
          </w:p>
        </w:tc>
        <w:tc>
          <w:tcPr>
            <w:tcW w:w="1292" w:type="dxa"/>
            <w:tcBorders>
              <w:top w:val="single" w:sz="12" w:space="0" w:color="auto"/>
              <w:left w:val="single" w:sz="12" w:space="0" w:color="auto"/>
              <w:right w:val="single" w:sz="12" w:space="0" w:color="auto"/>
            </w:tcBorders>
            <w:tcMar>
              <w:left w:w="57" w:type="dxa"/>
              <w:right w:w="57" w:type="dxa"/>
            </w:tcMar>
            <w:vAlign w:val="center"/>
          </w:tcPr>
          <w:p w:rsidR="00F65852" w:rsidRDefault="00C37F49" w:rsidP="007B7B91">
            <w:pPr>
              <w:pStyle w:val="a4"/>
              <w:ind w:left="0"/>
              <w:contextualSpacing w:val="0"/>
              <w:jc w:val="center"/>
              <w:rPr>
                <w:rFonts w:ascii="Times New Roman" w:hAnsi="Times New Roman" w:cs="Times New Roman"/>
              </w:rPr>
            </w:pPr>
            <w:r>
              <w:rPr>
                <w:rFonts w:ascii="Times New Roman" w:hAnsi="Times New Roman" w:cs="Times New Roman"/>
              </w:rPr>
              <w:t>162</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F65852" w:rsidRDefault="00881CEE" w:rsidP="007B7B91">
            <w:pPr>
              <w:pStyle w:val="a4"/>
              <w:ind w:left="0"/>
              <w:contextualSpacing w:val="0"/>
              <w:jc w:val="center"/>
              <w:rPr>
                <w:rFonts w:ascii="Times New Roman" w:hAnsi="Times New Roman" w:cs="Times New Roman"/>
              </w:rPr>
            </w:pPr>
            <w:r>
              <w:rPr>
                <w:rFonts w:ascii="Times New Roman" w:hAnsi="Times New Roman" w:cs="Times New Roman"/>
              </w:rPr>
              <w:t>29,56</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F65852" w:rsidRDefault="005C49AC" w:rsidP="007B7B91">
            <w:pPr>
              <w:pStyle w:val="a4"/>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F65852" w:rsidRDefault="0074471E" w:rsidP="007B7B91">
            <w:pPr>
              <w:pStyle w:val="a4"/>
              <w:ind w:left="0"/>
              <w:contextualSpacing w:val="0"/>
              <w:jc w:val="center"/>
              <w:rPr>
                <w:rFonts w:ascii="Times New Roman" w:hAnsi="Times New Roman" w:cs="Times New Roman"/>
              </w:rPr>
            </w:pPr>
            <w:r>
              <w:rPr>
                <w:rFonts w:ascii="Times New Roman" w:hAnsi="Times New Roman" w:cs="Times New Roman"/>
              </w:rPr>
              <w:t>69,06</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F65852" w:rsidRPr="00A700C2" w:rsidRDefault="005C49AC" w:rsidP="007B7B91">
            <w:pPr>
              <w:pStyle w:val="a4"/>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F65852" w:rsidRDefault="0074471E" w:rsidP="007B7B91">
            <w:pPr>
              <w:pStyle w:val="a4"/>
              <w:ind w:left="0"/>
              <w:contextualSpacing w:val="0"/>
              <w:jc w:val="center"/>
              <w:rPr>
                <w:rFonts w:ascii="Times New Roman" w:hAnsi="Times New Roman" w:cs="Times New Roman"/>
              </w:rPr>
            </w:pPr>
            <w:r>
              <w:rPr>
                <w:rFonts w:ascii="Times New Roman" w:hAnsi="Times New Roman" w:cs="Times New Roman"/>
              </w:rPr>
              <w:t>39,5</w:t>
            </w:r>
          </w:p>
        </w:tc>
      </w:tr>
      <w:tr w:rsidR="00A271F0"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A271F0" w:rsidRDefault="00C37F49" w:rsidP="007B7B91">
            <w:pPr>
              <w:pStyle w:val="a4"/>
              <w:spacing w:line="276" w:lineRule="auto"/>
              <w:ind w:left="0"/>
              <w:contextualSpacing w:val="0"/>
              <w:rPr>
                <w:rFonts w:ascii="Times New Roman" w:hAnsi="Times New Roman" w:cs="Times New Roman"/>
              </w:rPr>
            </w:pPr>
            <w:proofErr w:type="spellStart"/>
            <w:r>
              <w:rPr>
                <w:rFonts w:ascii="Times New Roman" w:hAnsi="Times New Roman" w:cs="Times New Roman"/>
              </w:rPr>
              <w:t>д</w:t>
            </w:r>
            <w:proofErr w:type="gramStart"/>
            <w:r>
              <w:rPr>
                <w:rFonts w:ascii="Times New Roman" w:hAnsi="Times New Roman" w:cs="Times New Roman"/>
              </w:rPr>
              <w:t>.П</w:t>
            </w:r>
            <w:proofErr w:type="gramEnd"/>
            <w:r>
              <w:rPr>
                <w:rFonts w:ascii="Times New Roman" w:hAnsi="Times New Roman" w:cs="Times New Roman"/>
              </w:rPr>
              <w:t>одгорена</w:t>
            </w:r>
            <w:proofErr w:type="spellEnd"/>
          </w:p>
        </w:tc>
        <w:tc>
          <w:tcPr>
            <w:tcW w:w="1292" w:type="dxa"/>
            <w:tcBorders>
              <w:top w:val="single" w:sz="12" w:space="0" w:color="auto"/>
              <w:left w:val="single" w:sz="12" w:space="0" w:color="auto"/>
              <w:right w:val="single" w:sz="12" w:space="0" w:color="auto"/>
            </w:tcBorders>
            <w:tcMar>
              <w:left w:w="57" w:type="dxa"/>
              <w:right w:w="57" w:type="dxa"/>
            </w:tcMar>
            <w:vAlign w:val="center"/>
          </w:tcPr>
          <w:p w:rsidR="00A271F0" w:rsidRDefault="00C37F49"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93</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A271F0" w:rsidRDefault="00881CE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16,97</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A271F0" w:rsidRDefault="005C49AC"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Default="0074471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39,64</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Default="005C49AC"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A271F0" w:rsidRDefault="0074471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22,67</w:t>
            </w:r>
          </w:p>
        </w:tc>
      </w:tr>
      <w:tr w:rsidR="00F65852" w:rsidTr="001473CC">
        <w:trPr>
          <w:trHeight w:val="413"/>
          <w:jc w:val="center"/>
        </w:trPr>
        <w:tc>
          <w:tcPr>
            <w:tcW w:w="1686" w:type="dxa"/>
            <w:tcBorders>
              <w:top w:val="single" w:sz="12" w:space="0" w:color="auto"/>
              <w:right w:val="single" w:sz="12" w:space="0" w:color="auto"/>
            </w:tcBorders>
            <w:tcMar>
              <w:left w:w="57" w:type="dxa"/>
              <w:right w:w="57" w:type="dxa"/>
            </w:tcMar>
            <w:vAlign w:val="center"/>
          </w:tcPr>
          <w:p w:rsidR="00F65852" w:rsidRDefault="00C37F49" w:rsidP="007B7B91">
            <w:pPr>
              <w:pStyle w:val="a4"/>
              <w:ind w:left="0"/>
              <w:contextualSpacing w:val="0"/>
              <w:rPr>
                <w:rFonts w:ascii="Times New Roman" w:hAnsi="Times New Roman" w:cs="Times New Roman"/>
              </w:rPr>
            </w:pPr>
            <w:proofErr w:type="spellStart"/>
            <w:r>
              <w:rPr>
                <w:rFonts w:ascii="Times New Roman" w:hAnsi="Times New Roman" w:cs="Times New Roman"/>
              </w:rPr>
              <w:t>д</w:t>
            </w:r>
            <w:proofErr w:type="gramStart"/>
            <w:r>
              <w:rPr>
                <w:rFonts w:ascii="Times New Roman" w:hAnsi="Times New Roman" w:cs="Times New Roman"/>
              </w:rPr>
              <w:t>.И</w:t>
            </w:r>
            <w:proofErr w:type="gramEnd"/>
            <w:r>
              <w:rPr>
                <w:rFonts w:ascii="Times New Roman" w:hAnsi="Times New Roman" w:cs="Times New Roman"/>
              </w:rPr>
              <w:t>вшины</w:t>
            </w:r>
            <w:proofErr w:type="spellEnd"/>
          </w:p>
        </w:tc>
        <w:tc>
          <w:tcPr>
            <w:tcW w:w="1292" w:type="dxa"/>
            <w:tcBorders>
              <w:top w:val="single" w:sz="12" w:space="0" w:color="auto"/>
              <w:left w:val="single" w:sz="12" w:space="0" w:color="auto"/>
              <w:right w:val="single" w:sz="12" w:space="0" w:color="auto"/>
            </w:tcBorders>
            <w:tcMar>
              <w:left w:w="57" w:type="dxa"/>
              <w:right w:w="57" w:type="dxa"/>
            </w:tcMar>
            <w:vAlign w:val="center"/>
          </w:tcPr>
          <w:p w:rsidR="00F65852" w:rsidRDefault="00881CEE" w:rsidP="007B7B91">
            <w:pPr>
              <w:pStyle w:val="a4"/>
              <w:ind w:left="0"/>
              <w:contextualSpacing w:val="0"/>
              <w:jc w:val="center"/>
              <w:rPr>
                <w:rFonts w:ascii="Times New Roman" w:hAnsi="Times New Roman" w:cs="Times New Roman"/>
              </w:rPr>
            </w:pPr>
            <w:r>
              <w:rPr>
                <w:rFonts w:ascii="Times New Roman" w:hAnsi="Times New Roman" w:cs="Times New Roman"/>
              </w:rPr>
              <w:t>69</w:t>
            </w:r>
          </w:p>
        </w:tc>
        <w:tc>
          <w:tcPr>
            <w:tcW w:w="1560" w:type="dxa"/>
            <w:tcBorders>
              <w:top w:val="single" w:sz="12" w:space="0" w:color="auto"/>
              <w:left w:val="single" w:sz="12" w:space="0" w:color="auto"/>
              <w:right w:val="single" w:sz="12" w:space="0" w:color="auto"/>
            </w:tcBorders>
            <w:tcMar>
              <w:left w:w="57" w:type="dxa"/>
              <w:right w:w="57" w:type="dxa"/>
            </w:tcMar>
            <w:vAlign w:val="center"/>
          </w:tcPr>
          <w:p w:rsidR="00F65852" w:rsidRDefault="00881CEE" w:rsidP="007B7B91">
            <w:pPr>
              <w:pStyle w:val="a4"/>
              <w:ind w:left="0"/>
              <w:contextualSpacing w:val="0"/>
              <w:jc w:val="center"/>
              <w:rPr>
                <w:rFonts w:ascii="Times New Roman" w:hAnsi="Times New Roman" w:cs="Times New Roman"/>
              </w:rPr>
            </w:pPr>
            <w:r>
              <w:rPr>
                <w:rFonts w:ascii="Times New Roman" w:hAnsi="Times New Roman" w:cs="Times New Roman"/>
              </w:rPr>
              <w:t>12,59</w:t>
            </w:r>
          </w:p>
        </w:tc>
        <w:tc>
          <w:tcPr>
            <w:tcW w:w="1294" w:type="dxa"/>
            <w:tcBorders>
              <w:top w:val="single" w:sz="12" w:space="0" w:color="auto"/>
              <w:left w:val="single" w:sz="12" w:space="0" w:color="auto"/>
              <w:right w:val="single" w:sz="12" w:space="0" w:color="auto"/>
            </w:tcBorders>
            <w:tcMar>
              <w:left w:w="57" w:type="dxa"/>
              <w:right w:w="57" w:type="dxa"/>
            </w:tcMar>
            <w:vAlign w:val="center"/>
          </w:tcPr>
          <w:p w:rsidR="00F65852" w:rsidRDefault="005C49AC" w:rsidP="007B7B91">
            <w:pPr>
              <w:pStyle w:val="a4"/>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F65852" w:rsidRDefault="0074471E" w:rsidP="007B7B91">
            <w:pPr>
              <w:pStyle w:val="a4"/>
              <w:ind w:left="0"/>
              <w:contextualSpacing w:val="0"/>
              <w:jc w:val="center"/>
              <w:rPr>
                <w:rFonts w:ascii="Times New Roman" w:hAnsi="Times New Roman" w:cs="Times New Roman"/>
              </w:rPr>
            </w:pPr>
            <w:r>
              <w:rPr>
                <w:rFonts w:ascii="Times New Roman" w:hAnsi="Times New Roman" w:cs="Times New Roman"/>
              </w:rPr>
              <w:t>29,64</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F65852" w:rsidRDefault="005C49AC" w:rsidP="007B7B91">
            <w:pPr>
              <w:pStyle w:val="a4"/>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top w:val="single" w:sz="12" w:space="0" w:color="auto"/>
              <w:left w:val="single" w:sz="12" w:space="0" w:color="auto"/>
              <w:right w:val="single" w:sz="12" w:space="0" w:color="auto"/>
            </w:tcBorders>
            <w:tcMar>
              <w:left w:w="57" w:type="dxa"/>
              <w:right w:w="57" w:type="dxa"/>
            </w:tcMar>
            <w:vAlign w:val="center"/>
          </w:tcPr>
          <w:p w:rsidR="00F65852" w:rsidRDefault="0074471E" w:rsidP="007B7B91">
            <w:pPr>
              <w:pStyle w:val="a4"/>
              <w:ind w:left="0"/>
              <w:contextualSpacing w:val="0"/>
              <w:jc w:val="center"/>
              <w:rPr>
                <w:rFonts w:ascii="Times New Roman" w:hAnsi="Times New Roman" w:cs="Times New Roman"/>
              </w:rPr>
            </w:pPr>
            <w:r>
              <w:rPr>
                <w:rFonts w:ascii="Times New Roman" w:hAnsi="Times New Roman" w:cs="Times New Roman"/>
              </w:rPr>
              <w:t>17,05</w:t>
            </w:r>
          </w:p>
        </w:tc>
      </w:tr>
      <w:tr w:rsidR="00A271F0" w:rsidRPr="00AF5D5E" w:rsidTr="001473CC">
        <w:trPr>
          <w:trHeight w:val="413"/>
          <w:jc w:val="center"/>
        </w:trPr>
        <w:tc>
          <w:tcPr>
            <w:tcW w:w="1686" w:type="dxa"/>
            <w:tcBorders>
              <w:bottom w:val="single" w:sz="12" w:space="0" w:color="auto"/>
              <w:right w:val="single" w:sz="12" w:space="0" w:color="auto"/>
            </w:tcBorders>
            <w:tcMar>
              <w:left w:w="57" w:type="dxa"/>
              <w:right w:w="57" w:type="dxa"/>
            </w:tcMar>
            <w:vAlign w:val="center"/>
          </w:tcPr>
          <w:p w:rsidR="00A271F0" w:rsidRPr="00AF5D5E" w:rsidRDefault="00A271F0" w:rsidP="007B7B91">
            <w:pPr>
              <w:pStyle w:val="a4"/>
              <w:spacing w:line="276" w:lineRule="auto"/>
              <w:ind w:left="0"/>
              <w:contextualSpacing w:val="0"/>
              <w:rPr>
                <w:rFonts w:ascii="Times New Roman" w:hAnsi="Times New Roman" w:cs="Times New Roman"/>
              </w:rPr>
            </w:pPr>
            <w:r w:rsidRPr="00AF5D5E">
              <w:rPr>
                <w:rFonts w:ascii="Times New Roman" w:hAnsi="Times New Roman" w:cs="Times New Roman"/>
              </w:rPr>
              <w:t>ИТОГО:</w:t>
            </w:r>
          </w:p>
        </w:tc>
        <w:tc>
          <w:tcPr>
            <w:tcW w:w="1292" w:type="dxa"/>
            <w:tcBorders>
              <w:left w:val="single" w:sz="12" w:space="0" w:color="auto"/>
              <w:bottom w:val="single" w:sz="12" w:space="0" w:color="auto"/>
              <w:right w:val="single" w:sz="12" w:space="0" w:color="auto"/>
            </w:tcBorders>
            <w:tcMar>
              <w:left w:w="57" w:type="dxa"/>
              <w:right w:w="57" w:type="dxa"/>
            </w:tcMar>
            <w:vAlign w:val="center"/>
          </w:tcPr>
          <w:p w:rsidR="00A271F0" w:rsidRPr="00AF5D5E" w:rsidRDefault="00881CE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536</w:t>
            </w:r>
          </w:p>
        </w:tc>
        <w:tc>
          <w:tcPr>
            <w:tcW w:w="1560" w:type="dxa"/>
            <w:tcBorders>
              <w:left w:val="single" w:sz="12" w:space="0" w:color="auto"/>
              <w:bottom w:val="single" w:sz="12" w:space="0" w:color="auto"/>
              <w:right w:val="single" w:sz="12" w:space="0" w:color="auto"/>
            </w:tcBorders>
            <w:tcMar>
              <w:left w:w="57" w:type="dxa"/>
              <w:right w:w="57" w:type="dxa"/>
            </w:tcMar>
            <w:vAlign w:val="center"/>
          </w:tcPr>
          <w:p w:rsidR="00A271F0" w:rsidRPr="00AF5D5E" w:rsidRDefault="00881CE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97,81</w:t>
            </w:r>
          </w:p>
        </w:tc>
        <w:tc>
          <w:tcPr>
            <w:tcW w:w="1294" w:type="dxa"/>
            <w:tcBorders>
              <w:left w:val="single" w:sz="12" w:space="0" w:color="auto"/>
              <w:bottom w:val="single" w:sz="12" w:space="0" w:color="auto"/>
              <w:right w:val="single" w:sz="12" w:space="0" w:color="auto"/>
            </w:tcBorders>
            <w:tcMar>
              <w:left w:w="57" w:type="dxa"/>
              <w:right w:w="57" w:type="dxa"/>
            </w:tcMar>
            <w:vAlign w:val="center"/>
          </w:tcPr>
          <w:p w:rsidR="00A271F0" w:rsidRDefault="00881CE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A271F0" w:rsidRPr="00A700C2" w:rsidRDefault="0074471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237,18</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A271F0" w:rsidRPr="00A700C2" w:rsidRDefault="0092146A"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458" w:type="dxa"/>
            <w:tcBorders>
              <w:left w:val="single" w:sz="12" w:space="0" w:color="auto"/>
              <w:bottom w:val="single" w:sz="12" w:space="0" w:color="auto"/>
              <w:right w:val="single" w:sz="12" w:space="0" w:color="auto"/>
            </w:tcBorders>
            <w:tcMar>
              <w:left w:w="57" w:type="dxa"/>
              <w:right w:w="57" w:type="dxa"/>
            </w:tcMar>
            <w:vAlign w:val="center"/>
          </w:tcPr>
          <w:p w:rsidR="00A271F0" w:rsidRPr="00AF5D5E" w:rsidRDefault="0074471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139,37</w:t>
            </w:r>
          </w:p>
        </w:tc>
      </w:tr>
    </w:tbl>
    <w:p w:rsidR="002A3C10" w:rsidRDefault="002A3C10" w:rsidP="007B7B91">
      <w:pPr>
        <w:spacing w:before="120" w:after="0"/>
        <w:ind w:firstLine="567"/>
        <w:jc w:val="both"/>
        <w:rPr>
          <w:rFonts w:ascii="Times New Roman" w:eastAsia="Times New Roman" w:hAnsi="Times New Roman" w:cs="Times New Roman"/>
          <w:sz w:val="28"/>
          <w:szCs w:val="28"/>
        </w:rPr>
      </w:pPr>
      <w:r w:rsidRPr="00052B2E">
        <w:rPr>
          <w:rFonts w:ascii="Times New Roman" w:eastAsia="Times New Roman" w:hAnsi="Times New Roman" w:cs="Times New Roman"/>
          <w:sz w:val="28"/>
          <w:szCs w:val="28"/>
        </w:rPr>
        <w:t xml:space="preserve">Согласно </w:t>
      </w:r>
      <w:r>
        <w:rPr>
          <w:rFonts w:ascii="Times New Roman" w:eastAsia="Times New Roman" w:hAnsi="Times New Roman" w:cs="Times New Roman"/>
          <w:sz w:val="28"/>
          <w:szCs w:val="28"/>
        </w:rPr>
        <w:t xml:space="preserve">расчетных данных приведенных в таблице 3.3 </w:t>
      </w:r>
      <w:r>
        <w:rPr>
          <w:rFonts w:ascii="Times New Roman" w:hAnsi="Times New Roman"/>
          <w:sz w:val="28"/>
          <w:szCs w:val="28"/>
        </w:rPr>
        <w:t>избыток</w:t>
      </w:r>
      <w:r w:rsidRPr="006D25C6">
        <w:rPr>
          <w:rFonts w:ascii="Times New Roman" w:hAnsi="Times New Roman"/>
          <w:sz w:val="28"/>
          <w:szCs w:val="28"/>
        </w:rPr>
        <w:t xml:space="preserve"> произво</w:t>
      </w:r>
      <w:r w:rsidRPr="006D25C6">
        <w:rPr>
          <w:rFonts w:ascii="Times New Roman" w:hAnsi="Times New Roman"/>
          <w:sz w:val="28"/>
          <w:szCs w:val="28"/>
        </w:rPr>
        <w:t>д</w:t>
      </w:r>
      <w:r w:rsidRPr="006D25C6">
        <w:rPr>
          <w:rFonts w:ascii="Times New Roman" w:hAnsi="Times New Roman"/>
          <w:sz w:val="28"/>
          <w:szCs w:val="28"/>
        </w:rPr>
        <w:t>ственных мощностей системы водоснабжения</w:t>
      </w:r>
      <w:r>
        <w:rPr>
          <w:rFonts w:ascii="Times New Roman" w:hAnsi="Times New Roman"/>
          <w:sz w:val="28"/>
          <w:szCs w:val="28"/>
        </w:rPr>
        <w:t>, в случае предоставления услуг централизованного водоснабжения 100% населения,</w:t>
      </w:r>
      <w:r w:rsidRPr="006D25C6">
        <w:rPr>
          <w:rFonts w:ascii="Times New Roman" w:hAnsi="Times New Roman"/>
          <w:sz w:val="28"/>
          <w:szCs w:val="28"/>
        </w:rPr>
        <w:t xml:space="preserve"> </w:t>
      </w:r>
      <w:r w:rsidRPr="000A1CA3">
        <w:rPr>
          <w:rFonts w:ascii="Times New Roman" w:hAnsi="Times New Roman"/>
          <w:sz w:val="28"/>
          <w:szCs w:val="28"/>
        </w:rPr>
        <w:t>составляет</w:t>
      </w:r>
      <w:r>
        <w:rPr>
          <w:rFonts w:ascii="Times New Roman" w:hAnsi="Times New Roman"/>
          <w:sz w:val="28"/>
          <w:szCs w:val="28"/>
        </w:rPr>
        <w:t xml:space="preserve"> </w:t>
      </w:r>
      <w:r w:rsidR="0074471E">
        <w:rPr>
          <w:rFonts w:ascii="Times New Roman" w:hAnsi="Times New Roman"/>
          <w:sz w:val="28"/>
          <w:szCs w:val="28"/>
        </w:rPr>
        <w:t xml:space="preserve">139,37 </w:t>
      </w:r>
      <w:r>
        <w:rPr>
          <w:rFonts w:ascii="Times New Roman" w:eastAsia="Times New Roman" w:hAnsi="Times New Roman" w:cs="Times New Roman"/>
          <w:sz w:val="28"/>
          <w:szCs w:val="28"/>
        </w:rPr>
        <w:t>тыс. м</w:t>
      </w:r>
      <w:r w:rsidRPr="00052B2E">
        <w:rPr>
          <w:rFonts w:ascii="Times New Roman" w:eastAsia="Times New Roman" w:hAnsi="Times New Roman" w:cs="Times New Roman"/>
          <w:sz w:val="28"/>
          <w:szCs w:val="28"/>
          <w:vertAlign w:val="superscript"/>
        </w:rPr>
        <w:t>3</w:t>
      </w:r>
      <w:r w:rsidR="0074471E">
        <w:rPr>
          <w:rFonts w:ascii="Times New Roman" w:eastAsia="Times New Roman" w:hAnsi="Times New Roman" w:cs="Times New Roman"/>
          <w:sz w:val="28"/>
          <w:szCs w:val="28"/>
        </w:rPr>
        <w:t>/год (</w:t>
      </w:r>
      <w:r w:rsidR="00A25640">
        <w:rPr>
          <w:rFonts w:ascii="Times New Roman" w:eastAsia="Times New Roman" w:hAnsi="Times New Roman" w:cs="Times New Roman"/>
          <w:sz w:val="28"/>
          <w:szCs w:val="28"/>
        </w:rPr>
        <w:t>3</w:t>
      </w:r>
      <w:r w:rsidR="0074471E">
        <w:rPr>
          <w:rFonts w:ascii="Times New Roman" w:eastAsia="Times New Roman" w:hAnsi="Times New Roman" w:cs="Times New Roman"/>
          <w:sz w:val="28"/>
          <w:szCs w:val="28"/>
        </w:rPr>
        <w:t>8</w:t>
      </w:r>
      <w:r w:rsidR="00A25640">
        <w:rPr>
          <w:rFonts w:ascii="Times New Roman" w:eastAsia="Times New Roman" w:hAnsi="Times New Roman" w:cs="Times New Roman"/>
          <w:sz w:val="28"/>
          <w:szCs w:val="28"/>
        </w:rPr>
        <w:t>,</w:t>
      </w:r>
      <w:r w:rsidR="0074471E">
        <w:rPr>
          <w:rFonts w:ascii="Times New Roman" w:eastAsia="Times New Roman" w:hAnsi="Times New Roman" w:cs="Times New Roman"/>
          <w:sz w:val="28"/>
          <w:szCs w:val="28"/>
        </w:rPr>
        <w:t>18</w:t>
      </w:r>
      <w:r>
        <w:rPr>
          <w:rFonts w:ascii="Times New Roman" w:eastAsia="Times New Roman" w:hAnsi="Times New Roman" w:cs="Times New Roman"/>
          <w:sz w:val="28"/>
          <w:szCs w:val="28"/>
        </w:rPr>
        <w:t xml:space="preserve"> м</w:t>
      </w:r>
      <w:r w:rsidRPr="00052B2E">
        <w:rPr>
          <w:rFonts w:ascii="Times New Roman" w:eastAsia="Times New Roman" w:hAnsi="Times New Roman" w:cs="Times New Roman"/>
          <w:sz w:val="28"/>
          <w:szCs w:val="28"/>
          <w:vertAlign w:val="superscript"/>
        </w:rPr>
        <w:t>3</w:t>
      </w: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сут</w:t>
      </w:r>
      <w:proofErr w:type="spellEnd"/>
      <w:proofErr w:type="gramStart"/>
      <w:r>
        <w:rPr>
          <w:rFonts w:ascii="Times New Roman" w:eastAsia="Times New Roman" w:hAnsi="Times New Roman" w:cs="Times New Roman"/>
          <w:sz w:val="28"/>
          <w:szCs w:val="28"/>
        </w:rPr>
        <w:t xml:space="preserve"> )</w:t>
      </w:r>
      <w:proofErr w:type="gramEnd"/>
      <w:r>
        <w:rPr>
          <w:rFonts w:ascii="Times New Roman" w:eastAsia="Times New Roman" w:hAnsi="Times New Roman" w:cs="Times New Roman"/>
          <w:sz w:val="28"/>
          <w:szCs w:val="28"/>
        </w:rPr>
        <w:t>.</w:t>
      </w:r>
    </w:p>
    <w:p w:rsidR="00A43B3F" w:rsidRPr="007A4B1E" w:rsidRDefault="00A43B3F" w:rsidP="007B7B91">
      <w:pPr>
        <w:pStyle w:val="2"/>
        <w:spacing w:line="276" w:lineRule="auto"/>
        <w:rPr>
          <w:szCs w:val="28"/>
        </w:rPr>
      </w:pPr>
      <w:r w:rsidRPr="007A4B1E">
        <w:rPr>
          <w:szCs w:val="28"/>
        </w:rPr>
        <w:t>3.7 Прогнозные балансы потребления горячей, питьевой, технической воды исходя из текущего объема потребления воды населением и его дин</w:t>
      </w:r>
      <w:r w:rsidRPr="007A4B1E">
        <w:rPr>
          <w:szCs w:val="28"/>
        </w:rPr>
        <w:t>а</w:t>
      </w:r>
      <w:r w:rsidRPr="007A4B1E">
        <w:rPr>
          <w:szCs w:val="28"/>
        </w:rPr>
        <w:t>мики с учетом перспективы развития и изменения состава и структуры з</w:t>
      </w:r>
      <w:r w:rsidRPr="007A4B1E">
        <w:rPr>
          <w:szCs w:val="28"/>
        </w:rPr>
        <w:t>а</w:t>
      </w:r>
      <w:r w:rsidRPr="007A4B1E">
        <w:rPr>
          <w:szCs w:val="28"/>
        </w:rPr>
        <w:t>стройки</w:t>
      </w:r>
    </w:p>
    <w:p w:rsidR="00A43B3F" w:rsidRDefault="00A43B3F" w:rsidP="007B7B91">
      <w:pPr>
        <w:pStyle w:val="71"/>
        <w:spacing w:line="276" w:lineRule="auto"/>
        <w:ind w:firstLine="567"/>
        <w:jc w:val="both"/>
      </w:pPr>
      <w:r>
        <w:t>В связи с отсутствием информации о планируемом строительстве нового ж</w:t>
      </w:r>
      <w:r>
        <w:t>и</w:t>
      </w:r>
      <w:r>
        <w:t>лого фонда и иных объектов, нуждающихся в услугах централизованного вод</w:t>
      </w:r>
      <w:r>
        <w:t>о</w:t>
      </w:r>
      <w:r>
        <w:lastRenderedPageBreak/>
        <w:t>снабжения, п</w:t>
      </w:r>
      <w:r w:rsidRPr="007A4B1E">
        <w:t>рогнозные балансы потребления горячей, питьевой, технической в</w:t>
      </w:r>
      <w:r w:rsidRPr="007A4B1E">
        <w:t>о</w:t>
      </w:r>
      <w:r w:rsidRPr="007A4B1E">
        <w:t xml:space="preserve">ды </w:t>
      </w:r>
      <w:proofErr w:type="gramStart"/>
      <w:r w:rsidRPr="007A4B1E">
        <w:t>исходя из текущего объема потребления воды населением и его динамики с учетом перспективы развития и изменения состава и структуры застройки</w:t>
      </w:r>
      <w:r>
        <w:t xml:space="preserve"> не представляется</w:t>
      </w:r>
      <w:proofErr w:type="gramEnd"/>
      <w:r>
        <w:t xml:space="preserve"> возможным</w:t>
      </w:r>
      <w:r w:rsidRPr="0011302C">
        <w:t>.</w:t>
      </w:r>
    </w:p>
    <w:p w:rsidR="00A43B3F" w:rsidRDefault="00A43B3F" w:rsidP="007B7B91">
      <w:pPr>
        <w:tabs>
          <w:tab w:val="left" w:pos="1620"/>
        </w:tabs>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При анализе баланса производительности водозаборных сооружений</w:t>
      </w:r>
      <w:r w:rsidR="00253FC5">
        <w:rPr>
          <w:rFonts w:ascii="Times New Roman" w:hAnsi="Times New Roman" w:cs="Times New Roman"/>
          <w:bCs/>
          <w:sz w:val="28"/>
          <w:szCs w:val="28"/>
        </w:rPr>
        <w:t xml:space="preserve"> </w:t>
      </w:r>
      <w:r>
        <w:rPr>
          <w:rFonts w:ascii="Times New Roman" w:hAnsi="Times New Roman" w:cs="Times New Roman"/>
          <w:bCs/>
          <w:sz w:val="28"/>
          <w:szCs w:val="28"/>
        </w:rPr>
        <w:t>выя</w:t>
      </w:r>
      <w:r>
        <w:rPr>
          <w:rFonts w:ascii="Times New Roman" w:hAnsi="Times New Roman" w:cs="Times New Roman"/>
          <w:bCs/>
          <w:sz w:val="28"/>
          <w:szCs w:val="28"/>
        </w:rPr>
        <w:t>в</w:t>
      </w:r>
      <w:r>
        <w:rPr>
          <w:rFonts w:ascii="Times New Roman" w:hAnsi="Times New Roman" w:cs="Times New Roman"/>
          <w:bCs/>
          <w:sz w:val="28"/>
          <w:szCs w:val="28"/>
        </w:rPr>
        <w:t>лено, что существующий водозабор, в случае увеличения времени работы насосов насосной станции, способен обеспечить водопотребление с учетом перспективн</w:t>
      </w:r>
      <w:r>
        <w:rPr>
          <w:rFonts w:ascii="Times New Roman" w:hAnsi="Times New Roman" w:cs="Times New Roman"/>
          <w:bCs/>
          <w:sz w:val="28"/>
          <w:szCs w:val="28"/>
        </w:rPr>
        <w:t>о</w:t>
      </w:r>
      <w:r>
        <w:rPr>
          <w:rFonts w:ascii="Times New Roman" w:hAnsi="Times New Roman" w:cs="Times New Roman"/>
          <w:bCs/>
          <w:sz w:val="28"/>
          <w:szCs w:val="28"/>
        </w:rPr>
        <w:t>го развития населенного пункта, для обеспечения централизованным водосна</w:t>
      </w:r>
      <w:r>
        <w:rPr>
          <w:rFonts w:ascii="Times New Roman" w:hAnsi="Times New Roman" w:cs="Times New Roman"/>
          <w:bCs/>
          <w:sz w:val="28"/>
          <w:szCs w:val="28"/>
        </w:rPr>
        <w:t>б</w:t>
      </w:r>
      <w:r>
        <w:rPr>
          <w:rFonts w:ascii="Times New Roman" w:hAnsi="Times New Roman" w:cs="Times New Roman"/>
          <w:bCs/>
          <w:sz w:val="28"/>
          <w:szCs w:val="28"/>
        </w:rPr>
        <w:t xml:space="preserve">жением потребителей </w:t>
      </w:r>
    </w:p>
    <w:p w:rsidR="002A3C10" w:rsidRPr="00C40921" w:rsidRDefault="002A3C10" w:rsidP="007B7B91">
      <w:pPr>
        <w:spacing w:after="0"/>
        <w:ind w:firstLine="567"/>
        <w:jc w:val="both"/>
        <w:rPr>
          <w:rFonts w:ascii="Times New Roman" w:hAnsi="Times New Roman" w:cs="Times New Roman"/>
          <w:sz w:val="28"/>
          <w:szCs w:val="28"/>
        </w:rPr>
      </w:pPr>
      <w:r w:rsidRPr="00C40921">
        <w:rPr>
          <w:rFonts w:ascii="Times New Roman" w:hAnsi="Times New Roman" w:cs="Times New Roman"/>
          <w:sz w:val="28"/>
          <w:szCs w:val="28"/>
        </w:rPr>
        <w:t>Таблица 3.</w:t>
      </w:r>
      <w:r>
        <w:rPr>
          <w:rFonts w:ascii="Times New Roman" w:hAnsi="Times New Roman" w:cs="Times New Roman"/>
          <w:sz w:val="28"/>
          <w:szCs w:val="28"/>
        </w:rPr>
        <w:t>4</w:t>
      </w:r>
      <w:r w:rsidRPr="00C40921">
        <w:rPr>
          <w:rFonts w:ascii="Times New Roman" w:hAnsi="Times New Roman" w:cs="Times New Roman"/>
          <w:sz w:val="28"/>
          <w:szCs w:val="28"/>
        </w:rPr>
        <w:t xml:space="preserve"> – Баланс производительности сооружений системы водоснабж</w:t>
      </w:r>
      <w:r w:rsidRPr="00C40921">
        <w:rPr>
          <w:rFonts w:ascii="Times New Roman" w:hAnsi="Times New Roman" w:cs="Times New Roman"/>
          <w:sz w:val="28"/>
          <w:szCs w:val="28"/>
        </w:rPr>
        <w:t>е</w:t>
      </w:r>
      <w:r w:rsidRPr="00C40921">
        <w:rPr>
          <w:rFonts w:ascii="Times New Roman" w:hAnsi="Times New Roman" w:cs="Times New Roman"/>
          <w:sz w:val="28"/>
          <w:szCs w:val="28"/>
        </w:rPr>
        <w:t>ния и потребления воды на хозяйственно-питьевые нужды населением</w:t>
      </w:r>
    </w:p>
    <w:tbl>
      <w:tblPr>
        <w:tblStyle w:val="a3"/>
        <w:tblW w:w="10773"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197"/>
        <w:gridCol w:w="1197"/>
        <w:gridCol w:w="1293"/>
        <w:gridCol w:w="1101"/>
        <w:gridCol w:w="1197"/>
        <w:gridCol w:w="1197"/>
        <w:gridCol w:w="1197"/>
        <w:gridCol w:w="1197"/>
        <w:gridCol w:w="1197"/>
      </w:tblGrid>
      <w:tr w:rsidR="002A3C10" w:rsidRPr="00C40921" w:rsidTr="001473CC">
        <w:trPr>
          <w:cantSplit/>
          <w:trHeight w:val="2777"/>
          <w:jc w:val="center"/>
        </w:trPr>
        <w:tc>
          <w:tcPr>
            <w:tcW w:w="1197" w:type="dxa"/>
            <w:tcBorders>
              <w:top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Наименование населенного пункта</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Количество потребителей </w:t>
            </w:r>
            <w:proofErr w:type="gramStart"/>
            <w:r w:rsidRPr="007B3936">
              <w:rPr>
                <w:rFonts w:ascii="Times New Roman" w:hAnsi="Times New Roman" w:cs="Times New Roman"/>
                <w:sz w:val="20"/>
                <w:szCs w:val="20"/>
              </w:rPr>
              <w:t>по</w:t>
            </w:r>
            <w:proofErr w:type="gramEnd"/>
            <w:r w:rsidRPr="007B3936">
              <w:rPr>
                <w:rFonts w:ascii="Times New Roman" w:hAnsi="Times New Roman" w:cs="Times New Roman"/>
                <w:sz w:val="20"/>
                <w:szCs w:val="20"/>
              </w:rPr>
              <w:t xml:space="preserve">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состоянию на 1 января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20</w:t>
            </w:r>
            <w:r>
              <w:rPr>
                <w:rFonts w:ascii="Times New Roman" w:hAnsi="Times New Roman" w:cs="Times New Roman"/>
                <w:sz w:val="20"/>
                <w:szCs w:val="20"/>
              </w:rPr>
              <w:t>1</w:t>
            </w:r>
            <w:r w:rsidRPr="007B3936">
              <w:rPr>
                <w:rFonts w:ascii="Times New Roman" w:hAnsi="Times New Roman" w:cs="Times New Roman"/>
                <w:sz w:val="20"/>
                <w:szCs w:val="20"/>
              </w:rPr>
              <w:t>4 г., чел.</w:t>
            </w:r>
          </w:p>
        </w:tc>
        <w:tc>
          <w:tcPr>
            <w:tcW w:w="1293"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Требуемый расход воды при норме водопотребления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Pr>
                <w:rFonts w:ascii="Times New Roman" w:hAnsi="Times New Roman" w:cs="Times New Roman"/>
                <w:sz w:val="20"/>
                <w:szCs w:val="20"/>
              </w:rPr>
              <w:t>50</w:t>
            </w:r>
            <w:r w:rsidRPr="007B3936">
              <w:rPr>
                <w:rFonts w:ascii="Times New Roman" w:hAnsi="Times New Roman" w:cs="Times New Roman"/>
                <w:sz w:val="20"/>
                <w:szCs w:val="20"/>
              </w:rPr>
              <w:t xml:space="preserve"> л/</w:t>
            </w:r>
            <w:proofErr w:type="spellStart"/>
            <w:r w:rsidRPr="007B3936">
              <w:rPr>
                <w:rFonts w:ascii="Times New Roman" w:hAnsi="Times New Roman" w:cs="Times New Roman"/>
                <w:sz w:val="20"/>
                <w:szCs w:val="20"/>
              </w:rPr>
              <w:t>сут</w:t>
            </w:r>
            <w:proofErr w:type="spellEnd"/>
            <w:r w:rsidRPr="007B3936">
              <w:rPr>
                <w:rFonts w:ascii="Times New Roman" w:hAnsi="Times New Roman" w:cs="Times New Roman"/>
                <w:sz w:val="20"/>
                <w:szCs w:val="20"/>
              </w:rPr>
              <w:t xml:space="preserve"> на 1чел.,</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w:t>
            </w:r>
            <w:proofErr w:type="gramStart"/>
            <w:r w:rsidRPr="007B3936">
              <w:rPr>
                <w:rFonts w:ascii="Times New Roman" w:hAnsi="Times New Roman" w:cs="Times New Roman"/>
                <w:sz w:val="20"/>
                <w:szCs w:val="20"/>
              </w:rPr>
              <w:t>.к</w:t>
            </w:r>
            <w:proofErr w:type="gramEnd"/>
            <w:r w:rsidRPr="007B3936">
              <w:rPr>
                <w:rFonts w:ascii="Times New Roman" w:hAnsi="Times New Roman" w:cs="Times New Roman"/>
                <w:sz w:val="20"/>
                <w:szCs w:val="20"/>
              </w:rPr>
              <w:t>уб</w:t>
            </w:r>
            <w:proofErr w:type="spellEnd"/>
            <w:r w:rsidRPr="007B3936">
              <w:rPr>
                <w:rFonts w:ascii="Times New Roman" w:hAnsi="Times New Roman" w:cs="Times New Roman"/>
                <w:sz w:val="20"/>
                <w:szCs w:val="20"/>
              </w:rPr>
              <w:t xml:space="preserve"> м/год</w:t>
            </w:r>
          </w:p>
        </w:tc>
        <w:tc>
          <w:tcPr>
            <w:tcW w:w="1101"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Расход воды </w:t>
            </w:r>
            <w:proofErr w:type="gramStart"/>
            <w:r w:rsidRPr="007B3936">
              <w:rPr>
                <w:rFonts w:ascii="Times New Roman" w:hAnsi="Times New Roman" w:cs="Times New Roman"/>
                <w:sz w:val="20"/>
                <w:szCs w:val="20"/>
              </w:rPr>
              <w:t>на</w:t>
            </w:r>
            <w:proofErr w:type="gramEnd"/>
            <w:r w:rsidRPr="007B3936">
              <w:rPr>
                <w:rFonts w:ascii="Times New Roman" w:hAnsi="Times New Roman" w:cs="Times New Roman"/>
                <w:sz w:val="20"/>
                <w:szCs w:val="20"/>
              </w:rPr>
              <w:t xml:space="preserve">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производственные нужды,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иные потребители</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w:t>
            </w:r>
            <w:proofErr w:type="gramStart"/>
            <w:r w:rsidRPr="007B3936">
              <w:rPr>
                <w:rFonts w:ascii="Times New Roman" w:hAnsi="Times New Roman" w:cs="Times New Roman"/>
                <w:sz w:val="20"/>
                <w:szCs w:val="20"/>
              </w:rPr>
              <w:t>.к</w:t>
            </w:r>
            <w:proofErr w:type="gramEnd"/>
            <w:r w:rsidRPr="007B3936">
              <w:rPr>
                <w:rFonts w:ascii="Times New Roman" w:hAnsi="Times New Roman" w:cs="Times New Roman"/>
                <w:sz w:val="20"/>
                <w:szCs w:val="20"/>
              </w:rPr>
              <w:t>уб</w:t>
            </w:r>
            <w:proofErr w:type="spellEnd"/>
            <w:r w:rsidRPr="007B3936">
              <w:rPr>
                <w:rFonts w:ascii="Times New Roman" w:hAnsi="Times New Roman" w:cs="Times New Roman"/>
                <w:sz w:val="20"/>
                <w:szCs w:val="20"/>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Производительность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тыс. куб </w:t>
            </w:r>
            <w:proofErr w:type="gramStart"/>
            <w:r w:rsidRPr="007B3936">
              <w:rPr>
                <w:rFonts w:ascii="Times New Roman" w:hAnsi="Times New Roman" w:cs="Times New Roman"/>
                <w:sz w:val="20"/>
                <w:szCs w:val="20"/>
              </w:rPr>
              <w:t>м</w:t>
            </w:r>
            <w:proofErr w:type="gramEnd"/>
            <w:r w:rsidRPr="007B3936">
              <w:rPr>
                <w:rFonts w:ascii="Times New Roman" w:hAnsi="Times New Roman" w:cs="Times New Roman"/>
                <w:sz w:val="20"/>
                <w:szCs w:val="20"/>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Количество потребителей по состоянию на расчетный срок  2024 г., чел.</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Требуемый расход воды при норме водопотребления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75 л/</w:t>
            </w:r>
            <w:proofErr w:type="spellStart"/>
            <w:r w:rsidRPr="007B3936">
              <w:rPr>
                <w:rFonts w:ascii="Times New Roman" w:hAnsi="Times New Roman" w:cs="Times New Roman"/>
                <w:sz w:val="20"/>
                <w:szCs w:val="20"/>
              </w:rPr>
              <w:t>сут</w:t>
            </w:r>
            <w:proofErr w:type="spellEnd"/>
            <w:r w:rsidRPr="007B3936">
              <w:rPr>
                <w:rFonts w:ascii="Times New Roman" w:hAnsi="Times New Roman" w:cs="Times New Roman"/>
                <w:sz w:val="20"/>
                <w:szCs w:val="20"/>
              </w:rPr>
              <w:t xml:space="preserve"> на 1чел.,</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proofErr w:type="spellStart"/>
            <w:r w:rsidRPr="007B3936">
              <w:rPr>
                <w:rFonts w:ascii="Times New Roman" w:hAnsi="Times New Roman" w:cs="Times New Roman"/>
                <w:sz w:val="20"/>
                <w:szCs w:val="20"/>
              </w:rPr>
              <w:t>тыс</w:t>
            </w:r>
            <w:proofErr w:type="gramStart"/>
            <w:r w:rsidRPr="007B3936">
              <w:rPr>
                <w:rFonts w:ascii="Times New Roman" w:hAnsi="Times New Roman" w:cs="Times New Roman"/>
                <w:sz w:val="20"/>
                <w:szCs w:val="20"/>
              </w:rPr>
              <w:t>.к</w:t>
            </w:r>
            <w:proofErr w:type="gramEnd"/>
            <w:r w:rsidRPr="007B3936">
              <w:rPr>
                <w:rFonts w:ascii="Times New Roman" w:hAnsi="Times New Roman" w:cs="Times New Roman"/>
                <w:sz w:val="20"/>
                <w:szCs w:val="20"/>
              </w:rPr>
              <w:t>уб</w:t>
            </w:r>
            <w:proofErr w:type="spellEnd"/>
            <w:r w:rsidRPr="007B3936">
              <w:rPr>
                <w:rFonts w:ascii="Times New Roman" w:hAnsi="Times New Roman" w:cs="Times New Roman"/>
                <w:sz w:val="20"/>
                <w:szCs w:val="20"/>
              </w:rPr>
              <w:t xml:space="preserve"> м/год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Дефицит производительн</w:t>
            </w:r>
            <w:r w:rsidRPr="007B3936">
              <w:rPr>
                <w:rFonts w:ascii="Times New Roman" w:hAnsi="Times New Roman" w:cs="Times New Roman"/>
                <w:sz w:val="20"/>
                <w:szCs w:val="20"/>
              </w:rPr>
              <w:t>о</w:t>
            </w:r>
            <w:r w:rsidRPr="007B3936">
              <w:rPr>
                <w:rFonts w:ascii="Times New Roman" w:hAnsi="Times New Roman" w:cs="Times New Roman"/>
                <w:sz w:val="20"/>
                <w:szCs w:val="20"/>
              </w:rPr>
              <w:t xml:space="preserve">сти </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тыс. куб </w:t>
            </w:r>
            <w:proofErr w:type="gramStart"/>
            <w:r w:rsidRPr="007B3936">
              <w:rPr>
                <w:rFonts w:ascii="Times New Roman" w:hAnsi="Times New Roman" w:cs="Times New Roman"/>
                <w:sz w:val="20"/>
                <w:szCs w:val="20"/>
              </w:rPr>
              <w:t>м</w:t>
            </w:r>
            <w:proofErr w:type="gramEnd"/>
            <w:r w:rsidRPr="007B3936">
              <w:rPr>
                <w:rFonts w:ascii="Times New Roman" w:hAnsi="Times New Roman" w:cs="Times New Roman"/>
                <w:sz w:val="20"/>
                <w:szCs w:val="20"/>
              </w:rPr>
              <w:t>/год</w:t>
            </w:r>
          </w:p>
        </w:tc>
        <w:tc>
          <w:tcPr>
            <w:tcW w:w="1197" w:type="dxa"/>
            <w:tcBorders>
              <w:top w:val="single" w:sz="12" w:space="0" w:color="auto"/>
              <w:left w:val="single" w:sz="12" w:space="0" w:color="auto"/>
              <w:bottom w:val="single" w:sz="12" w:space="0" w:color="auto"/>
              <w:right w:val="single" w:sz="12" w:space="0" w:color="auto"/>
            </w:tcBorders>
            <w:tcMar>
              <w:left w:w="57" w:type="dxa"/>
              <w:right w:w="57" w:type="dxa"/>
            </w:tcMar>
            <w:textDirection w:val="btLr"/>
            <w:vAlign w:val="center"/>
          </w:tcPr>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Избыток производительности водозабора,</w:t>
            </w:r>
          </w:p>
          <w:p w:rsidR="002A3C10" w:rsidRPr="007B3936" w:rsidRDefault="002A3C10" w:rsidP="007B7B91">
            <w:pPr>
              <w:pStyle w:val="a4"/>
              <w:spacing w:line="276" w:lineRule="auto"/>
              <w:ind w:left="113" w:right="113"/>
              <w:contextualSpacing w:val="0"/>
              <w:jc w:val="center"/>
              <w:rPr>
                <w:rFonts w:ascii="Times New Roman" w:hAnsi="Times New Roman" w:cs="Times New Roman"/>
                <w:sz w:val="20"/>
                <w:szCs w:val="20"/>
              </w:rPr>
            </w:pPr>
            <w:r w:rsidRPr="007B3936">
              <w:rPr>
                <w:rFonts w:ascii="Times New Roman" w:hAnsi="Times New Roman" w:cs="Times New Roman"/>
                <w:sz w:val="20"/>
                <w:szCs w:val="20"/>
              </w:rPr>
              <w:t xml:space="preserve">тыс. куб </w:t>
            </w:r>
            <w:proofErr w:type="gramStart"/>
            <w:r w:rsidRPr="007B3936">
              <w:rPr>
                <w:rFonts w:ascii="Times New Roman" w:hAnsi="Times New Roman" w:cs="Times New Roman"/>
                <w:sz w:val="20"/>
                <w:szCs w:val="20"/>
              </w:rPr>
              <w:t>м</w:t>
            </w:r>
            <w:proofErr w:type="gramEnd"/>
            <w:r w:rsidRPr="007B3936">
              <w:rPr>
                <w:rFonts w:ascii="Times New Roman" w:hAnsi="Times New Roman" w:cs="Times New Roman"/>
                <w:sz w:val="20"/>
                <w:szCs w:val="20"/>
              </w:rPr>
              <w:t>/год</w:t>
            </w:r>
          </w:p>
        </w:tc>
      </w:tr>
      <w:tr w:rsidR="0074471E" w:rsidRPr="00C40921" w:rsidTr="001473CC">
        <w:trPr>
          <w:trHeight w:val="437"/>
          <w:jc w:val="center"/>
        </w:trPr>
        <w:tc>
          <w:tcPr>
            <w:tcW w:w="1197" w:type="dxa"/>
            <w:tcBorders>
              <w:top w:val="single" w:sz="12" w:space="0" w:color="auto"/>
              <w:right w:val="single" w:sz="12" w:space="0" w:color="auto"/>
            </w:tcBorders>
            <w:tcMar>
              <w:left w:w="57" w:type="dxa"/>
              <w:right w:w="57" w:type="dxa"/>
            </w:tcMar>
            <w:vAlign w:val="center"/>
          </w:tcPr>
          <w:p w:rsidR="0074471E" w:rsidRPr="00C40921" w:rsidRDefault="0074471E" w:rsidP="007B7B91">
            <w:pPr>
              <w:pStyle w:val="a4"/>
              <w:spacing w:line="276" w:lineRule="auto"/>
              <w:ind w:left="0"/>
              <w:contextualSpacing w:val="0"/>
              <w:jc w:val="center"/>
              <w:rPr>
                <w:rFonts w:ascii="Times New Roman" w:hAnsi="Times New Roman" w:cs="Times New Roman"/>
              </w:rPr>
            </w:pPr>
            <w:proofErr w:type="spellStart"/>
            <w:r>
              <w:rPr>
                <w:rFonts w:ascii="Times New Roman" w:hAnsi="Times New Roman" w:cs="Times New Roman"/>
              </w:rPr>
              <w:t>Бобинское</w:t>
            </w:r>
            <w:proofErr w:type="spellEnd"/>
            <w:r>
              <w:rPr>
                <w:rFonts w:ascii="Times New Roman" w:hAnsi="Times New Roman" w:cs="Times New Roman"/>
              </w:rPr>
              <w:t xml:space="preserve"> с\</w:t>
            </w:r>
            <w:proofErr w:type="gramStart"/>
            <w:r>
              <w:rPr>
                <w:rFonts w:ascii="Times New Roman" w:hAnsi="Times New Roman" w:cs="Times New Roman"/>
              </w:rPr>
              <w:t>п</w:t>
            </w:r>
            <w:proofErr w:type="gramEnd"/>
          </w:p>
        </w:tc>
        <w:tc>
          <w:tcPr>
            <w:tcW w:w="1197" w:type="dxa"/>
            <w:tcBorders>
              <w:top w:val="single" w:sz="12" w:space="0" w:color="auto"/>
              <w:left w:val="single" w:sz="12" w:space="0" w:color="auto"/>
              <w:right w:val="single" w:sz="12" w:space="0" w:color="auto"/>
            </w:tcBorders>
            <w:tcMar>
              <w:left w:w="57" w:type="dxa"/>
              <w:right w:w="57" w:type="dxa"/>
            </w:tcMar>
            <w:vAlign w:val="center"/>
          </w:tcPr>
          <w:p w:rsidR="0074471E" w:rsidRPr="00C40921" w:rsidRDefault="0074471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536</w:t>
            </w:r>
          </w:p>
        </w:tc>
        <w:tc>
          <w:tcPr>
            <w:tcW w:w="1293" w:type="dxa"/>
            <w:tcBorders>
              <w:top w:val="single" w:sz="12" w:space="0" w:color="auto"/>
              <w:left w:val="single" w:sz="12" w:space="0" w:color="auto"/>
              <w:right w:val="single" w:sz="12" w:space="0" w:color="auto"/>
            </w:tcBorders>
            <w:tcMar>
              <w:left w:w="57" w:type="dxa"/>
              <w:right w:w="57" w:type="dxa"/>
            </w:tcMar>
            <w:vAlign w:val="center"/>
          </w:tcPr>
          <w:p w:rsidR="0074471E" w:rsidRPr="00C40921" w:rsidRDefault="0074471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97,81</w:t>
            </w:r>
          </w:p>
        </w:tc>
        <w:tc>
          <w:tcPr>
            <w:tcW w:w="1101" w:type="dxa"/>
            <w:tcBorders>
              <w:top w:val="single" w:sz="12" w:space="0" w:color="auto"/>
              <w:left w:val="single" w:sz="12" w:space="0" w:color="auto"/>
              <w:right w:val="single" w:sz="12" w:space="0" w:color="auto"/>
            </w:tcBorders>
            <w:tcMar>
              <w:left w:w="57" w:type="dxa"/>
              <w:right w:w="57" w:type="dxa"/>
            </w:tcMar>
            <w:vAlign w:val="center"/>
          </w:tcPr>
          <w:p w:rsidR="0074471E" w:rsidRPr="00C40921" w:rsidRDefault="0074471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74471E" w:rsidRPr="00C40921" w:rsidRDefault="0074471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237,18</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74471E" w:rsidRPr="00C40921" w:rsidRDefault="0074471E" w:rsidP="00260E36">
            <w:pPr>
              <w:pStyle w:val="a4"/>
              <w:spacing w:line="276" w:lineRule="auto"/>
              <w:ind w:left="0"/>
              <w:contextualSpacing w:val="0"/>
              <w:jc w:val="center"/>
              <w:rPr>
                <w:rFonts w:ascii="Times New Roman" w:hAnsi="Times New Roman" w:cs="Times New Roman"/>
              </w:rPr>
            </w:pPr>
            <w:r>
              <w:rPr>
                <w:rFonts w:ascii="Times New Roman" w:hAnsi="Times New Roman" w:cs="Times New Roman"/>
              </w:rPr>
              <w:t>536</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74471E" w:rsidRPr="00C40921" w:rsidRDefault="0074471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146,73</w:t>
            </w:r>
          </w:p>
        </w:tc>
        <w:tc>
          <w:tcPr>
            <w:tcW w:w="1197" w:type="dxa"/>
            <w:tcBorders>
              <w:top w:val="single" w:sz="12" w:space="0" w:color="auto"/>
              <w:left w:val="single" w:sz="12" w:space="0" w:color="auto"/>
              <w:right w:val="single" w:sz="12" w:space="0" w:color="auto"/>
            </w:tcBorders>
            <w:tcMar>
              <w:left w:w="57" w:type="dxa"/>
              <w:right w:w="57" w:type="dxa"/>
            </w:tcMar>
            <w:vAlign w:val="center"/>
          </w:tcPr>
          <w:p w:rsidR="0074471E" w:rsidRPr="00C40921" w:rsidRDefault="0074471E" w:rsidP="007B7B91">
            <w:pPr>
              <w:pStyle w:val="a4"/>
              <w:spacing w:line="276" w:lineRule="auto"/>
              <w:ind w:left="0"/>
              <w:contextualSpacing w:val="0"/>
              <w:jc w:val="center"/>
              <w:rPr>
                <w:rFonts w:ascii="Times New Roman" w:hAnsi="Times New Roman" w:cs="Times New Roman"/>
              </w:rPr>
            </w:pPr>
          </w:p>
        </w:tc>
        <w:tc>
          <w:tcPr>
            <w:tcW w:w="1197" w:type="dxa"/>
            <w:tcBorders>
              <w:top w:val="single" w:sz="12" w:space="0" w:color="auto"/>
              <w:left w:val="single" w:sz="12" w:space="0" w:color="auto"/>
              <w:right w:val="single" w:sz="12" w:space="0" w:color="auto"/>
            </w:tcBorders>
            <w:tcMar>
              <w:left w:w="57" w:type="dxa"/>
              <w:right w:w="57" w:type="dxa"/>
            </w:tcMar>
            <w:vAlign w:val="center"/>
          </w:tcPr>
          <w:p w:rsidR="0074471E" w:rsidRPr="00C40921" w:rsidRDefault="00E013D4"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90,45</w:t>
            </w:r>
          </w:p>
        </w:tc>
      </w:tr>
      <w:tr w:rsidR="0074471E" w:rsidRPr="00C40921" w:rsidTr="001473CC">
        <w:trPr>
          <w:trHeight w:val="437"/>
          <w:jc w:val="center"/>
        </w:trPr>
        <w:tc>
          <w:tcPr>
            <w:tcW w:w="1197" w:type="dxa"/>
            <w:tcBorders>
              <w:bottom w:val="single" w:sz="12" w:space="0" w:color="auto"/>
              <w:right w:val="single" w:sz="12" w:space="0" w:color="auto"/>
            </w:tcBorders>
            <w:tcMar>
              <w:left w:w="57" w:type="dxa"/>
              <w:right w:w="57" w:type="dxa"/>
            </w:tcMar>
            <w:vAlign w:val="center"/>
          </w:tcPr>
          <w:p w:rsidR="0074471E" w:rsidRPr="00C40921" w:rsidRDefault="0074471E" w:rsidP="007B7B91">
            <w:pPr>
              <w:pStyle w:val="a4"/>
              <w:spacing w:line="276" w:lineRule="auto"/>
              <w:ind w:left="0"/>
              <w:contextualSpacing w:val="0"/>
              <w:jc w:val="center"/>
              <w:rPr>
                <w:rFonts w:ascii="Times New Roman" w:hAnsi="Times New Roman" w:cs="Times New Roman"/>
              </w:rPr>
            </w:pPr>
            <w:r w:rsidRPr="00C40921">
              <w:rPr>
                <w:rFonts w:ascii="Times New Roman" w:hAnsi="Times New Roman" w:cs="Times New Roman"/>
              </w:rPr>
              <w:t>ИТОГО:</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74471E" w:rsidRPr="00C40921" w:rsidRDefault="0074471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536</w:t>
            </w:r>
          </w:p>
        </w:tc>
        <w:tc>
          <w:tcPr>
            <w:tcW w:w="1293" w:type="dxa"/>
            <w:tcBorders>
              <w:left w:val="single" w:sz="12" w:space="0" w:color="auto"/>
              <w:bottom w:val="single" w:sz="12" w:space="0" w:color="auto"/>
              <w:right w:val="single" w:sz="12" w:space="0" w:color="auto"/>
            </w:tcBorders>
            <w:tcMar>
              <w:left w:w="57" w:type="dxa"/>
              <w:right w:w="57" w:type="dxa"/>
            </w:tcMar>
            <w:vAlign w:val="center"/>
          </w:tcPr>
          <w:p w:rsidR="0074471E" w:rsidRPr="00C40921" w:rsidRDefault="0074471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97,81</w:t>
            </w:r>
          </w:p>
        </w:tc>
        <w:tc>
          <w:tcPr>
            <w:tcW w:w="1101" w:type="dxa"/>
            <w:tcBorders>
              <w:left w:val="single" w:sz="12" w:space="0" w:color="auto"/>
              <w:bottom w:val="single" w:sz="12" w:space="0" w:color="auto"/>
              <w:right w:val="single" w:sz="12" w:space="0" w:color="auto"/>
            </w:tcBorders>
            <w:tcMar>
              <w:left w:w="57" w:type="dxa"/>
              <w:right w:w="57" w:type="dxa"/>
            </w:tcMar>
            <w:vAlign w:val="center"/>
          </w:tcPr>
          <w:p w:rsidR="0074471E" w:rsidRPr="00C40921" w:rsidRDefault="0074471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74471E" w:rsidRPr="00C40921" w:rsidRDefault="0074471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237,18</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74471E" w:rsidRPr="00C40921" w:rsidRDefault="0074471E" w:rsidP="00260E36">
            <w:pPr>
              <w:pStyle w:val="a4"/>
              <w:spacing w:line="276" w:lineRule="auto"/>
              <w:ind w:left="0"/>
              <w:contextualSpacing w:val="0"/>
              <w:jc w:val="center"/>
              <w:rPr>
                <w:rFonts w:ascii="Times New Roman" w:hAnsi="Times New Roman" w:cs="Times New Roman"/>
              </w:rPr>
            </w:pPr>
            <w:r>
              <w:rPr>
                <w:rFonts w:ascii="Times New Roman" w:hAnsi="Times New Roman" w:cs="Times New Roman"/>
              </w:rPr>
              <w:t>536</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74471E" w:rsidRPr="00C40921" w:rsidRDefault="0074471E"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146,73</w:t>
            </w: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74471E" w:rsidRPr="00C40921" w:rsidRDefault="0074471E" w:rsidP="007B7B91">
            <w:pPr>
              <w:pStyle w:val="a4"/>
              <w:spacing w:line="276" w:lineRule="auto"/>
              <w:ind w:left="0"/>
              <w:contextualSpacing w:val="0"/>
              <w:jc w:val="center"/>
              <w:rPr>
                <w:rFonts w:ascii="Times New Roman" w:hAnsi="Times New Roman" w:cs="Times New Roman"/>
              </w:rPr>
            </w:pPr>
          </w:p>
        </w:tc>
        <w:tc>
          <w:tcPr>
            <w:tcW w:w="1197" w:type="dxa"/>
            <w:tcBorders>
              <w:left w:val="single" w:sz="12" w:space="0" w:color="auto"/>
              <w:bottom w:val="single" w:sz="12" w:space="0" w:color="auto"/>
              <w:right w:val="single" w:sz="12" w:space="0" w:color="auto"/>
            </w:tcBorders>
            <w:tcMar>
              <w:left w:w="57" w:type="dxa"/>
              <w:right w:w="57" w:type="dxa"/>
            </w:tcMar>
            <w:vAlign w:val="center"/>
          </w:tcPr>
          <w:p w:rsidR="0074471E" w:rsidRPr="00C40921" w:rsidRDefault="00E013D4" w:rsidP="007B7B91">
            <w:pPr>
              <w:pStyle w:val="a4"/>
              <w:spacing w:line="276" w:lineRule="auto"/>
              <w:ind w:left="0"/>
              <w:contextualSpacing w:val="0"/>
              <w:jc w:val="center"/>
              <w:rPr>
                <w:rFonts w:ascii="Times New Roman" w:hAnsi="Times New Roman" w:cs="Times New Roman"/>
              </w:rPr>
            </w:pPr>
            <w:r>
              <w:rPr>
                <w:rFonts w:ascii="Times New Roman" w:hAnsi="Times New Roman" w:cs="Times New Roman"/>
              </w:rPr>
              <w:t>90,45</w:t>
            </w:r>
          </w:p>
        </w:tc>
      </w:tr>
    </w:tbl>
    <w:p w:rsidR="002A3C10" w:rsidRDefault="002A3C10" w:rsidP="007B7B91">
      <w:pPr>
        <w:pStyle w:val="143"/>
        <w:spacing w:line="276" w:lineRule="auto"/>
      </w:pPr>
    </w:p>
    <w:p w:rsidR="002A3C10" w:rsidRDefault="002A3C10" w:rsidP="007B7B91">
      <w:pPr>
        <w:pStyle w:val="143"/>
        <w:spacing w:line="276" w:lineRule="auto"/>
      </w:pPr>
      <w:r w:rsidRPr="00C40921">
        <w:t>Согласно расчетных</w:t>
      </w:r>
      <w:r>
        <w:t xml:space="preserve"> (прогнозируемых)</w:t>
      </w:r>
      <w:r w:rsidRPr="00C40921">
        <w:t xml:space="preserve"> данных приведенных в таблице 3.</w:t>
      </w:r>
      <w:r>
        <w:t>3</w:t>
      </w:r>
      <w:r w:rsidRPr="00C40921">
        <w:t xml:space="preserve"> </w:t>
      </w:r>
      <w:r>
        <w:t>избыток</w:t>
      </w:r>
      <w:r w:rsidRPr="00C40921">
        <w:t xml:space="preserve"> производительности водозабора составляет</w:t>
      </w:r>
      <w:r w:rsidR="00E013D4">
        <w:t xml:space="preserve"> 90,45</w:t>
      </w:r>
      <w:r>
        <w:t xml:space="preserve"> </w:t>
      </w:r>
      <w:r w:rsidRPr="00C40921">
        <w:t>тыс</w:t>
      </w:r>
      <w:proofErr w:type="gramStart"/>
      <w:r w:rsidRPr="00C40921">
        <w:t>.м</w:t>
      </w:r>
      <w:proofErr w:type="gramEnd"/>
      <w:r w:rsidRPr="00C40921">
        <w:rPr>
          <w:vertAlign w:val="superscript"/>
        </w:rPr>
        <w:t>3</w:t>
      </w:r>
      <w:r w:rsidRPr="00C40921">
        <w:t>/год (</w:t>
      </w:r>
      <w:r w:rsidR="00E013D4">
        <w:t>2</w:t>
      </w:r>
      <w:r w:rsidR="00543672">
        <w:t>4,</w:t>
      </w:r>
      <w:r w:rsidR="00E013D4">
        <w:t>78</w:t>
      </w:r>
      <w:r>
        <w:t xml:space="preserve"> </w:t>
      </w:r>
      <w:r w:rsidRPr="00C40921">
        <w:t>м</w:t>
      </w:r>
      <w:r w:rsidRPr="00C40921">
        <w:rPr>
          <w:vertAlign w:val="superscript"/>
        </w:rPr>
        <w:t>3</w:t>
      </w:r>
      <w:r>
        <w:t>/</w:t>
      </w:r>
      <w:proofErr w:type="spellStart"/>
      <w:r>
        <w:t>сут</w:t>
      </w:r>
      <w:proofErr w:type="spellEnd"/>
      <w:r w:rsidRPr="00C40921">
        <w:t>), для обеспечения требуемого количества потребляемой воды</w:t>
      </w:r>
      <w:r>
        <w:t xml:space="preserve"> не</w:t>
      </w:r>
      <w:r w:rsidRPr="00C40921">
        <w:t xml:space="preserve"> требуется строительства дополнительных водозаборных скважин  для организации допо</w:t>
      </w:r>
      <w:r w:rsidRPr="00C40921">
        <w:t>л</w:t>
      </w:r>
      <w:r w:rsidRPr="00C40921">
        <w:t>нительного источника водоснабжения</w:t>
      </w:r>
      <w:r>
        <w:t>.</w:t>
      </w:r>
    </w:p>
    <w:p w:rsidR="00EF67B0" w:rsidRDefault="00EF67B0" w:rsidP="007B7B91">
      <w:pPr>
        <w:tabs>
          <w:tab w:val="left" w:pos="1620"/>
        </w:tabs>
        <w:spacing w:after="0"/>
        <w:ind w:firstLine="567"/>
        <w:jc w:val="both"/>
        <w:rPr>
          <w:rFonts w:ascii="Times New Roman" w:hAnsi="Times New Roman" w:cs="Times New Roman"/>
          <w:bCs/>
          <w:sz w:val="28"/>
          <w:szCs w:val="28"/>
        </w:rPr>
      </w:pPr>
    </w:p>
    <w:p w:rsidR="00680E96" w:rsidRDefault="00680E96" w:rsidP="007B7B91">
      <w:pPr>
        <w:rPr>
          <w:rFonts w:ascii="Times New Roman" w:eastAsia="Times New Roman" w:hAnsi="Times New Roman" w:cs="Times New Roman"/>
          <w:b/>
          <w:bCs/>
          <w:caps/>
          <w:sz w:val="28"/>
          <w:szCs w:val="28"/>
        </w:rPr>
      </w:pPr>
      <w:r>
        <w:br w:type="page"/>
      </w:r>
    </w:p>
    <w:p w:rsidR="00EF67B0" w:rsidRDefault="00EF67B0" w:rsidP="00AE668B">
      <w:pPr>
        <w:pStyle w:val="1"/>
      </w:pPr>
      <w:r w:rsidRPr="000F3F93">
        <w:lastRenderedPageBreak/>
        <w:t>РАЗДЕЛ 4 ПРЕДЛОЖЕНИЯ ПО СТРОИТЕЛЬСТВУ, РЕКОНСТРУ</w:t>
      </w:r>
      <w:r w:rsidRPr="000F3F93">
        <w:t>К</w:t>
      </w:r>
      <w:r w:rsidRPr="000F3F93">
        <w:t>ЦИИ И МОДЕРНИЗАЦИИ ОБЪЕКТОВ централизованных СИСТЕМ ВО</w:t>
      </w:r>
      <w:r>
        <w:t>ДОСНАБЖЕНИЯ</w:t>
      </w:r>
    </w:p>
    <w:p w:rsidR="00EF67B0" w:rsidRPr="007A4B1E" w:rsidRDefault="00EF67B0" w:rsidP="007B7B91"/>
    <w:p w:rsidR="00EF67B0" w:rsidRPr="007A4B1E" w:rsidRDefault="00EF67B0" w:rsidP="007B7B91">
      <w:pPr>
        <w:pStyle w:val="2"/>
        <w:spacing w:line="276" w:lineRule="auto"/>
        <w:rPr>
          <w:szCs w:val="28"/>
        </w:rPr>
      </w:pPr>
      <w:r w:rsidRPr="007A4B1E">
        <w:rPr>
          <w:szCs w:val="28"/>
        </w:rPr>
        <w:t>4.1 Перечень основных мероприятий по реализации схем</w:t>
      </w:r>
      <w:r>
        <w:rPr>
          <w:szCs w:val="28"/>
        </w:rPr>
        <w:t>ы</w:t>
      </w:r>
      <w:r w:rsidRPr="007A4B1E">
        <w:rPr>
          <w:szCs w:val="28"/>
        </w:rPr>
        <w:t xml:space="preserve"> водоснабж</w:t>
      </w:r>
      <w:r w:rsidRPr="007A4B1E">
        <w:rPr>
          <w:szCs w:val="28"/>
        </w:rPr>
        <w:t>е</w:t>
      </w:r>
      <w:r w:rsidRPr="007A4B1E">
        <w:rPr>
          <w:szCs w:val="28"/>
        </w:rPr>
        <w:t>ния  с разбивкой по годам</w:t>
      </w:r>
    </w:p>
    <w:p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В п</w:t>
      </w:r>
      <w:r w:rsidR="008960D0">
        <w:rPr>
          <w:rFonts w:ascii="Times New Roman" w:hAnsi="Times New Roman" w:cs="Times New Roman"/>
          <w:sz w:val="28"/>
          <w:szCs w:val="28"/>
        </w:rPr>
        <w:t xml:space="preserve">ерспективе развития </w:t>
      </w:r>
      <w:proofErr w:type="spellStart"/>
      <w:r w:rsidR="008960D0">
        <w:rPr>
          <w:rFonts w:ascii="Times New Roman" w:hAnsi="Times New Roman" w:cs="Times New Roman"/>
          <w:sz w:val="28"/>
          <w:szCs w:val="28"/>
        </w:rPr>
        <w:t>Бобинского</w:t>
      </w:r>
      <w:proofErr w:type="spellEnd"/>
      <w:r w:rsidRPr="00D931DC">
        <w:rPr>
          <w:rFonts w:ascii="Times New Roman" w:hAnsi="Times New Roman" w:cs="Times New Roman"/>
          <w:sz w:val="28"/>
          <w:szCs w:val="28"/>
        </w:rPr>
        <w:t xml:space="preserve"> сельского поселения предусматривае</w:t>
      </w:r>
      <w:r w:rsidRPr="00D931DC">
        <w:rPr>
          <w:rFonts w:ascii="Times New Roman" w:hAnsi="Times New Roman" w:cs="Times New Roman"/>
          <w:sz w:val="28"/>
          <w:szCs w:val="28"/>
        </w:rPr>
        <w:t>т</w:t>
      </w:r>
      <w:r w:rsidRPr="00D931DC">
        <w:rPr>
          <w:rFonts w:ascii="Times New Roman" w:hAnsi="Times New Roman" w:cs="Times New Roman"/>
          <w:sz w:val="28"/>
          <w:szCs w:val="28"/>
        </w:rPr>
        <w:t>ся 100% обеспечение централизованным водоснабжением существующих и пл</w:t>
      </w:r>
      <w:r w:rsidRPr="00D931DC">
        <w:rPr>
          <w:rFonts w:ascii="Times New Roman" w:hAnsi="Times New Roman" w:cs="Times New Roman"/>
          <w:sz w:val="28"/>
          <w:szCs w:val="28"/>
        </w:rPr>
        <w:t>а</w:t>
      </w:r>
      <w:r w:rsidRPr="00D931DC">
        <w:rPr>
          <w:rFonts w:ascii="Times New Roman" w:hAnsi="Times New Roman" w:cs="Times New Roman"/>
          <w:sz w:val="28"/>
          <w:szCs w:val="28"/>
        </w:rPr>
        <w:t>нируемых объектов капитального с</w:t>
      </w:r>
      <w:r w:rsidR="008960D0">
        <w:rPr>
          <w:rFonts w:ascii="Times New Roman" w:hAnsi="Times New Roman" w:cs="Times New Roman"/>
          <w:sz w:val="28"/>
          <w:szCs w:val="28"/>
        </w:rPr>
        <w:t xml:space="preserve">троительства в </w:t>
      </w:r>
      <w:proofErr w:type="spellStart"/>
      <w:r w:rsidR="008960D0">
        <w:rPr>
          <w:rFonts w:ascii="Times New Roman" w:hAnsi="Times New Roman" w:cs="Times New Roman"/>
          <w:sz w:val="28"/>
          <w:szCs w:val="28"/>
        </w:rPr>
        <w:t>с</w:t>
      </w:r>
      <w:proofErr w:type="gramStart"/>
      <w:r w:rsidR="008960D0">
        <w:rPr>
          <w:rFonts w:ascii="Times New Roman" w:hAnsi="Times New Roman" w:cs="Times New Roman"/>
          <w:sz w:val="28"/>
          <w:szCs w:val="28"/>
        </w:rPr>
        <w:t>.Б</w:t>
      </w:r>
      <w:proofErr w:type="gramEnd"/>
      <w:r w:rsidR="008960D0">
        <w:rPr>
          <w:rFonts w:ascii="Times New Roman" w:hAnsi="Times New Roman" w:cs="Times New Roman"/>
          <w:sz w:val="28"/>
          <w:szCs w:val="28"/>
        </w:rPr>
        <w:t>обино</w:t>
      </w:r>
      <w:proofErr w:type="spellEnd"/>
      <w:r w:rsidR="00543672">
        <w:rPr>
          <w:rFonts w:ascii="Times New Roman" w:hAnsi="Times New Roman" w:cs="Times New Roman"/>
          <w:sz w:val="28"/>
          <w:szCs w:val="28"/>
        </w:rPr>
        <w:t xml:space="preserve">, </w:t>
      </w:r>
      <w:proofErr w:type="spellStart"/>
      <w:r w:rsidR="00543672">
        <w:rPr>
          <w:rFonts w:ascii="Times New Roman" w:hAnsi="Times New Roman" w:cs="Times New Roman"/>
          <w:sz w:val="28"/>
          <w:szCs w:val="28"/>
        </w:rPr>
        <w:t>д.</w:t>
      </w:r>
      <w:r w:rsidR="008960D0">
        <w:rPr>
          <w:rFonts w:ascii="Times New Roman" w:hAnsi="Times New Roman" w:cs="Times New Roman"/>
          <w:sz w:val="28"/>
          <w:szCs w:val="28"/>
        </w:rPr>
        <w:t>Заборье</w:t>
      </w:r>
      <w:proofErr w:type="spellEnd"/>
      <w:r w:rsidR="00543672">
        <w:rPr>
          <w:rFonts w:ascii="Times New Roman" w:hAnsi="Times New Roman" w:cs="Times New Roman"/>
          <w:sz w:val="28"/>
          <w:szCs w:val="28"/>
        </w:rPr>
        <w:t xml:space="preserve">, </w:t>
      </w:r>
      <w:proofErr w:type="spellStart"/>
      <w:r w:rsidR="00543672">
        <w:rPr>
          <w:rFonts w:ascii="Times New Roman" w:hAnsi="Times New Roman" w:cs="Times New Roman"/>
          <w:sz w:val="28"/>
          <w:szCs w:val="28"/>
        </w:rPr>
        <w:t>д.</w:t>
      </w:r>
      <w:r w:rsidR="008960D0">
        <w:rPr>
          <w:rFonts w:ascii="Times New Roman" w:hAnsi="Times New Roman" w:cs="Times New Roman"/>
          <w:sz w:val="28"/>
          <w:szCs w:val="28"/>
        </w:rPr>
        <w:t>Подгорена</w:t>
      </w:r>
      <w:proofErr w:type="spellEnd"/>
      <w:r w:rsidR="00543672">
        <w:rPr>
          <w:rFonts w:ascii="Times New Roman" w:hAnsi="Times New Roman" w:cs="Times New Roman"/>
          <w:sz w:val="28"/>
          <w:szCs w:val="28"/>
        </w:rPr>
        <w:t xml:space="preserve">, </w:t>
      </w:r>
      <w:proofErr w:type="spellStart"/>
      <w:r w:rsidR="00543672">
        <w:rPr>
          <w:rFonts w:ascii="Times New Roman" w:hAnsi="Times New Roman" w:cs="Times New Roman"/>
          <w:sz w:val="28"/>
          <w:szCs w:val="28"/>
        </w:rPr>
        <w:t>д.</w:t>
      </w:r>
      <w:r w:rsidR="008960D0">
        <w:rPr>
          <w:rFonts w:ascii="Times New Roman" w:hAnsi="Times New Roman" w:cs="Times New Roman"/>
          <w:sz w:val="28"/>
          <w:szCs w:val="28"/>
        </w:rPr>
        <w:t>Ившины</w:t>
      </w:r>
      <w:proofErr w:type="spellEnd"/>
      <w:r w:rsidR="008960D0">
        <w:rPr>
          <w:rFonts w:ascii="Times New Roman" w:hAnsi="Times New Roman" w:cs="Times New Roman"/>
          <w:sz w:val="28"/>
          <w:szCs w:val="28"/>
        </w:rPr>
        <w:t>.</w:t>
      </w:r>
      <w:r w:rsidR="00543672">
        <w:rPr>
          <w:rFonts w:ascii="Times New Roman" w:hAnsi="Times New Roman" w:cs="Times New Roman"/>
          <w:sz w:val="28"/>
          <w:szCs w:val="28"/>
        </w:rPr>
        <w:t xml:space="preserve"> </w:t>
      </w:r>
      <w:r w:rsidRPr="00D931DC">
        <w:rPr>
          <w:rFonts w:ascii="Times New Roman" w:hAnsi="Times New Roman" w:cs="Times New Roman"/>
          <w:sz w:val="28"/>
          <w:szCs w:val="28"/>
        </w:rPr>
        <w:t xml:space="preserve"> </w:t>
      </w:r>
    </w:p>
    <w:p w:rsidR="006A3DB2" w:rsidRPr="00D931DC" w:rsidRDefault="006A3DB2" w:rsidP="007B7B91">
      <w:pPr>
        <w:spacing w:after="0"/>
        <w:ind w:firstLine="709"/>
        <w:jc w:val="both"/>
        <w:rPr>
          <w:rFonts w:ascii="Times New Roman" w:hAnsi="Times New Roman" w:cs="Times New Roman"/>
          <w:sz w:val="28"/>
          <w:szCs w:val="28"/>
        </w:rPr>
      </w:pPr>
      <w:r w:rsidRPr="00D931DC">
        <w:rPr>
          <w:rFonts w:ascii="Times New Roman" w:hAnsi="Times New Roman" w:cs="Times New Roman"/>
          <w:sz w:val="28"/>
          <w:szCs w:val="28"/>
        </w:rPr>
        <w:t>Прокладку новых сетей рекомендуется осуществлять одновременно с зам</w:t>
      </w:r>
      <w:r w:rsidRPr="00D931DC">
        <w:rPr>
          <w:rFonts w:ascii="Times New Roman" w:hAnsi="Times New Roman" w:cs="Times New Roman"/>
          <w:sz w:val="28"/>
          <w:szCs w:val="28"/>
        </w:rPr>
        <w:t>е</w:t>
      </w:r>
      <w:r w:rsidRPr="00D931DC">
        <w:rPr>
          <w:rFonts w:ascii="Times New Roman" w:hAnsi="Times New Roman" w:cs="Times New Roman"/>
          <w:sz w:val="28"/>
          <w:szCs w:val="28"/>
        </w:rPr>
        <w:t>ной старых сетей. Увеличение водопотребления планируется для комфортного и безопасного проживания населения.</w:t>
      </w:r>
    </w:p>
    <w:p w:rsidR="006A3DB2" w:rsidRPr="00D931DC" w:rsidRDefault="008960D0" w:rsidP="007B7B91">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В </w:t>
      </w:r>
      <w:proofErr w:type="spellStart"/>
      <w:r>
        <w:rPr>
          <w:rFonts w:ascii="Times New Roman" w:hAnsi="Times New Roman" w:cs="Times New Roman"/>
          <w:sz w:val="28"/>
          <w:szCs w:val="28"/>
        </w:rPr>
        <w:t>Бобинском</w:t>
      </w:r>
      <w:proofErr w:type="spellEnd"/>
      <w:r w:rsidR="00543672">
        <w:rPr>
          <w:rFonts w:ascii="Times New Roman" w:hAnsi="Times New Roman" w:cs="Times New Roman"/>
          <w:sz w:val="28"/>
          <w:szCs w:val="28"/>
        </w:rPr>
        <w:t xml:space="preserve"> с\</w:t>
      </w:r>
      <w:proofErr w:type="gramStart"/>
      <w:r w:rsidR="00543672">
        <w:rPr>
          <w:rFonts w:ascii="Times New Roman" w:hAnsi="Times New Roman" w:cs="Times New Roman"/>
          <w:sz w:val="28"/>
          <w:szCs w:val="28"/>
        </w:rPr>
        <w:t>п</w:t>
      </w:r>
      <w:proofErr w:type="gramEnd"/>
      <w:r w:rsidR="006A3DB2" w:rsidRPr="00D931DC">
        <w:rPr>
          <w:rFonts w:ascii="Times New Roman" w:hAnsi="Times New Roman" w:cs="Times New Roman"/>
          <w:sz w:val="28"/>
          <w:szCs w:val="28"/>
        </w:rPr>
        <w:t xml:space="preserve"> необходимо проведение работ по ремонту и замене вод</w:t>
      </w:r>
      <w:r w:rsidR="006A3DB2" w:rsidRPr="00D931DC">
        <w:rPr>
          <w:rFonts w:ascii="Times New Roman" w:hAnsi="Times New Roman" w:cs="Times New Roman"/>
          <w:sz w:val="28"/>
          <w:szCs w:val="28"/>
        </w:rPr>
        <w:t>о</w:t>
      </w:r>
      <w:r w:rsidR="006A3DB2" w:rsidRPr="00D931DC">
        <w:rPr>
          <w:rFonts w:ascii="Times New Roman" w:hAnsi="Times New Roman" w:cs="Times New Roman"/>
          <w:sz w:val="28"/>
          <w:szCs w:val="28"/>
        </w:rPr>
        <w:t>проводных сетей, ремонту водопроводных колодцев, ремонту (промывке) артез</w:t>
      </w:r>
      <w:r w:rsidR="006A3DB2" w:rsidRPr="00D931DC">
        <w:rPr>
          <w:rFonts w:ascii="Times New Roman" w:hAnsi="Times New Roman" w:cs="Times New Roman"/>
          <w:sz w:val="28"/>
          <w:szCs w:val="28"/>
        </w:rPr>
        <w:t>и</w:t>
      </w:r>
      <w:r w:rsidR="006A3DB2" w:rsidRPr="00D931DC">
        <w:rPr>
          <w:rFonts w:ascii="Times New Roman" w:hAnsi="Times New Roman" w:cs="Times New Roman"/>
          <w:sz w:val="28"/>
          <w:szCs w:val="28"/>
        </w:rPr>
        <w:t>анских сква</w:t>
      </w:r>
      <w:r w:rsidR="00543672">
        <w:rPr>
          <w:rFonts w:ascii="Times New Roman" w:hAnsi="Times New Roman" w:cs="Times New Roman"/>
          <w:sz w:val="28"/>
          <w:szCs w:val="28"/>
        </w:rPr>
        <w:t>жин</w:t>
      </w:r>
      <w:r w:rsidR="006A3DB2" w:rsidRPr="00D931DC">
        <w:rPr>
          <w:rFonts w:ascii="Times New Roman" w:hAnsi="Times New Roman" w:cs="Times New Roman"/>
          <w:sz w:val="28"/>
          <w:szCs w:val="28"/>
        </w:rPr>
        <w:t>.</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Через установленные в водопроводных колодцах гидранты планируется осуществлять пожаротушение объектов.</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Работы выполняются в два этапа в период с 2025 по 2035 годы.</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Первый этап 2025-2030 годы:</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Тампонаж ненужных и вышедших из строя артезианских скважин.</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Замена вышедших участков водопроводных сетей.</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и промывка артезианских скважин.</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и утепление водонапорной башни.</w:t>
      </w:r>
    </w:p>
    <w:p w:rsidR="006A3DB2" w:rsidRPr="006A3DB2" w:rsidRDefault="006A3DB2" w:rsidP="007B7B91">
      <w:pPr>
        <w:numPr>
          <w:ilvl w:val="0"/>
          <w:numId w:val="10"/>
        </w:numPr>
        <w:spacing w:after="0"/>
        <w:jc w:val="both"/>
        <w:rPr>
          <w:rFonts w:ascii="Times New Roman" w:hAnsi="Times New Roman" w:cs="Times New Roman"/>
          <w:sz w:val="28"/>
          <w:szCs w:val="28"/>
        </w:rPr>
      </w:pPr>
      <w:r w:rsidRPr="006A3DB2">
        <w:rPr>
          <w:rFonts w:ascii="Times New Roman" w:hAnsi="Times New Roman" w:cs="Times New Roman"/>
          <w:sz w:val="28"/>
          <w:szCs w:val="28"/>
        </w:rPr>
        <w:t>Ремонт, утепление павильонов артезианских скважин, замена з</w:t>
      </w:r>
      <w:r>
        <w:rPr>
          <w:rFonts w:ascii="Times New Roman" w:hAnsi="Times New Roman" w:cs="Times New Roman"/>
          <w:sz w:val="28"/>
          <w:szCs w:val="28"/>
        </w:rPr>
        <w:t xml:space="preserve">апорной арматуры, </w:t>
      </w:r>
      <w:proofErr w:type="spellStart"/>
      <w:r>
        <w:rPr>
          <w:rFonts w:ascii="Times New Roman" w:hAnsi="Times New Roman" w:cs="Times New Roman"/>
          <w:sz w:val="28"/>
          <w:szCs w:val="28"/>
        </w:rPr>
        <w:t>водосчетчиков</w:t>
      </w:r>
      <w:proofErr w:type="spellEnd"/>
      <w:r>
        <w:rPr>
          <w:rFonts w:ascii="Times New Roman" w:hAnsi="Times New Roman" w:cs="Times New Roman"/>
          <w:sz w:val="28"/>
          <w:szCs w:val="28"/>
        </w:rPr>
        <w:t>.</w:t>
      </w:r>
    </w:p>
    <w:p w:rsidR="006A3DB2" w:rsidRPr="006A3DB2" w:rsidRDefault="006A3DB2" w:rsidP="007B7B91">
      <w:pPr>
        <w:spacing w:after="0"/>
        <w:ind w:firstLine="709"/>
        <w:jc w:val="both"/>
        <w:rPr>
          <w:rFonts w:ascii="Times New Roman" w:hAnsi="Times New Roman" w:cs="Times New Roman"/>
          <w:sz w:val="28"/>
          <w:szCs w:val="28"/>
        </w:rPr>
      </w:pPr>
      <w:r w:rsidRPr="006A3DB2">
        <w:rPr>
          <w:rFonts w:ascii="Times New Roman" w:hAnsi="Times New Roman" w:cs="Times New Roman"/>
          <w:sz w:val="28"/>
          <w:szCs w:val="28"/>
        </w:rPr>
        <w:t>Второй этап 2031-2035 годы:</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Замена вышедших из строя участков водопроводов.</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Ремонт водопроводных колодцев с заменой запорной арматуры и п</w:t>
      </w:r>
      <w:r w:rsidRPr="006A3DB2">
        <w:rPr>
          <w:rFonts w:ascii="Times New Roman" w:hAnsi="Times New Roman" w:cs="Times New Roman"/>
          <w:sz w:val="28"/>
          <w:szCs w:val="28"/>
        </w:rPr>
        <w:t>о</w:t>
      </w:r>
      <w:r w:rsidRPr="006A3DB2">
        <w:rPr>
          <w:rFonts w:ascii="Times New Roman" w:hAnsi="Times New Roman" w:cs="Times New Roman"/>
          <w:sz w:val="28"/>
          <w:szCs w:val="28"/>
        </w:rPr>
        <w:t>жарных гидрантов.</w:t>
      </w:r>
    </w:p>
    <w:p w:rsidR="006A3DB2" w:rsidRPr="006A3DB2" w:rsidRDefault="006A3DB2" w:rsidP="007B7B91">
      <w:pPr>
        <w:numPr>
          <w:ilvl w:val="0"/>
          <w:numId w:val="11"/>
        </w:numPr>
        <w:spacing w:after="0"/>
        <w:ind w:left="1134" w:hanging="425"/>
        <w:jc w:val="both"/>
        <w:rPr>
          <w:rFonts w:ascii="Times New Roman" w:hAnsi="Times New Roman" w:cs="Times New Roman"/>
          <w:sz w:val="28"/>
          <w:szCs w:val="28"/>
        </w:rPr>
      </w:pPr>
      <w:r w:rsidRPr="006A3DB2">
        <w:rPr>
          <w:rFonts w:ascii="Times New Roman" w:hAnsi="Times New Roman" w:cs="Times New Roman"/>
          <w:sz w:val="28"/>
          <w:szCs w:val="28"/>
        </w:rPr>
        <w:t>Ремонт ограждений ЗСО артезианских скважин.</w:t>
      </w:r>
    </w:p>
    <w:p w:rsidR="00A52C20" w:rsidRPr="006A3DB2" w:rsidRDefault="006A3DB2" w:rsidP="007B7B91">
      <w:pPr>
        <w:pStyle w:val="143"/>
        <w:spacing w:line="276" w:lineRule="auto"/>
        <w:ind w:firstLine="567"/>
      </w:pPr>
      <w:r w:rsidRPr="006A3DB2">
        <w:t xml:space="preserve">  4.</w:t>
      </w:r>
      <w:r w:rsidR="00A52C20" w:rsidRPr="006A3DB2">
        <w:t xml:space="preserve"> </w:t>
      </w:r>
      <w:r w:rsidRPr="006A3DB2">
        <w:t xml:space="preserve">  С</w:t>
      </w:r>
      <w:r w:rsidR="00345C80" w:rsidRPr="006A3DB2">
        <w:t xml:space="preserve">троительство </w:t>
      </w:r>
      <w:r w:rsidRPr="006A3DB2">
        <w:t>водопроводных колодцев</w:t>
      </w:r>
    </w:p>
    <w:p w:rsidR="00EF67B0" w:rsidRDefault="00EF67B0" w:rsidP="007B7B91">
      <w:pPr>
        <w:pStyle w:val="2"/>
        <w:spacing w:line="276" w:lineRule="auto"/>
        <w:rPr>
          <w:szCs w:val="28"/>
        </w:rPr>
      </w:pPr>
      <w:r w:rsidRPr="007A4B1E">
        <w:rPr>
          <w:szCs w:val="28"/>
        </w:rPr>
        <w:lastRenderedPageBreak/>
        <w:t>4.2 Технические обоснования основных мероприятий по реализации схем водоснабжения, в том числе гидрогеологические характеристики п</w:t>
      </w:r>
      <w:r w:rsidRPr="007A4B1E">
        <w:rPr>
          <w:szCs w:val="28"/>
        </w:rPr>
        <w:t>о</w:t>
      </w:r>
      <w:r w:rsidRPr="007A4B1E">
        <w:rPr>
          <w:szCs w:val="28"/>
        </w:rPr>
        <w:t>тенциальных источников водоснабжения, санитарные характеристики и</w:t>
      </w:r>
      <w:r w:rsidRPr="007A4B1E">
        <w:rPr>
          <w:szCs w:val="28"/>
        </w:rPr>
        <w:t>с</w:t>
      </w:r>
      <w:r w:rsidRPr="007A4B1E">
        <w:rPr>
          <w:szCs w:val="28"/>
        </w:rPr>
        <w:t>точников водоснабжения, а также возможное изменение указанных характ</w:t>
      </w:r>
      <w:r w:rsidRPr="007A4B1E">
        <w:rPr>
          <w:szCs w:val="28"/>
        </w:rPr>
        <w:t>е</w:t>
      </w:r>
      <w:r w:rsidRPr="007A4B1E">
        <w:rPr>
          <w:szCs w:val="28"/>
        </w:rPr>
        <w:t>ристик в результате реализации мероприятий, предусмотренных схемами водоснабжения и водоотведения</w:t>
      </w:r>
    </w:p>
    <w:p w:rsidR="00EF67B0" w:rsidRDefault="00EF67B0" w:rsidP="007B7B91">
      <w:pPr>
        <w:pStyle w:val="9"/>
        <w:spacing w:line="276" w:lineRule="auto"/>
      </w:pPr>
      <w:r>
        <w:t>Капитальный ремонт сетей водоснабжения с заменой материала труб со ст</w:t>
      </w:r>
      <w:r>
        <w:t>а</w:t>
      </w:r>
      <w:r>
        <w:t xml:space="preserve">ли  на ПНД необходим вследствие того, что </w:t>
      </w:r>
      <w:r w:rsidR="00E12993">
        <w:t>неудовлетворительное</w:t>
      </w:r>
      <w:r>
        <w:t xml:space="preserve"> состояние с</w:t>
      </w:r>
      <w:r>
        <w:t>у</w:t>
      </w:r>
      <w:r>
        <w:t>ществующего водопровода приводит к повторному загрязнению подаваемой в</w:t>
      </w:r>
      <w:r>
        <w:t>о</w:t>
      </w:r>
      <w:r>
        <w:t>ды, тем самым нанося вред здоровью населения. Капитальный ремонт также по</w:t>
      </w:r>
      <w:r>
        <w:t>з</w:t>
      </w:r>
      <w:r>
        <w:t>волит существенно сократить потери воды при транспортировке. Строительство новых водопроводных сетей позволит обеспечить централизованным водосна</w:t>
      </w:r>
      <w:r>
        <w:t>б</w:t>
      </w:r>
      <w:r>
        <w:t>жением абонентов, не имеющих данной услуги в настоящее время.</w:t>
      </w:r>
    </w:p>
    <w:p w:rsidR="001217DD" w:rsidRDefault="00E12993" w:rsidP="007B7B91">
      <w:pPr>
        <w:pStyle w:val="9"/>
        <w:spacing w:line="276" w:lineRule="auto"/>
      </w:pPr>
      <w:r w:rsidRPr="0011302C">
        <w:t>П</w:t>
      </w:r>
      <w:r w:rsidR="00F567AA" w:rsidRPr="0011302C">
        <w:t>рименени</w:t>
      </w:r>
      <w:r w:rsidRPr="0011302C">
        <w:t>е</w:t>
      </w:r>
      <w:r w:rsidR="00F567AA" w:rsidRPr="0011302C">
        <w:t xml:space="preserve"> частотного преобразователя </w:t>
      </w:r>
      <w:r w:rsidRPr="0011302C">
        <w:t>позволит добиться следующих р</w:t>
      </w:r>
      <w:r w:rsidRPr="0011302C">
        <w:t>е</w:t>
      </w:r>
      <w:r w:rsidRPr="0011302C">
        <w:t>зультатов</w:t>
      </w:r>
      <w:r w:rsidR="00F567AA" w:rsidRPr="0011302C">
        <w:t>:</w:t>
      </w:r>
    </w:p>
    <w:p w:rsidR="001217DD" w:rsidRDefault="00F567AA" w:rsidP="007B7B91">
      <w:pPr>
        <w:pStyle w:val="9"/>
        <w:spacing w:line="276" w:lineRule="auto"/>
      </w:pPr>
      <w:r w:rsidRPr="0011302C">
        <w:t>- стабильность создаваемого давления за  счет автоматического регулиров</w:t>
      </w:r>
      <w:r w:rsidRPr="0011302C">
        <w:t>а</w:t>
      </w:r>
      <w:r w:rsidRPr="0011302C">
        <w:t>ния производительности насоса в зависимости от расхода воды;</w:t>
      </w:r>
    </w:p>
    <w:p w:rsidR="001217DD" w:rsidRDefault="00F567AA" w:rsidP="007B7B91">
      <w:pPr>
        <w:pStyle w:val="9"/>
        <w:spacing w:line="276" w:lineRule="auto"/>
      </w:pPr>
      <w:r w:rsidRPr="0011302C">
        <w:t>- исключение громоздкой водонапорной башни: все необходимое оборудов</w:t>
      </w:r>
      <w:r w:rsidRPr="0011302C">
        <w:t>а</w:t>
      </w:r>
      <w:r w:rsidRPr="0011302C">
        <w:t>ние может быть смонтировано в обычном помещении или специализированном внешнем контейнере;</w:t>
      </w:r>
    </w:p>
    <w:p w:rsidR="001217DD" w:rsidRDefault="00F567AA" w:rsidP="007B7B91">
      <w:pPr>
        <w:pStyle w:val="9"/>
        <w:spacing w:line="276" w:lineRule="auto"/>
      </w:pPr>
      <w:r w:rsidRPr="0011302C">
        <w:t>- снижение эксплуатационных расходов, так как нет необходимости в еж</w:t>
      </w:r>
      <w:r w:rsidRPr="0011302C">
        <w:t>е</w:t>
      </w:r>
      <w:r w:rsidRPr="0011302C">
        <w:t>годной покраске и чистке башни, заваривании протечек;</w:t>
      </w:r>
    </w:p>
    <w:p w:rsidR="00F567AA" w:rsidRPr="0011302C" w:rsidRDefault="00F567AA" w:rsidP="007B7B91">
      <w:pPr>
        <w:pStyle w:val="9"/>
        <w:spacing w:line="276" w:lineRule="auto"/>
      </w:pPr>
      <w:r w:rsidRPr="0011302C">
        <w:t>- повышенная надежность оборудования, в том числе в зимний период вне зависимости от расхода воды;</w:t>
      </w:r>
    </w:p>
    <w:p w:rsidR="00F567AA" w:rsidRPr="0011302C" w:rsidRDefault="00F567AA" w:rsidP="007B7B91">
      <w:pPr>
        <w:pStyle w:val="9"/>
        <w:spacing w:line="276" w:lineRule="auto"/>
      </w:pPr>
      <w:r w:rsidRPr="0011302C">
        <w:t>- повышение ресурса насоса за счет плавного регулирования, ряда интелле</w:t>
      </w:r>
      <w:r w:rsidRPr="0011302C">
        <w:t>к</w:t>
      </w:r>
      <w:r w:rsidRPr="0011302C">
        <w:t>туальных защит;</w:t>
      </w:r>
    </w:p>
    <w:p w:rsidR="00F567AA" w:rsidRPr="0011302C" w:rsidRDefault="00F567AA" w:rsidP="007B7B91">
      <w:pPr>
        <w:pStyle w:val="9"/>
        <w:spacing w:line="276" w:lineRule="auto"/>
      </w:pPr>
      <w:r w:rsidRPr="0011302C">
        <w:t>- энергосбережение и возможность интеграции систем учета по расходуемой воде и потребляемой электроэнергии.</w:t>
      </w:r>
    </w:p>
    <w:p w:rsidR="00F567AA" w:rsidRPr="0011302C" w:rsidRDefault="00F567AA" w:rsidP="007B7B91">
      <w:pPr>
        <w:pStyle w:val="9"/>
        <w:spacing w:line="276" w:lineRule="auto"/>
      </w:pPr>
      <w:r w:rsidRPr="0011302C">
        <w:t xml:space="preserve">- возможность дистанционного </w:t>
      </w:r>
      <w:r w:rsidR="00E12993" w:rsidRPr="0011302C">
        <w:t>управления давлением и контроля.</w:t>
      </w:r>
    </w:p>
    <w:p w:rsidR="00EF67B0" w:rsidRDefault="00EF67B0" w:rsidP="007B7B91">
      <w:pPr>
        <w:pStyle w:val="9"/>
        <w:spacing w:line="276" w:lineRule="auto"/>
      </w:pPr>
      <w:proofErr w:type="gramStart"/>
      <w:r>
        <w:t>Обеспечение потребителей водой, качество которой соответствовало бы нормативной документации, требует производства следующих видов работ: р</w:t>
      </w:r>
      <w:r w:rsidRPr="000F0A6E">
        <w:t>а</w:t>
      </w:r>
      <w:r w:rsidRPr="000F0A6E">
        <w:t>з</w:t>
      </w:r>
      <w:r w:rsidRPr="000F0A6E">
        <w:t>работ</w:t>
      </w:r>
      <w:r>
        <w:t>ки</w:t>
      </w:r>
      <w:r w:rsidRPr="000F0A6E">
        <w:t xml:space="preserve"> и утвер</w:t>
      </w:r>
      <w:r>
        <w:t>ждения</w:t>
      </w:r>
      <w:r w:rsidRPr="000F0A6E">
        <w:t>, проект</w:t>
      </w:r>
      <w:r>
        <w:t>а</w:t>
      </w:r>
      <w:r w:rsidRPr="000F0A6E">
        <w:t xml:space="preserve"> зон санитарной охраны водных объектов, а также установить границы и режим этих зон на местности и в градостроительной док</w:t>
      </w:r>
      <w:r w:rsidRPr="000F0A6E">
        <w:t>у</w:t>
      </w:r>
      <w:r w:rsidRPr="000F0A6E">
        <w:t xml:space="preserve">ментации </w:t>
      </w:r>
      <w:r>
        <w:t>сельского поселения, согласно проекта; производство отбора проб д</w:t>
      </w:r>
      <w:r>
        <w:t>о</w:t>
      </w:r>
      <w:r>
        <w:t>бываемой воды и лабораторных испытаний на соответствие качества нормати</w:t>
      </w:r>
      <w:r>
        <w:t>в</w:t>
      </w:r>
      <w:r>
        <w:t>ным показателям;</w:t>
      </w:r>
      <w:proofErr w:type="gramEnd"/>
      <w:r>
        <w:t xml:space="preserve"> о</w:t>
      </w:r>
      <w:r w:rsidRPr="000F0A6E">
        <w:t>борудование скважин водоочистными фильтрами</w:t>
      </w:r>
      <w:r>
        <w:t xml:space="preserve">. </w:t>
      </w:r>
    </w:p>
    <w:p w:rsidR="00EF67B0" w:rsidRPr="00396F6E" w:rsidRDefault="00EF67B0" w:rsidP="007B7B91">
      <w:pPr>
        <w:pStyle w:val="9"/>
        <w:spacing w:line="276" w:lineRule="auto"/>
        <w:rPr>
          <w:lang w:eastAsia="ar-SA"/>
        </w:rPr>
      </w:pPr>
      <w:r w:rsidRPr="00396F6E">
        <w:rPr>
          <w:lang w:eastAsia="ar-SA"/>
        </w:rPr>
        <w:t>Строительство новых водопроводов позволит:</w:t>
      </w:r>
    </w:p>
    <w:p w:rsidR="00EF67B0" w:rsidRPr="00396F6E" w:rsidRDefault="00EF67B0" w:rsidP="007B7B91">
      <w:pPr>
        <w:pStyle w:val="9"/>
        <w:spacing w:line="276" w:lineRule="auto"/>
        <w:rPr>
          <w:lang w:eastAsia="ar-SA"/>
        </w:rPr>
      </w:pPr>
      <w:r w:rsidRPr="00396F6E">
        <w:rPr>
          <w:lang w:eastAsia="ar-SA"/>
        </w:rPr>
        <w:t xml:space="preserve">- выполнить </w:t>
      </w:r>
      <w:r w:rsidRPr="00396F6E">
        <w:rPr>
          <w:iCs/>
          <w:lang w:eastAsia="ar-SA"/>
        </w:rPr>
        <w:t>частичную модернизацию системы водоснабжения</w:t>
      </w:r>
      <w:r w:rsidRPr="00396F6E">
        <w:rPr>
          <w:lang w:eastAsia="ar-SA"/>
        </w:rPr>
        <w:t xml:space="preserve"> в части ра</w:t>
      </w:r>
      <w:r w:rsidRPr="00396F6E">
        <w:rPr>
          <w:lang w:eastAsia="ar-SA"/>
        </w:rPr>
        <w:t>з</w:t>
      </w:r>
      <w:r w:rsidRPr="00396F6E">
        <w:rPr>
          <w:lang w:eastAsia="ar-SA"/>
        </w:rPr>
        <w:t>водящих сетей;</w:t>
      </w:r>
    </w:p>
    <w:p w:rsidR="00EF67B0" w:rsidRPr="00396F6E" w:rsidRDefault="00EF67B0" w:rsidP="007B7B91">
      <w:pPr>
        <w:pStyle w:val="9"/>
        <w:spacing w:line="276" w:lineRule="auto"/>
        <w:rPr>
          <w:lang w:eastAsia="ar-SA"/>
        </w:rPr>
      </w:pPr>
      <w:r w:rsidRPr="00396F6E">
        <w:rPr>
          <w:iCs/>
          <w:lang w:eastAsia="ar-SA"/>
        </w:rPr>
        <w:lastRenderedPageBreak/>
        <w:t xml:space="preserve">- снизить процент нестандартных проб воды в распределительных сетях </w:t>
      </w:r>
      <w:r>
        <w:rPr>
          <w:iCs/>
          <w:lang w:eastAsia="ar-SA"/>
        </w:rPr>
        <w:t>села</w:t>
      </w:r>
      <w:r w:rsidRPr="00396F6E">
        <w:rPr>
          <w:iCs/>
          <w:lang w:eastAsia="ar-SA"/>
        </w:rPr>
        <w:t xml:space="preserve"> по микробиологическим показателям;</w:t>
      </w:r>
    </w:p>
    <w:p w:rsidR="00EF67B0" w:rsidRDefault="00EF67B0" w:rsidP="007B7B91">
      <w:pPr>
        <w:pStyle w:val="9"/>
        <w:spacing w:line="276" w:lineRule="auto"/>
        <w:rPr>
          <w:lang w:eastAsia="ar-SA"/>
        </w:rPr>
      </w:pPr>
      <w:r w:rsidRPr="00396F6E">
        <w:rPr>
          <w:lang w:eastAsia="ar-SA"/>
        </w:rPr>
        <w:t>- улучшить водоснабжение существующей застройки, стабилизацию давл</w:t>
      </w:r>
      <w:r w:rsidRPr="00396F6E">
        <w:rPr>
          <w:lang w:eastAsia="ar-SA"/>
        </w:rPr>
        <w:t>е</w:t>
      </w:r>
      <w:r w:rsidRPr="00396F6E">
        <w:rPr>
          <w:lang w:eastAsia="ar-SA"/>
        </w:rPr>
        <w:t xml:space="preserve">ния в системе, обеспечить надёжность пожаротушения, улучшить  качество воды. </w:t>
      </w:r>
    </w:p>
    <w:p w:rsidR="00EF67B0" w:rsidRPr="007A4B1E" w:rsidRDefault="00EF67B0" w:rsidP="007B7B91">
      <w:pPr>
        <w:pStyle w:val="2"/>
        <w:spacing w:line="276" w:lineRule="auto"/>
        <w:rPr>
          <w:szCs w:val="28"/>
        </w:rPr>
      </w:pPr>
      <w:r w:rsidRPr="007A4B1E">
        <w:rPr>
          <w:szCs w:val="28"/>
        </w:rPr>
        <w:t>4.3 Сведения о вновь строящихся, реконструируемых и предлагаемых к выводу из эксплуатации объектах системы водоснабжения</w:t>
      </w:r>
    </w:p>
    <w:p w:rsidR="00EF67B0" w:rsidRDefault="0088199F" w:rsidP="007B7B91">
      <w:pPr>
        <w:pStyle w:val="a4"/>
        <w:spacing w:after="0"/>
        <w:ind w:left="0" w:firstLine="567"/>
        <w:contextualSpacing w:val="0"/>
        <w:jc w:val="both"/>
        <w:rPr>
          <w:rFonts w:ascii="Times New Roman" w:hAnsi="Times New Roman" w:cs="Times New Roman"/>
          <w:sz w:val="28"/>
          <w:szCs w:val="28"/>
        </w:rPr>
      </w:pPr>
      <w:r w:rsidRPr="0011302C">
        <w:rPr>
          <w:b/>
        </w:rPr>
        <w:t xml:space="preserve"> </w:t>
      </w:r>
      <w:r w:rsidR="00EF67B0" w:rsidRPr="0011302C">
        <w:rPr>
          <w:rFonts w:ascii="Times New Roman" w:hAnsi="Times New Roman" w:cs="Times New Roman"/>
          <w:b/>
          <w:sz w:val="28"/>
          <w:szCs w:val="28"/>
        </w:rPr>
        <w:t xml:space="preserve"> </w:t>
      </w:r>
      <w:r w:rsidR="00EF67B0">
        <w:rPr>
          <w:rFonts w:ascii="Times New Roman" w:hAnsi="Times New Roman" w:cs="Times New Roman"/>
          <w:sz w:val="28"/>
          <w:szCs w:val="28"/>
        </w:rPr>
        <w:t>Объекты, предложенные схемой, к строительству или реконструкции указ</w:t>
      </w:r>
      <w:r w:rsidR="00EF67B0">
        <w:rPr>
          <w:rFonts w:ascii="Times New Roman" w:hAnsi="Times New Roman" w:cs="Times New Roman"/>
          <w:sz w:val="28"/>
          <w:szCs w:val="28"/>
        </w:rPr>
        <w:t>а</w:t>
      </w:r>
      <w:r w:rsidR="00EF67B0">
        <w:rPr>
          <w:rFonts w:ascii="Times New Roman" w:hAnsi="Times New Roman" w:cs="Times New Roman"/>
          <w:sz w:val="28"/>
          <w:szCs w:val="28"/>
        </w:rPr>
        <w:t>ны в п. 4.1-4.2.</w:t>
      </w:r>
    </w:p>
    <w:p w:rsidR="00EF67B0" w:rsidRPr="007A4B1E" w:rsidRDefault="00EF67B0" w:rsidP="007B7B91">
      <w:pPr>
        <w:pStyle w:val="2"/>
        <w:spacing w:line="276" w:lineRule="auto"/>
        <w:rPr>
          <w:szCs w:val="28"/>
        </w:rPr>
      </w:pPr>
      <w:r w:rsidRPr="007A4B1E">
        <w:rPr>
          <w:szCs w:val="28"/>
        </w:rPr>
        <w:t>4.4 Сведения о развитии систем диспетчеризации, телемеханизации и с</w:t>
      </w:r>
      <w:r w:rsidRPr="007A4B1E">
        <w:rPr>
          <w:szCs w:val="28"/>
        </w:rPr>
        <w:t>и</w:t>
      </w:r>
      <w:r w:rsidRPr="007A4B1E">
        <w:rPr>
          <w:szCs w:val="28"/>
        </w:rPr>
        <w:t>стеме управления режимами водоснабжения на объектах организаций, ос</w:t>
      </w:r>
      <w:r w:rsidRPr="007A4B1E">
        <w:rPr>
          <w:szCs w:val="28"/>
        </w:rPr>
        <w:t>у</w:t>
      </w:r>
      <w:r w:rsidRPr="007A4B1E">
        <w:rPr>
          <w:szCs w:val="28"/>
        </w:rPr>
        <w:t>ществляющих водоснабжение</w:t>
      </w:r>
    </w:p>
    <w:p w:rsidR="00090BE8" w:rsidRDefault="0088199F"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С</w:t>
      </w:r>
      <w:r w:rsidR="00EF67B0" w:rsidRPr="00615ADC">
        <w:rPr>
          <w:rFonts w:ascii="Times New Roman" w:hAnsi="Times New Roman" w:cs="Times New Roman"/>
          <w:sz w:val="28"/>
          <w:szCs w:val="28"/>
        </w:rPr>
        <w:t>истем</w:t>
      </w:r>
      <w:r>
        <w:rPr>
          <w:rFonts w:ascii="Times New Roman" w:hAnsi="Times New Roman" w:cs="Times New Roman"/>
          <w:sz w:val="28"/>
          <w:szCs w:val="28"/>
        </w:rPr>
        <w:t>ы</w:t>
      </w:r>
      <w:r w:rsidR="00EF67B0" w:rsidRPr="00615ADC">
        <w:rPr>
          <w:rFonts w:ascii="Times New Roman" w:hAnsi="Times New Roman" w:cs="Times New Roman"/>
          <w:sz w:val="28"/>
          <w:szCs w:val="28"/>
        </w:rPr>
        <w:t xml:space="preserve"> диспетчеризации, телемеханизации и системе управления режим</w:t>
      </w:r>
      <w:r w:rsidR="00EF67B0" w:rsidRPr="00615ADC">
        <w:rPr>
          <w:rFonts w:ascii="Times New Roman" w:hAnsi="Times New Roman" w:cs="Times New Roman"/>
          <w:sz w:val="28"/>
          <w:szCs w:val="28"/>
        </w:rPr>
        <w:t>а</w:t>
      </w:r>
      <w:r w:rsidR="00EF67B0" w:rsidRPr="00615ADC">
        <w:rPr>
          <w:rFonts w:ascii="Times New Roman" w:hAnsi="Times New Roman" w:cs="Times New Roman"/>
          <w:sz w:val="28"/>
          <w:szCs w:val="28"/>
        </w:rPr>
        <w:t>ми водоснабжения на объектах организаций, осуществляющих водоснабжение</w:t>
      </w:r>
    </w:p>
    <w:p w:rsidR="00EF67B0" w:rsidRPr="00090BE8" w:rsidRDefault="00143BB2" w:rsidP="007B7B91">
      <w:pPr>
        <w:spacing w:after="0"/>
        <w:jc w:val="both"/>
        <w:rPr>
          <w:rFonts w:ascii="Times New Roman" w:hAnsi="Times New Roman" w:cs="Times New Roman"/>
          <w:sz w:val="28"/>
          <w:szCs w:val="28"/>
        </w:rPr>
      </w:pPr>
      <w:r>
        <w:rPr>
          <w:rFonts w:ascii="Times New Roman" w:hAnsi="Times New Roman" w:cs="Times New Roman"/>
          <w:sz w:val="28"/>
          <w:szCs w:val="28"/>
        </w:rPr>
        <w:t xml:space="preserve">в п. Октябрьский </w:t>
      </w:r>
      <w:r w:rsidR="00EF67B0" w:rsidRPr="00090BE8">
        <w:rPr>
          <w:rFonts w:ascii="Times New Roman" w:hAnsi="Times New Roman" w:cs="Times New Roman"/>
          <w:sz w:val="28"/>
          <w:szCs w:val="28"/>
        </w:rPr>
        <w:t>отсутствуют.</w:t>
      </w:r>
    </w:p>
    <w:p w:rsidR="00EF67B0" w:rsidRPr="007A4B1E" w:rsidRDefault="00EF67B0" w:rsidP="007B7B91">
      <w:pPr>
        <w:pStyle w:val="2"/>
        <w:spacing w:line="276" w:lineRule="auto"/>
        <w:rPr>
          <w:szCs w:val="28"/>
        </w:rPr>
      </w:pPr>
      <w:r w:rsidRPr="007A4B1E">
        <w:rPr>
          <w:szCs w:val="28"/>
        </w:rPr>
        <w:t>4.5 Сведения об оснащенности зданий, строений, сооружений приборами учета воды и их применении при осуществлении расчетов за потребленную воду</w:t>
      </w:r>
    </w:p>
    <w:p w:rsidR="00EF67B0" w:rsidRDefault="0088199F"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З</w:t>
      </w:r>
      <w:r w:rsidR="00EF67B0" w:rsidRPr="00615ADC">
        <w:rPr>
          <w:rFonts w:ascii="Times New Roman" w:hAnsi="Times New Roman" w:cs="Times New Roman"/>
          <w:sz w:val="28"/>
          <w:szCs w:val="28"/>
        </w:rPr>
        <w:t>дани</w:t>
      </w:r>
      <w:r>
        <w:rPr>
          <w:rFonts w:ascii="Times New Roman" w:hAnsi="Times New Roman" w:cs="Times New Roman"/>
          <w:sz w:val="28"/>
          <w:szCs w:val="28"/>
        </w:rPr>
        <w:t>я</w:t>
      </w:r>
      <w:r w:rsidR="00EF67B0" w:rsidRPr="00615ADC">
        <w:rPr>
          <w:rFonts w:ascii="Times New Roman" w:hAnsi="Times New Roman" w:cs="Times New Roman"/>
          <w:sz w:val="28"/>
          <w:szCs w:val="28"/>
        </w:rPr>
        <w:t>, строени</w:t>
      </w:r>
      <w:r>
        <w:rPr>
          <w:rFonts w:ascii="Times New Roman" w:hAnsi="Times New Roman" w:cs="Times New Roman"/>
          <w:sz w:val="28"/>
          <w:szCs w:val="28"/>
        </w:rPr>
        <w:t>я</w:t>
      </w:r>
      <w:r w:rsidR="00EF67B0" w:rsidRPr="00615ADC">
        <w:rPr>
          <w:rFonts w:ascii="Times New Roman" w:hAnsi="Times New Roman" w:cs="Times New Roman"/>
          <w:sz w:val="28"/>
          <w:szCs w:val="28"/>
        </w:rPr>
        <w:t>, сооружени</w:t>
      </w:r>
      <w:r>
        <w:rPr>
          <w:rFonts w:ascii="Times New Roman" w:hAnsi="Times New Roman" w:cs="Times New Roman"/>
          <w:sz w:val="28"/>
          <w:szCs w:val="28"/>
        </w:rPr>
        <w:t>я</w:t>
      </w:r>
      <w:r w:rsidR="00EF67B0" w:rsidRPr="00615ADC">
        <w:rPr>
          <w:rFonts w:ascii="Times New Roman" w:hAnsi="Times New Roman" w:cs="Times New Roman"/>
          <w:sz w:val="28"/>
          <w:szCs w:val="28"/>
        </w:rPr>
        <w:t xml:space="preserve"> приборами учета холодной воды</w:t>
      </w:r>
      <w:r w:rsidR="00090BE8">
        <w:rPr>
          <w:rFonts w:ascii="Times New Roman" w:hAnsi="Times New Roman" w:cs="Times New Roman"/>
          <w:sz w:val="28"/>
          <w:szCs w:val="28"/>
        </w:rPr>
        <w:t xml:space="preserve">, в </w:t>
      </w:r>
      <w:proofErr w:type="spellStart"/>
      <w:r w:rsidR="008960D0">
        <w:rPr>
          <w:rFonts w:ascii="Times New Roman" w:hAnsi="Times New Roman" w:cs="Times New Roman"/>
          <w:sz w:val="28"/>
          <w:szCs w:val="28"/>
        </w:rPr>
        <w:t>Бобинском</w:t>
      </w:r>
      <w:proofErr w:type="spellEnd"/>
      <w:r w:rsidR="008960D0">
        <w:rPr>
          <w:rFonts w:ascii="Times New Roman" w:hAnsi="Times New Roman" w:cs="Times New Roman"/>
          <w:sz w:val="28"/>
          <w:szCs w:val="28"/>
        </w:rPr>
        <w:t xml:space="preserve"> с/</w:t>
      </w:r>
      <w:proofErr w:type="gramStart"/>
      <w:r w:rsidR="008960D0">
        <w:rPr>
          <w:rFonts w:ascii="Times New Roman" w:hAnsi="Times New Roman" w:cs="Times New Roman"/>
          <w:sz w:val="28"/>
          <w:szCs w:val="28"/>
        </w:rPr>
        <w:t>п</w:t>
      </w:r>
      <w:proofErr w:type="gramEnd"/>
      <w:r>
        <w:rPr>
          <w:rFonts w:ascii="Times New Roman" w:hAnsi="Times New Roman" w:cs="Times New Roman"/>
          <w:sz w:val="28"/>
          <w:szCs w:val="28"/>
        </w:rPr>
        <w:t xml:space="preserve"> оснащены.</w:t>
      </w:r>
      <w:r w:rsidR="00EF67B0" w:rsidRPr="00615ADC">
        <w:rPr>
          <w:rFonts w:ascii="Times New Roman" w:hAnsi="Times New Roman" w:cs="Times New Roman"/>
          <w:sz w:val="28"/>
          <w:szCs w:val="28"/>
        </w:rPr>
        <w:t xml:space="preserve"> </w:t>
      </w:r>
      <w:r>
        <w:rPr>
          <w:rFonts w:ascii="Times New Roman" w:hAnsi="Times New Roman" w:cs="Times New Roman"/>
          <w:sz w:val="28"/>
          <w:szCs w:val="28"/>
        </w:rPr>
        <w:t>Р</w:t>
      </w:r>
      <w:r w:rsidR="008A1E55">
        <w:rPr>
          <w:rFonts w:ascii="Times New Roman" w:hAnsi="Times New Roman" w:cs="Times New Roman"/>
          <w:sz w:val="28"/>
          <w:szCs w:val="28"/>
        </w:rPr>
        <w:t>асчеты за предоставленные услуги централизованного водосна</w:t>
      </w:r>
      <w:r w:rsidR="008A1E55">
        <w:rPr>
          <w:rFonts w:ascii="Times New Roman" w:hAnsi="Times New Roman" w:cs="Times New Roman"/>
          <w:sz w:val="28"/>
          <w:szCs w:val="28"/>
        </w:rPr>
        <w:t>б</w:t>
      </w:r>
      <w:r w:rsidR="008A1E55">
        <w:rPr>
          <w:rFonts w:ascii="Times New Roman" w:hAnsi="Times New Roman" w:cs="Times New Roman"/>
          <w:sz w:val="28"/>
          <w:szCs w:val="28"/>
        </w:rPr>
        <w:t>жения</w:t>
      </w:r>
      <w:r w:rsidR="00EF67B0" w:rsidRPr="00615ADC">
        <w:rPr>
          <w:rFonts w:ascii="Times New Roman" w:hAnsi="Times New Roman" w:cs="Times New Roman"/>
          <w:sz w:val="28"/>
          <w:szCs w:val="28"/>
        </w:rPr>
        <w:t xml:space="preserve"> осуществл</w:t>
      </w:r>
      <w:r w:rsidR="008A1E55">
        <w:rPr>
          <w:rFonts w:ascii="Times New Roman" w:hAnsi="Times New Roman" w:cs="Times New Roman"/>
          <w:sz w:val="28"/>
          <w:szCs w:val="28"/>
        </w:rPr>
        <w:t>яются на основании</w:t>
      </w:r>
      <w:r w:rsidR="008960D0">
        <w:rPr>
          <w:rFonts w:ascii="Times New Roman" w:hAnsi="Times New Roman" w:cs="Times New Roman"/>
          <w:sz w:val="28"/>
          <w:szCs w:val="28"/>
        </w:rPr>
        <w:t xml:space="preserve"> показаний ПУ</w:t>
      </w:r>
      <w:r w:rsidR="008A1E55">
        <w:rPr>
          <w:rFonts w:ascii="Times New Roman" w:hAnsi="Times New Roman" w:cs="Times New Roman"/>
          <w:sz w:val="28"/>
          <w:szCs w:val="28"/>
        </w:rPr>
        <w:t>.</w:t>
      </w:r>
      <w:r w:rsidR="00EF67B0" w:rsidRPr="00615ADC">
        <w:rPr>
          <w:rFonts w:ascii="Times New Roman" w:hAnsi="Times New Roman" w:cs="Times New Roman"/>
          <w:sz w:val="28"/>
          <w:szCs w:val="28"/>
        </w:rPr>
        <w:t xml:space="preserve"> </w:t>
      </w:r>
    </w:p>
    <w:p w:rsidR="00EF67B0" w:rsidRDefault="00EF67B0" w:rsidP="007B7B91">
      <w:pPr>
        <w:pStyle w:val="2"/>
        <w:spacing w:line="276" w:lineRule="auto"/>
        <w:rPr>
          <w:szCs w:val="28"/>
        </w:rPr>
      </w:pPr>
      <w:r w:rsidRPr="007A4B1E">
        <w:rPr>
          <w:szCs w:val="28"/>
        </w:rPr>
        <w:t>4.6 Описание вариантов маршрутов прохождения трубопроводов по те</w:t>
      </w:r>
      <w:r w:rsidRPr="007A4B1E">
        <w:rPr>
          <w:szCs w:val="28"/>
        </w:rPr>
        <w:t>р</w:t>
      </w:r>
      <w:r w:rsidRPr="007A4B1E">
        <w:rPr>
          <w:szCs w:val="28"/>
        </w:rPr>
        <w:t>ритории поселения и их обоснования</w:t>
      </w:r>
    </w:p>
    <w:p w:rsidR="0083753A" w:rsidRDefault="0083753A"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Трубопроводы сети водоснабжения схемой предлагается проводить вдоль проездов, а так же использовать существующие сети водоснабжения после пров</w:t>
      </w:r>
      <w:r>
        <w:rPr>
          <w:rFonts w:ascii="Times New Roman" w:hAnsi="Times New Roman" w:cs="Times New Roman"/>
          <w:sz w:val="28"/>
          <w:szCs w:val="28"/>
        </w:rPr>
        <w:t>е</w:t>
      </w:r>
      <w:r>
        <w:rPr>
          <w:rFonts w:ascii="Times New Roman" w:hAnsi="Times New Roman" w:cs="Times New Roman"/>
          <w:sz w:val="28"/>
          <w:szCs w:val="28"/>
        </w:rPr>
        <w:t>дения реконструкции. В ходе проектных работ должны быть уточнены диаметры и материалы трубопроводов с учетом объема водопотребления вновь подключа</w:t>
      </w:r>
      <w:r>
        <w:rPr>
          <w:rFonts w:ascii="Times New Roman" w:hAnsi="Times New Roman" w:cs="Times New Roman"/>
          <w:sz w:val="28"/>
          <w:szCs w:val="28"/>
        </w:rPr>
        <w:t>е</w:t>
      </w:r>
      <w:r>
        <w:rPr>
          <w:rFonts w:ascii="Times New Roman" w:hAnsi="Times New Roman" w:cs="Times New Roman"/>
          <w:sz w:val="28"/>
          <w:szCs w:val="28"/>
        </w:rPr>
        <w:t>мых объектов нового строительства.</w:t>
      </w:r>
    </w:p>
    <w:p w:rsidR="00EF67B0" w:rsidRDefault="0083753A" w:rsidP="007B7B91">
      <w:pPr>
        <w:pStyle w:val="9"/>
        <w:spacing w:line="276" w:lineRule="auto"/>
      </w:pPr>
      <w:r>
        <w:rPr>
          <w:szCs w:val="28"/>
        </w:rPr>
        <w:t>В связи с отсутствием информации о месте размещения нового строител</w:t>
      </w:r>
      <w:r>
        <w:rPr>
          <w:szCs w:val="28"/>
        </w:rPr>
        <w:t>ь</w:t>
      </w:r>
      <w:r>
        <w:rPr>
          <w:szCs w:val="28"/>
        </w:rPr>
        <w:t>ства, предоставить о</w:t>
      </w:r>
      <w:r w:rsidRPr="00775852">
        <w:rPr>
          <w:rStyle w:val="72"/>
          <w:rFonts w:eastAsiaTheme="minorHAnsi"/>
        </w:rPr>
        <w:t>писание вариантов маршрутов прохождения трубопроводов по территории поселения и их обоснования</w:t>
      </w:r>
      <w:r>
        <w:rPr>
          <w:rStyle w:val="72"/>
          <w:rFonts w:eastAsiaTheme="minorHAnsi"/>
        </w:rPr>
        <w:t xml:space="preserve"> не представляется возможным.</w:t>
      </w:r>
      <w:r w:rsidR="00EF67B0">
        <w:t xml:space="preserve"> </w:t>
      </w:r>
    </w:p>
    <w:p w:rsidR="00EF67B0" w:rsidRPr="007A4B1E" w:rsidRDefault="00EF67B0" w:rsidP="007B7B91">
      <w:pPr>
        <w:pStyle w:val="2"/>
        <w:spacing w:line="276" w:lineRule="auto"/>
        <w:rPr>
          <w:szCs w:val="28"/>
        </w:rPr>
      </w:pPr>
      <w:r w:rsidRPr="007A4B1E">
        <w:rPr>
          <w:szCs w:val="28"/>
        </w:rPr>
        <w:t>4.7</w:t>
      </w:r>
      <w:r w:rsidR="00756357">
        <w:rPr>
          <w:szCs w:val="28"/>
        </w:rPr>
        <w:t>.</w:t>
      </w:r>
      <w:r w:rsidRPr="007A4B1E">
        <w:rPr>
          <w:szCs w:val="28"/>
        </w:rPr>
        <w:t xml:space="preserve"> Рекомендации о месте размещения насосных станций, резервуаров, водонапорных башен </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Размещение насосных станций, резервуаров и водонапорных башен может быть предложено только на основании проектно-изыскательских работ, а также при точном определении мест нового строительства вновь подключаемых абоне</w:t>
      </w:r>
      <w:r>
        <w:rPr>
          <w:rFonts w:ascii="Times New Roman" w:hAnsi="Times New Roman" w:cs="Times New Roman"/>
          <w:sz w:val="28"/>
          <w:szCs w:val="28"/>
        </w:rPr>
        <w:t>н</w:t>
      </w:r>
      <w:r>
        <w:rPr>
          <w:rFonts w:ascii="Times New Roman" w:hAnsi="Times New Roman" w:cs="Times New Roman"/>
          <w:sz w:val="28"/>
          <w:szCs w:val="28"/>
        </w:rPr>
        <w:t xml:space="preserve">тов. </w:t>
      </w:r>
    </w:p>
    <w:p w:rsidR="00EF67B0" w:rsidRPr="007A4B1E" w:rsidRDefault="00EF67B0" w:rsidP="007B7B91">
      <w:pPr>
        <w:pStyle w:val="2"/>
        <w:spacing w:line="276" w:lineRule="auto"/>
        <w:rPr>
          <w:szCs w:val="28"/>
        </w:rPr>
      </w:pPr>
      <w:r w:rsidRPr="007A4B1E">
        <w:rPr>
          <w:szCs w:val="28"/>
        </w:rPr>
        <w:lastRenderedPageBreak/>
        <w:t>4.8</w:t>
      </w:r>
      <w:r w:rsidR="00756357">
        <w:rPr>
          <w:szCs w:val="28"/>
        </w:rPr>
        <w:t xml:space="preserve">. </w:t>
      </w:r>
      <w:r w:rsidRPr="007A4B1E">
        <w:rPr>
          <w:szCs w:val="28"/>
        </w:rPr>
        <w:t xml:space="preserve"> Границы планируемых зон размещения объектов централизова</w:t>
      </w:r>
      <w:r w:rsidRPr="007A4B1E">
        <w:rPr>
          <w:szCs w:val="28"/>
        </w:rPr>
        <w:t>н</w:t>
      </w:r>
      <w:r w:rsidRPr="007A4B1E">
        <w:rPr>
          <w:szCs w:val="28"/>
        </w:rPr>
        <w:t>ных систем горячего водоснабжения, холодного водоснабжения</w:t>
      </w:r>
    </w:p>
    <w:p w:rsidR="00EF67B0" w:rsidRPr="0011302C" w:rsidRDefault="008A1E55" w:rsidP="007B7B91">
      <w:pPr>
        <w:pStyle w:val="7"/>
        <w:spacing w:line="276" w:lineRule="auto"/>
      </w:pPr>
      <w:r w:rsidRPr="0011302C">
        <w:t>Информация о границах планируемых зон размещения объектов централ</w:t>
      </w:r>
      <w:r w:rsidRPr="0011302C">
        <w:t>и</w:t>
      </w:r>
      <w:r w:rsidRPr="0011302C">
        <w:t xml:space="preserve">зованных систем горячего водоснабжения, холодного водоснабжения отсутствует. К расчетному сроку схемой предлагается </w:t>
      </w:r>
      <w:r w:rsidR="00EF67B0" w:rsidRPr="0011302C">
        <w:t>полная централизация холодного вод</w:t>
      </w:r>
      <w:r w:rsidR="00EF67B0" w:rsidRPr="0011302C">
        <w:t>о</w:t>
      </w:r>
      <w:r w:rsidR="00EF67B0" w:rsidRPr="0011302C">
        <w:t>с</w:t>
      </w:r>
      <w:r w:rsidR="00090BE8">
        <w:t xml:space="preserve">набжения </w:t>
      </w:r>
    </w:p>
    <w:p w:rsidR="00EF67B0" w:rsidRPr="00CB73F1" w:rsidRDefault="00E506B9" w:rsidP="007B7B91">
      <w:pPr>
        <w:pStyle w:val="2"/>
        <w:spacing w:line="276" w:lineRule="auto"/>
        <w:rPr>
          <w:szCs w:val="28"/>
        </w:rPr>
      </w:pPr>
      <w:r>
        <w:rPr>
          <w:szCs w:val="28"/>
        </w:rPr>
        <w:t>4.9</w:t>
      </w:r>
      <w:r w:rsidR="00756357">
        <w:rPr>
          <w:szCs w:val="28"/>
        </w:rPr>
        <w:t>.</w:t>
      </w:r>
      <w:r w:rsidR="00EF67B0" w:rsidRPr="00CB73F1">
        <w:rPr>
          <w:szCs w:val="28"/>
        </w:rPr>
        <w:t xml:space="preserve"> </w:t>
      </w:r>
      <w:r w:rsidR="00EF67B0" w:rsidRPr="007A4B1E">
        <w:rPr>
          <w:szCs w:val="28"/>
        </w:rPr>
        <w:t>Обеспечение подачи абонентам определенного объема горячей, пит</w:t>
      </w:r>
      <w:r w:rsidR="00EF67B0" w:rsidRPr="007A4B1E">
        <w:rPr>
          <w:szCs w:val="28"/>
        </w:rPr>
        <w:t>ь</w:t>
      </w:r>
      <w:r w:rsidR="00EF67B0" w:rsidRPr="007A4B1E">
        <w:rPr>
          <w:szCs w:val="28"/>
        </w:rPr>
        <w:t>евой воды установленного качества</w:t>
      </w:r>
    </w:p>
    <w:p w:rsidR="008A1E55" w:rsidRDefault="00E4296C"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 xml:space="preserve">Холодная </w:t>
      </w:r>
      <w:r w:rsidR="00EF67B0" w:rsidRPr="00B63390">
        <w:rPr>
          <w:rFonts w:ascii="Times New Roman" w:hAnsi="Times New Roman" w:cs="Times New Roman"/>
          <w:sz w:val="28"/>
          <w:szCs w:val="28"/>
        </w:rPr>
        <w:t>вода определенного объема подается потребителям</w:t>
      </w:r>
      <w:r w:rsidR="00143BB2">
        <w:rPr>
          <w:rFonts w:ascii="Times New Roman" w:hAnsi="Times New Roman" w:cs="Times New Roman"/>
          <w:sz w:val="28"/>
          <w:szCs w:val="28"/>
        </w:rPr>
        <w:t xml:space="preserve"> </w:t>
      </w:r>
      <w:r w:rsidR="00EF67B0" w:rsidRPr="00F41024">
        <w:rPr>
          <w:rFonts w:ascii="Times New Roman" w:hAnsi="Times New Roman" w:cs="Times New Roman"/>
          <w:sz w:val="28"/>
          <w:szCs w:val="28"/>
        </w:rPr>
        <w:t>в соответствии с законодательством Российской Федерации. Об</w:t>
      </w:r>
      <w:r w:rsidR="00EF67B0" w:rsidRPr="00B63390">
        <w:rPr>
          <w:rFonts w:ascii="Times New Roman" w:hAnsi="Times New Roman" w:cs="Times New Roman"/>
          <w:sz w:val="28"/>
          <w:szCs w:val="28"/>
        </w:rPr>
        <w:t>ъем подаваемой воды потребит</w:t>
      </w:r>
      <w:r w:rsidR="00EF67B0" w:rsidRPr="00B63390">
        <w:rPr>
          <w:rFonts w:ascii="Times New Roman" w:hAnsi="Times New Roman" w:cs="Times New Roman"/>
          <w:sz w:val="28"/>
          <w:szCs w:val="28"/>
        </w:rPr>
        <w:t>е</w:t>
      </w:r>
      <w:r w:rsidR="00EF67B0" w:rsidRPr="00B63390">
        <w:rPr>
          <w:rFonts w:ascii="Times New Roman" w:hAnsi="Times New Roman" w:cs="Times New Roman"/>
          <w:sz w:val="28"/>
          <w:szCs w:val="28"/>
        </w:rPr>
        <w:t>лям гарантируется за счет использования оборудования рассчитанного на необх</w:t>
      </w:r>
      <w:r w:rsidR="00EF67B0" w:rsidRPr="00B63390">
        <w:rPr>
          <w:rFonts w:ascii="Times New Roman" w:hAnsi="Times New Roman" w:cs="Times New Roman"/>
          <w:sz w:val="28"/>
          <w:szCs w:val="28"/>
        </w:rPr>
        <w:t>о</w:t>
      </w:r>
      <w:r w:rsidR="00EF67B0" w:rsidRPr="00B63390">
        <w:rPr>
          <w:rFonts w:ascii="Times New Roman" w:hAnsi="Times New Roman" w:cs="Times New Roman"/>
          <w:sz w:val="28"/>
          <w:szCs w:val="28"/>
        </w:rPr>
        <w:t>димые параметры потребления холодной воды.  Мероприятия по обеспечению надежности обеспечивается наличием резервного насосного оборудования, надлежащей эксплуатации запорной арматуры. Качество подаваемой воды ко</w:t>
      </w:r>
      <w:r w:rsidR="00EF67B0" w:rsidRPr="00B63390">
        <w:rPr>
          <w:rFonts w:ascii="Times New Roman" w:hAnsi="Times New Roman" w:cs="Times New Roman"/>
          <w:sz w:val="28"/>
          <w:szCs w:val="28"/>
        </w:rPr>
        <w:t>н</w:t>
      </w:r>
      <w:r w:rsidR="00EF67B0" w:rsidRPr="00B63390">
        <w:rPr>
          <w:rFonts w:ascii="Times New Roman" w:hAnsi="Times New Roman" w:cs="Times New Roman"/>
          <w:sz w:val="28"/>
          <w:szCs w:val="28"/>
        </w:rPr>
        <w:t>тролируется по результатам анализов контролирующими органами.</w:t>
      </w:r>
      <w:r w:rsidR="008A1E55">
        <w:rPr>
          <w:rFonts w:ascii="Times New Roman" w:hAnsi="Times New Roman" w:cs="Times New Roman"/>
          <w:sz w:val="28"/>
          <w:szCs w:val="28"/>
        </w:rPr>
        <w:t xml:space="preserve"> </w:t>
      </w:r>
    </w:p>
    <w:p w:rsidR="00622106" w:rsidRPr="00622106" w:rsidRDefault="00E506B9" w:rsidP="007B7B91">
      <w:pPr>
        <w:pStyle w:val="S"/>
        <w:spacing w:line="276" w:lineRule="auto"/>
      </w:pPr>
      <w:r>
        <w:t>4.10</w:t>
      </w:r>
      <w:r w:rsidR="00622106" w:rsidRPr="00622106">
        <w:t xml:space="preserve"> Организация и обеспечение централизованного водоснабжения на территориях, где данный вид инженерных сетей отсутствует</w:t>
      </w:r>
    </w:p>
    <w:p w:rsidR="008A1E55" w:rsidRPr="00622106" w:rsidRDefault="00EF67B0" w:rsidP="007B7B91">
      <w:pPr>
        <w:pStyle w:val="143"/>
        <w:spacing w:line="276" w:lineRule="auto"/>
      </w:pPr>
      <w:r w:rsidRPr="00622106">
        <w:t>Для обеспечения централизованного водоснабжения на территориях, где данный вид инженерных сетей отсутствует, схемой предлагается проведение пр</w:t>
      </w:r>
      <w:r w:rsidRPr="00622106">
        <w:t>о</w:t>
      </w:r>
      <w:r w:rsidRPr="00622106">
        <w:t>ектно-изыскательских работ по определению основных направлений по стро</w:t>
      </w:r>
      <w:r w:rsidRPr="00622106">
        <w:t>и</w:t>
      </w:r>
      <w:r w:rsidRPr="00622106">
        <w:t>тельству сети водоснабжения. Конфигурация, материал и диаметры труб опред</w:t>
      </w:r>
      <w:r w:rsidRPr="00622106">
        <w:t>е</w:t>
      </w:r>
      <w:r w:rsidRPr="00622106">
        <w:t>лятся в ходе проектных работ.</w:t>
      </w:r>
    </w:p>
    <w:p w:rsidR="00EF67B0" w:rsidRPr="0083753A" w:rsidRDefault="00E506B9" w:rsidP="007B7B91">
      <w:pPr>
        <w:pStyle w:val="143"/>
        <w:spacing w:line="276" w:lineRule="auto"/>
        <w:rPr>
          <w:b/>
        </w:rPr>
      </w:pPr>
      <w:r>
        <w:rPr>
          <w:b/>
        </w:rPr>
        <w:t>4.11</w:t>
      </w:r>
      <w:r w:rsidR="00EF67B0" w:rsidRPr="0083753A">
        <w:rPr>
          <w:b/>
        </w:rPr>
        <w:t xml:space="preserve"> Обеспечение водоснабжения объектов перспективной застройки населенного пункта</w:t>
      </w:r>
    </w:p>
    <w:p w:rsidR="00EF67B0" w:rsidRDefault="0083753A" w:rsidP="007B7B91">
      <w:pPr>
        <w:pStyle w:val="143"/>
        <w:spacing w:line="276" w:lineRule="auto"/>
      </w:pPr>
      <w:r>
        <w:t>Информация о перспективной застройке на террито</w:t>
      </w:r>
      <w:r w:rsidR="00E506B9">
        <w:t xml:space="preserve">рии сельского поселения </w:t>
      </w:r>
      <w:r>
        <w:t xml:space="preserve"> отсутствует.</w:t>
      </w:r>
    </w:p>
    <w:p w:rsidR="00EF67B0" w:rsidRPr="007A4B1E" w:rsidRDefault="00E506B9" w:rsidP="007B7B91">
      <w:pPr>
        <w:pStyle w:val="2"/>
        <w:spacing w:line="276" w:lineRule="auto"/>
        <w:rPr>
          <w:szCs w:val="28"/>
        </w:rPr>
      </w:pPr>
      <w:r>
        <w:rPr>
          <w:szCs w:val="28"/>
        </w:rPr>
        <w:t>4.12</w:t>
      </w:r>
      <w:r w:rsidR="00EF67B0" w:rsidRPr="007A4B1E">
        <w:rPr>
          <w:szCs w:val="28"/>
        </w:rPr>
        <w:t xml:space="preserve"> Сокращение потерь воды при ее транспортировке</w:t>
      </w:r>
    </w:p>
    <w:p w:rsidR="00EF67B0" w:rsidRPr="00EC75D2" w:rsidRDefault="00EF67B0" w:rsidP="007B7B91">
      <w:pPr>
        <w:pStyle w:val="a4"/>
        <w:spacing w:after="0"/>
        <w:ind w:left="0" w:firstLine="567"/>
        <w:contextualSpacing w:val="0"/>
        <w:jc w:val="both"/>
        <w:rPr>
          <w:rFonts w:ascii="Times New Roman" w:hAnsi="Times New Roman" w:cs="Times New Roman"/>
          <w:sz w:val="28"/>
          <w:szCs w:val="28"/>
        </w:rPr>
      </w:pPr>
      <w:r w:rsidRPr="00EC75D2">
        <w:rPr>
          <w:rFonts w:ascii="Times New Roman" w:hAnsi="Times New Roman" w:cs="Times New Roman"/>
          <w:sz w:val="28"/>
          <w:szCs w:val="28"/>
        </w:rPr>
        <w:t>Сокращение потерь воды при ее транспортировк</w:t>
      </w:r>
      <w:r>
        <w:rPr>
          <w:rFonts w:ascii="Times New Roman" w:hAnsi="Times New Roman" w:cs="Times New Roman"/>
          <w:sz w:val="28"/>
          <w:szCs w:val="28"/>
        </w:rPr>
        <w:t>е</w:t>
      </w:r>
      <w:r w:rsidRPr="00EC75D2">
        <w:rPr>
          <w:rFonts w:ascii="Times New Roman" w:hAnsi="Times New Roman" w:cs="Times New Roman"/>
          <w:sz w:val="28"/>
          <w:szCs w:val="28"/>
        </w:rPr>
        <w:t xml:space="preserve"> до полного отсутствия т</w:t>
      </w:r>
      <w:r w:rsidRPr="00EC75D2">
        <w:rPr>
          <w:rFonts w:ascii="Times New Roman" w:hAnsi="Times New Roman" w:cs="Times New Roman"/>
          <w:sz w:val="28"/>
          <w:szCs w:val="28"/>
        </w:rPr>
        <w:t>а</w:t>
      </w:r>
      <w:r w:rsidRPr="00EC75D2">
        <w:rPr>
          <w:rFonts w:ascii="Times New Roman" w:hAnsi="Times New Roman" w:cs="Times New Roman"/>
          <w:sz w:val="28"/>
          <w:szCs w:val="28"/>
        </w:rPr>
        <w:t>ковых ожидается после проведения реконструкции водопроводной сети с заменой изношенных трубопроводов на новые полиэтиленовые и полив</w:t>
      </w:r>
      <w:r>
        <w:rPr>
          <w:rFonts w:ascii="Times New Roman" w:hAnsi="Times New Roman" w:cs="Times New Roman"/>
          <w:sz w:val="28"/>
          <w:szCs w:val="28"/>
        </w:rPr>
        <w:t>и</w:t>
      </w:r>
      <w:r w:rsidRPr="00EC75D2">
        <w:rPr>
          <w:rFonts w:ascii="Times New Roman" w:hAnsi="Times New Roman" w:cs="Times New Roman"/>
          <w:sz w:val="28"/>
          <w:szCs w:val="28"/>
        </w:rPr>
        <w:t>нилхлоридные трубопроводы.</w:t>
      </w:r>
    </w:p>
    <w:p w:rsidR="00EF67B0" w:rsidRDefault="00E506B9" w:rsidP="007B7B91">
      <w:pPr>
        <w:pStyle w:val="2"/>
        <w:spacing w:line="276" w:lineRule="auto"/>
        <w:rPr>
          <w:szCs w:val="28"/>
        </w:rPr>
      </w:pPr>
      <w:r>
        <w:rPr>
          <w:szCs w:val="28"/>
        </w:rPr>
        <w:t>4.13</w:t>
      </w:r>
      <w:r w:rsidR="00EF67B0" w:rsidRPr="007A4B1E">
        <w:rPr>
          <w:szCs w:val="28"/>
        </w:rPr>
        <w:t xml:space="preserve"> Выполнение мероприятий, направленных на обеспечение соотве</w:t>
      </w:r>
      <w:r w:rsidR="00EF67B0" w:rsidRPr="007A4B1E">
        <w:rPr>
          <w:szCs w:val="28"/>
        </w:rPr>
        <w:t>т</w:t>
      </w:r>
      <w:r w:rsidR="00EF67B0" w:rsidRPr="007A4B1E">
        <w:rPr>
          <w:szCs w:val="28"/>
        </w:rPr>
        <w:t>ствия качества питьевой воды, горячей воды</w:t>
      </w:r>
    </w:p>
    <w:p w:rsidR="00EF67B0"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Очист</w:t>
      </w:r>
      <w:r w:rsidR="00E506B9">
        <w:rPr>
          <w:rFonts w:ascii="Times New Roman" w:hAnsi="Times New Roman" w:cs="Times New Roman"/>
          <w:sz w:val="28"/>
          <w:szCs w:val="28"/>
        </w:rPr>
        <w:t>ные сооружения водоп</w:t>
      </w:r>
      <w:r w:rsidR="008960D0">
        <w:rPr>
          <w:rFonts w:ascii="Times New Roman" w:hAnsi="Times New Roman" w:cs="Times New Roman"/>
          <w:sz w:val="28"/>
          <w:szCs w:val="28"/>
        </w:rPr>
        <w:t xml:space="preserve">ровода в </w:t>
      </w:r>
      <w:proofErr w:type="spellStart"/>
      <w:r w:rsidR="008960D0">
        <w:rPr>
          <w:rFonts w:ascii="Times New Roman" w:hAnsi="Times New Roman" w:cs="Times New Roman"/>
          <w:sz w:val="28"/>
          <w:szCs w:val="28"/>
        </w:rPr>
        <w:t>Бобинском</w:t>
      </w:r>
      <w:proofErr w:type="spellEnd"/>
      <w:r w:rsidR="001D2DA9">
        <w:rPr>
          <w:rFonts w:ascii="Times New Roman" w:hAnsi="Times New Roman" w:cs="Times New Roman"/>
          <w:sz w:val="28"/>
          <w:szCs w:val="28"/>
        </w:rPr>
        <w:t xml:space="preserve"> с\</w:t>
      </w:r>
      <w:proofErr w:type="gramStart"/>
      <w:r w:rsidR="001D2DA9">
        <w:rPr>
          <w:rFonts w:ascii="Times New Roman" w:hAnsi="Times New Roman" w:cs="Times New Roman"/>
          <w:sz w:val="28"/>
          <w:szCs w:val="28"/>
        </w:rPr>
        <w:t>п</w:t>
      </w:r>
      <w:proofErr w:type="gramEnd"/>
      <w:r w:rsidR="00143BB2">
        <w:rPr>
          <w:rFonts w:ascii="Times New Roman" w:hAnsi="Times New Roman" w:cs="Times New Roman"/>
          <w:sz w:val="28"/>
          <w:szCs w:val="28"/>
        </w:rPr>
        <w:t xml:space="preserve"> </w:t>
      </w:r>
      <w:r>
        <w:rPr>
          <w:rFonts w:ascii="Times New Roman" w:hAnsi="Times New Roman" w:cs="Times New Roman"/>
          <w:sz w:val="28"/>
          <w:szCs w:val="28"/>
        </w:rPr>
        <w:t>отсутствуют.</w:t>
      </w:r>
    </w:p>
    <w:p w:rsidR="00EF67B0"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В настоящее время качество питьевой воды</w:t>
      </w:r>
      <w:r>
        <w:rPr>
          <w:rFonts w:ascii="Times New Roman" w:hAnsi="Times New Roman" w:cs="Times New Roman"/>
          <w:sz w:val="28"/>
          <w:szCs w:val="28"/>
        </w:rPr>
        <w:t xml:space="preserve"> не соответствует </w:t>
      </w:r>
      <w:r w:rsidRPr="004057C7">
        <w:rPr>
          <w:rFonts w:ascii="Times New Roman" w:hAnsi="Times New Roman" w:cs="Times New Roman"/>
          <w:sz w:val="28"/>
          <w:szCs w:val="28"/>
        </w:rPr>
        <w:t>требо</w:t>
      </w:r>
      <w:r>
        <w:rPr>
          <w:rFonts w:ascii="Times New Roman" w:hAnsi="Times New Roman" w:cs="Times New Roman"/>
          <w:sz w:val="28"/>
          <w:szCs w:val="28"/>
        </w:rPr>
        <w:t xml:space="preserve">ваниям </w:t>
      </w:r>
      <w:r w:rsidRPr="004057C7">
        <w:rPr>
          <w:rFonts w:ascii="Times New Roman" w:hAnsi="Times New Roman" w:cs="Times New Roman"/>
          <w:sz w:val="28"/>
          <w:szCs w:val="28"/>
        </w:rPr>
        <w:t>СанПиН 2.1.4.1074-01 «</w:t>
      </w:r>
      <w:r w:rsidRPr="004057C7">
        <w:rPr>
          <w:rFonts w:ascii="Times New Roman" w:hAnsi="Times New Roman" w:cs="Times New Roman"/>
          <w:bCs/>
          <w:sz w:val="28"/>
          <w:szCs w:val="28"/>
        </w:rPr>
        <w:t>Питьевая вода. Гигиенические требования к качеству в</w:t>
      </w:r>
      <w:r w:rsidRPr="004057C7">
        <w:rPr>
          <w:rFonts w:ascii="Times New Roman" w:hAnsi="Times New Roman" w:cs="Times New Roman"/>
          <w:bCs/>
          <w:sz w:val="28"/>
          <w:szCs w:val="28"/>
        </w:rPr>
        <w:t>о</w:t>
      </w:r>
      <w:r w:rsidRPr="004057C7">
        <w:rPr>
          <w:rFonts w:ascii="Times New Roman" w:hAnsi="Times New Roman" w:cs="Times New Roman"/>
          <w:bCs/>
          <w:sz w:val="28"/>
          <w:szCs w:val="28"/>
        </w:rPr>
        <w:t>ды централизованных систем питьевого водоснабжения. Контроль качества</w:t>
      </w:r>
      <w:r w:rsidRPr="004057C7">
        <w:rPr>
          <w:rFonts w:ascii="Times New Roman" w:hAnsi="Times New Roman" w:cs="Times New Roman"/>
          <w:sz w:val="28"/>
          <w:szCs w:val="28"/>
        </w:rPr>
        <w:t>»</w:t>
      </w:r>
      <w:r>
        <w:rPr>
          <w:rFonts w:ascii="Times New Roman" w:hAnsi="Times New Roman" w:cs="Times New Roman"/>
          <w:sz w:val="28"/>
          <w:szCs w:val="28"/>
        </w:rPr>
        <w:t>.</w:t>
      </w:r>
    </w:p>
    <w:p w:rsidR="00EF67B0" w:rsidRPr="00EC75D2" w:rsidRDefault="00664E03"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Пробы подаваемой в сеть воды проходят</w:t>
      </w:r>
      <w:r w:rsidR="00EF67B0">
        <w:rPr>
          <w:rFonts w:ascii="Times New Roman" w:hAnsi="Times New Roman" w:cs="Times New Roman"/>
          <w:sz w:val="28"/>
          <w:szCs w:val="28"/>
        </w:rPr>
        <w:t xml:space="preserve"> анализы </w:t>
      </w:r>
      <w:r w:rsidR="00EF67B0" w:rsidRPr="00EC75D2">
        <w:rPr>
          <w:rFonts w:ascii="Times New Roman" w:hAnsi="Times New Roman" w:cs="Times New Roman"/>
          <w:sz w:val="28"/>
          <w:szCs w:val="28"/>
        </w:rPr>
        <w:t>по следующим показат</w:t>
      </w:r>
      <w:r w:rsidR="00EF67B0" w:rsidRPr="00EC75D2">
        <w:rPr>
          <w:rFonts w:ascii="Times New Roman" w:hAnsi="Times New Roman" w:cs="Times New Roman"/>
          <w:sz w:val="28"/>
          <w:szCs w:val="28"/>
        </w:rPr>
        <w:t>е</w:t>
      </w:r>
      <w:r w:rsidR="00EF67B0" w:rsidRPr="00EC75D2">
        <w:rPr>
          <w:rFonts w:ascii="Times New Roman" w:hAnsi="Times New Roman" w:cs="Times New Roman"/>
          <w:sz w:val="28"/>
          <w:szCs w:val="28"/>
        </w:rPr>
        <w:t>лям:</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lastRenderedPageBreak/>
        <w:t>- микробиологические;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органолептические;</w:t>
      </w:r>
    </w:p>
    <w:p w:rsidR="00EF67B0" w:rsidRPr="00EC75D2"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обобщенные;</w:t>
      </w:r>
    </w:p>
    <w:p w:rsidR="00EF67B0" w:rsidRDefault="00EF67B0" w:rsidP="007B7B91">
      <w:pPr>
        <w:spacing w:after="0"/>
        <w:ind w:firstLine="567"/>
        <w:jc w:val="both"/>
        <w:rPr>
          <w:rFonts w:ascii="Times New Roman" w:hAnsi="Times New Roman" w:cs="Times New Roman"/>
          <w:sz w:val="28"/>
          <w:szCs w:val="28"/>
        </w:rPr>
      </w:pPr>
      <w:r w:rsidRPr="00EC75D2">
        <w:rPr>
          <w:rFonts w:ascii="Times New Roman" w:hAnsi="Times New Roman" w:cs="Times New Roman"/>
          <w:sz w:val="28"/>
          <w:szCs w:val="28"/>
        </w:rPr>
        <w:t>- неорган</w:t>
      </w:r>
      <w:r w:rsidR="00143BB2">
        <w:rPr>
          <w:rFonts w:ascii="Times New Roman" w:hAnsi="Times New Roman" w:cs="Times New Roman"/>
          <w:sz w:val="28"/>
          <w:szCs w:val="28"/>
        </w:rPr>
        <w:t>ические и органические вещества.</w:t>
      </w:r>
    </w:p>
    <w:p w:rsidR="001D2DA9" w:rsidRPr="00EC75D2" w:rsidRDefault="001D2DA9"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 радиология</w:t>
      </w:r>
    </w:p>
    <w:p w:rsidR="00EF67B0"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Необходимо периодически производить отбор проб добываемой воды и л</w:t>
      </w:r>
      <w:r>
        <w:rPr>
          <w:rFonts w:ascii="Times New Roman" w:hAnsi="Times New Roman" w:cs="Times New Roman"/>
          <w:sz w:val="28"/>
          <w:szCs w:val="28"/>
        </w:rPr>
        <w:t>а</w:t>
      </w:r>
      <w:r>
        <w:rPr>
          <w:rFonts w:ascii="Times New Roman" w:hAnsi="Times New Roman" w:cs="Times New Roman"/>
          <w:sz w:val="28"/>
          <w:szCs w:val="28"/>
        </w:rPr>
        <w:t>бораторные испытания на соответствие качества нормативным показателям. П</w:t>
      </w:r>
      <w:r>
        <w:rPr>
          <w:rFonts w:ascii="Times New Roman" w:hAnsi="Times New Roman" w:cs="Times New Roman"/>
          <w:sz w:val="28"/>
          <w:szCs w:val="28"/>
        </w:rPr>
        <w:t>о</w:t>
      </w:r>
      <w:r>
        <w:rPr>
          <w:rFonts w:ascii="Times New Roman" w:hAnsi="Times New Roman" w:cs="Times New Roman"/>
          <w:sz w:val="28"/>
          <w:szCs w:val="28"/>
        </w:rPr>
        <w:t>сле заключения лаборатории, при необходимости, корректируется работа очис</w:t>
      </w:r>
      <w:r>
        <w:rPr>
          <w:rFonts w:ascii="Times New Roman" w:hAnsi="Times New Roman" w:cs="Times New Roman"/>
          <w:sz w:val="28"/>
          <w:szCs w:val="28"/>
        </w:rPr>
        <w:t>т</w:t>
      </w:r>
      <w:r>
        <w:rPr>
          <w:rFonts w:ascii="Times New Roman" w:hAnsi="Times New Roman" w:cs="Times New Roman"/>
          <w:sz w:val="28"/>
          <w:szCs w:val="28"/>
        </w:rPr>
        <w:t xml:space="preserve">ных сооружений, их состав и производительность. </w:t>
      </w:r>
    </w:p>
    <w:p w:rsidR="00EF67B0"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Кроме того должны быть запроектированы</w:t>
      </w:r>
      <w:r w:rsidRPr="000F0A6E">
        <w:rPr>
          <w:rFonts w:ascii="Times New Roman" w:hAnsi="Times New Roman" w:cs="Times New Roman"/>
          <w:sz w:val="28"/>
          <w:szCs w:val="28"/>
        </w:rPr>
        <w:t xml:space="preserve"> зон</w:t>
      </w:r>
      <w:r>
        <w:rPr>
          <w:rFonts w:ascii="Times New Roman" w:hAnsi="Times New Roman" w:cs="Times New Roman"/>
          <w:sz w:val="28"/>
          <w:szCs w:val="28"/>
        </w:rPr>
        <w:t>ы</w:t>
      </w:r>
      <w:r w:rsidRPr="000F0A6E">
        <w:rPr>
          <w:rFonts w:ascii="Times New Roman" w:hAnsi="Times New Roman" w:cs="Times New Roman"/>
          <w:sz w:val="28"/>
          <w:szCs w:val="28"/>
        </w:rPr>
        <w:t xml:space="preserve"> санитарной охраны водных объектов, устано</w:t>
      </w:r>
      <w:r>
        <w:rPr>
          <w:rFonts w:ascii="Times New Roman" w:hAnsi="Times New Roman" w:cs="Times New Roman"/>
          <w:sz w:val="28"/>
          <w:szCs w:val="28"/>
        </w:rPr>
        <w:t>влены</w:t>
      </w:r>
      <w:r w:rsidRPr="000F0A6E">
        <w:rPr>
          <w:rFonts w:ascii="Times New Roman" w:hAnsi="Times New Roman" w:cs="Times New Roman"/>
          <w:sz w:val="28"/>
          <w:szCs w:val="28"/>
        </w:rPr>
        <w:t xml:space="preserve"> </w:t>
      </w:r>
      <w:r>
        <w:rPr>
          <w:rFonts w:ascii="Times New Roman" w:hAnsi="Times New Roman" w:cs="Times New Roman"/>
          <w:sz w:val="28"/>
          <w:szCs w:val="28"/>
        </w:rPr>
        <w:t xml:space="preserve">их </w:t>
      </w:r>
      <w:r w:rsidRPr="000F0A6E">
        <w:rPr>
          <w:rFonts w:ascii="Times New Roman" w:hAnsi="Times New Roman" w:cs="Times New Roman"/>
          <w:sz w:val="28"/>
          <w:szCs w:val="28"/>
        </w:rPr>
        <w:t>границы и режим этих зон на местности и в градостр</w:t>
      </w:r>
      <w:r w:rsidRPr="000F0A6E">
        <w:rPr>
          <w:rFonts w:ascii="Times New Roman" w:hAnsi="Times New Roman" w:cs="Times New Roman"/>
          <w:sz w:val="28"/>
          <w:szCs w:val="28"/>
        </w:rPr>
        <w:t>о</w:t>
      </w:r>
      <w:r w:rsidRPr="000F0A6E">
        <w:rPr>
          <w:rFonts w:ascii="Times New Roman" w:hAnsi="Times New Roman" w:cs="Times New Roman"/>
          <w:sz w:val="28"/>
          <w:szCs w:val="28"/>
        </w:rPr>
        <w:t xml:space="preserve">ительной документации </w:t>
      </w:r>
      <w:r>
        <w:rPr>
          <w:rFonts w:ascii="Times New Roman" w:hAnsi="Times New Roman" w:cs="Times New Roman"/>
          <w:sz w:val="28"/>
          <w:szCs w:val="28"/>
        </w:rPr>
        <w:t>сельского поселения. В границах зон необходимо собл</w:t>
      </w:r>
      <w:r>
        <w:rPr>
          <w:rFonts w:ascii="Times New Roman" w:hAnsi="Times New Roman" w:cs="Times New Roman"/>
          <w:sz w:val="28"/>
          <w:szCs w:val="28"/>
        </w:rPr>
        <w:t>ю</w:t>
      </w:r>
      <w:r>
        <w:rPr>
          <w:rFonts w:ascii="Times New Roman" w:hAnsi="Times New Roman" w:cs="Times New Roman"/>
          <w:sz w:val="28"/>
          <w:szCs w:val="28"/>
        </w:rPr>
        <w:t>дать предписываемые требования к ним.</w:t>
      </w:r>
    </w:p>
    <w:p w:rsidR="00EF67B0" w:rsidRPr="000F3F93" w:rsidRDefault="00EF67B0" w:rsidP="007B7B91">
      <w:pPr>
        <w:spacing w:after="0"/>
        <w:ind w:firstLine="567"/>
        <w:jc w:val="both"/>
        <w:rPr>
          <w:rFonts w:ascii="Times New Roman" w:hAnsi="Times New Roman" w:cs="Times New Roman"/>
          <w:color w:val="FF0000"/>
          <w:sz w:val="28"/>
          <w:szCs w:val="28"/>
        </w:rPr>
      </w:pPr>
      <w:r w:rsidRPr="000F3F93">
        <w:rPr>
          <w:rFonts w:ascii="Times New Roman" w:hAnsi="Times New Roman" w:cs="Times New Roman"/>
          <w:color w:val="FF0000"/>
          <w:sz w:val="28"/>
          <w:szCs w:val="28"/>
        </w:rPr>
        <w:br w:type="page"/>
      </w:r>
    </w:p>
    <w:p w:rsidR="00EF67B0" w:rsidRDefault="00EF67B0" w:rsidP="0068536D">
      <w:pPr>
        <w:pStyle w:val="1"/>
      </w:pPr>
      <w:r w:rsidRPr="000F3F93">
        <w:lastRenderedPageBreak/>
        <w:t>РАЗДЕЛ 5 ЭКОЛОГИЧЕСКИЕ АСПЕКТЫ МЕРОПРИЯТИЙ ПО СТРОИТЕЛЬСТВУ, РЕКОНСТРУКЦИИ И МОДЕРНИЗАЦИИ ОБЪЕКТОВ ЦЕНТРАЛИЗОВАННЫХ СИСТЕМ ВОДОСНАБЖЕНИЯ</w:t>
      </w:r>
    </w:p>
    <w:p w:rsidR="0068536D" w:rsidRPr="0068536D" w:rsidRDefault="0068536D" w:rsidP="0068536D">
      <w:pPr>
        <w:rPr>
          <w:sz w:val="10"/>
          <w:szCs w:val="10"/>
        </w:rPr>
      </w:pPr>
    </w:p>
    <w:p w:rsidR="00EF67B0" w:rsidRPr="009F7F1B" w:rsidRDefault="00EF67B0" w:rsidP="007B7B91">
      <w:pPr>
        <w:pStyle w:val="2"/>
        <w:spacing w:line="276" w:lineRule="auto"/>
        <w:rPr>
          <w:szCs w:val="28"/>
        </w:rPr>
      </w:pPr>
      <w:r w:rsidRPr="009F7F1B">
        <w:rPr>
          <w:caps/>
          <w:szCs w:val="28"/>
        </w:rPr>
        <w:t xml:space="preserve">5.1 </w:t>
      </w:r>
      <w:r w:rsidRPr="009F7F1B">
        <w:rPr>
          <w:szCs w:val="28"/>
        </w:rPr>
        <w:t>Мероприятия по предотвращению негативного влияния на водный бассейн при строительстве, реконструкции объектов централизованных с</w:t>
      </w:r>
      <w:r w:rsidRPr="009F7F1B">
        <w:rPr>
          <w:szCs w:val="28"/>
        </w:rPr>
        <w:t>и</w:t>
      </w:r>
      <w:r w:rsidRPr="009F7F1B">
        <w:rPr>
          <w:szCs w:val="28"/>
        </w:rPr>
        <w:t>стем водосн</w:t>
      </w:r>
      <w:r>
        <w:rPr>
          <w:szCs w:val="28"/>
        </w:rPr>
        <w:t>абжения при сбросе (утилизации)</w:t>
      </w:r>
    </w:p>
    <w:p w:rsidR="00EF67B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 xml:space="preserve">Санитарная охрана водозабора обеспечивается санитарно-защитной полосой, где установлен специальный режим. </w:t>
      </w:r>
      <w:r>
        <w:rPr>
          <w:rFonts w:ascii="Times New Roman" w:eastAsia="Times New Roman" w:hAnsi="Times New Roman" w:cs="Times New Roman"/>
          <w:sz w:val="28"/>
          <w:szCs w:val="28"/>
          <w:lang w:eastAsia="ar-SA"/>
        </w:rPr>
        <w:t>В</w:t>
      </w:r>
      <w:r w:rsidRPr="00D44D76">
        <w:rPr>
          <w:rFonts w:ascii="Times New Roman" w:eastAsia="Times New Roman" w:hAnsi="Times New Roman" w:cs="Times New Roman"/>
          <w:sz w:val="28"/>
          <w:szCs w:val="28"/>
          <w:lang w:eastAsia="ar-SA"/>
        </w:rPr>
        <w:t>одозабор представляет собой группу и</w:t>
      </w:r>
      <w:r>
        <w:rPr>
          <w:rFonts w:ascii="Times New Roman" w:eastAsia="Times New Roman" w:hAnsi="Times New Roman" w:cs="Times New Roman"/>
          <w:sz w:val="28"/>
          <w:szCs w:val="28"/>
          <w:lang w:eastAsia="ar-SA"/>
        </w:rPr>
        <w:t>з пяти</w:t>
      </w:r>
      <w:r w:rsidRPr="00D44D76">
        <w:rPr>
          <w:rFonts w:ascii="Times New Roman" w:eastAsia="Times New Roman" w:hAnsi="Times New Roman" w:cs="Times New Roman"/>
          <w:sz w:val="28"/>
          <w:szCs w:val="28"/>
          <w:lang w:eastAsia="ar-SA"/>
        </w:rPr>
        <w:t xml:space="preserve"> скважин</w:t>
      </w:r>
      <w:r>
        <w:rPr>
          <w:rFonts w:ascii="Times New Roman" w:eastAsia="Times New Roman" w:hAnsi="Times New Roman" w:cs="Times New Roman"/>
          <w:sz w:val="28"/>
          <w:szCs w:val="28"/>
          <w:lang w:eastAsia="ar-SA"/>
        </w:rPr>
        <w:t>. П</w:t>
      </w:r>
      <w:r w:rsidRPr="00D44D76">
        <w:rPr>
          <w:rFonts w:ascii="Times New Roman" w:eastAsia="Times New Roman" w:hAnsi="Times New Roman" w:cs="Times New Roman"/>
          <w:sz w:val="28"/>
          <w:szCs w:val="28"/>
          <w:lang w:eastAsia="ar-SA"/>
        </w:rPr>
        <w:t xml:space="preserve">одземные воды данного водозабора являются недостаточно защищенными и граница первого пояса ЗСО </w:t>
      </w:r>
      <w:r>
        <w:rPr>
          <w:rFonts w:ascii="Times New Roman" w:eastAsia="Times New Roman" w:hAnsi="Times New Roman" w:cs="Times New Roman"/>
          <w:sz w:val="28"/>
          <w:szCs w:val="28"/>
          <w:lang w:eastAsia="ar-SA"/>
        </w:rPr>
        <w:t xml:space="preserve">должна быть </w:t>
      </w:r>
      <w:r w:rsidRPr="00D44D76">
        <w:rPr>
          <w:rFonts w:ascii="Times New Roman" w:eastAsia="Times New Roman" w:hAnsi="Times New Roman" w:cs="Times New Roman"/>
          <w:sz w:val="28"/>
          <w:szCs w:val="28"/>
          <w:lang w:eastAsia="ar-SA"/>
        </w:rPr>
        <w:t>установлена на расстоянии</w:t>
      </w:r>
      <w:r>
        <w:rPr>
          <w:rFonts w:ascii="Times New Roman" w:eastAsia="Times New Roman" w:hAnsi="Times New Roman" w:cs="Times New Roman"/>
          <w:sz w:val="28"/>
          <w:szCs w:val="28"/>
          <w:lang w:eastAsia="ar-SA"/>
        </w:rPr>
        <w:t xml:space="preserve"> не менее</w:t>
      </w:r>
      <w:r w:rsidR="001D2DA9">
        <w:rPr>
          <w:rFonts w:ascii="Times New Roman" w:eastAsia="Times New Roman" w:hAnsi="Times New Roman" w:cs="Times New Roman"/>
          <w:sz w:val="28"/>
          <w:szCs w:val="28"/>
          <w:lang w:eastAsia="ar-SA"/>
        </w:rPr>
        <w:t xml:space="preserve"> 30</w:t>
      </w:r>
      <w:r w:rsidRPr="00D44D76">
        <w:rPr>
          <w:rFonts w:ascii="Times New Roman" w:eastAsia="Times New Roman" w:hAnsi="Times New Roman" w:cs="Times New Roman"/>
          <w:sz w:val="28"/>
          <w:szCs w:val="28"/>
          <w:lang w:eastAsia="ar-SA"/>
        </w:rPr>
        <w:t xml:space="preserve"> м от водозаборной скважины. </w:t>
      </w:r>
    </w:p>
    <w:p w:rsidR="00EF67B0" w:rsidRPr="00D44D76"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Границы второго пояса зоны санитарной охраны устанавливаются расчетом, учитывающим время продвижения микробного загрязнения до водозабора.</w:t>
      </w:r>
    </w:p>
    <w:p w:rsidR="00EF67B0" w:rsidRPr="00D44D76"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D44D76">
        <w:rPr>
          <w:rFonts w:ascii="Times New Roman" w:eastAsia="Times New Roman" w:hAnsi="Times New Roman" w:cs="Times New Roman"/>
          <w:sz w:val="28"/>
          <w:szCs w:val="28"/>
          <w:lang w:eastAsia="ar-SA"/>
        </w:rPr>
        <w:t xml:space="preserve">Третий пояс ЗСО предназначен для защиты эксплуатируемого водоносного комплекса от химического загрязнения. </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Санит</w:t>
      </w:r>
      <w:r>
        <w:rPr>
          <w:rFonts w:ascii="Times New Roman" w:hAnsi="Times New Roman" w:cs="Times New Roman"/>
          <w:sz w:val="28"/>
          <w:szCs w:val="28"/>
        </w:rPr>
        <w:t xml:space="preserve">арные мероприятия </w:t>
      </w:r>
      <w:r w:rsidRPr="00D44D76">
        <w:rPr>
          <w:rFonts w:ascii="Times New Roman" w:hAnsi="Times New Roman" w:cs="Times New Roman"/>
          <w:sz w:val="28"/>
          <w:szCs w:val="28"/>
        </w:rPr>
        <w:t>на территории зон и полос должны соответствовать действующим нормативам и, в основном, сводятся к следующему:</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 пояса ЗСО (строгого режима) предусматривается план</w:t>
      </w:r>
      <w:r w:rsidRPr="00D44D76">
        <w:rPr>
          <w:rFonts w:ascii="Times New Roman" w:hAnsi="Times New Roman" w:cs="Times New Roman"/>
          <w:sz w:val="28"/>
          <w:szCs w:val="28"/>
        </w:rPr>
        <w:t>и</w:t>
      </w:r>
      <w:r w:rsidRPr="00D44D76">
        <w:rPr>
          <w:rFonts w:ascii="Times New Roman" w:hAnsi="Times New Roman" w:cs="Times New Roman"/>
          <w:sz w:val="28"/>
          <w:szCs w:val="28"/>
        </w:rPr>
        <w:t>ровка, ограждение и озеленение, сторожевая сигнализация. Запрещаются все виды строительства, не имеющие непосредственного отношения к эксплуатации вод</w:t>
      </w:r>
      <w:r w:rsidRPr="00D44D76">
        <w:rPr>
          <w:rFonts w:ascii="Times New Roman" w:hAnsi="Times New Roman" w:cs="Times New Roman"/>
          <w:sz w:val="28"/>
          <w:szCs w:val="28"/>
        </w:rPr>
        <w:t>о</w:t>
      </w:r>
      <w:r w:rsidRPr="00D44D76">
        <w:rPr>
          <w:rFonts w:ascii="Times New Roman" w:hAnsi="Times New Roman" w:cs="Times New Roman"/>
          <w:sz w:val="28"/>
          <w:szCs w:val="28"/>
        </w:rPr>
        <w:t>провода. Здания должны быть оборудованы канализацией с отведением сточных вод в ближайшую систему либо на местные станции очистных сооружений, ра</w:t>
      </w:r>
      <w:r w:rsidRPr="00D44D76">
        <w:rPr>
          <w:rFonts w:ascii="Times New Roman" w:hAnsi="Times New Roman" w:cs="Times New Roman"/>
          <w:sz w:val="28"/>
          <w:szCs w:val="28"/>
        </w:rPr>
        <w:t>с</w:t>
      </w:r>
      <w:r w:rsidRPr="00D44D76">
        <w:rPr>
          <w:rFonts w:ascii="Times New Roman" w:hAnsi="Times New Roman" w:cs="Times New Roman"/>
          <w:sz w:val="28"/>
          <w:szCs w:val="28"/>
        </w:rPr>
        <w:t>полагаемые за пределами первого пояса ЗСО с учетом санитарного режима на территории второго пояса. Границы акватории обозначаются предупредительн</w:t>
      </w:r>
      <w:r w:rsidRPr="00D44D76">
        <w:rPr>
          <w:rFonts w:ascii="Times New Roman" w:hAnsi="Times New Roman" w:cs="Times New Roman"/>
          <w:sz w:val="28"/>
          <w:szCs w:val="28"/>
        </w:rPr>
        <w:t>ы</w:t>
      </w:r>
      <w:r w:rsidRPr="00D44D76">
        <w:rPr>
          <w:rFonts w:ascii="Times New Roman" w:hAnsi="Times New Roman" w:cs="Times New Roman"/>
          <w:sz w:val="28"/>
          <w:szCs w:val="28"/>
        </w:rPr>
        <w:t>ми наземными знаками, буями и т.п.</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 пояса ЗСО запрещается размещение складов ГСМ, ядох</w:t>
      </w:r>
      <w:r w:rsidRPr="00D44D76">
        <w:rPr>
          <w:rFonts w:ascii="Times New Roman" w:hAnsi="Times New Roman" w:cs="Times New Roman"/>
          <w:sz w:val="28"/>
          <w:szCs w:val="28"/>
        </w:rPr>
        <w:t>и</w:t>
      </w:r>
      <w:r w:rsidRPr="00D44D76">
        <w:rPr>
          <w:rFonts w:ascii="Times New Roman" w:hAnsi="Times New Roman" w:cs="Times New Roman"/>
          <w:sz w:val="28"/>
          <w:szCs w:val="28"/>
        </w:rPr>
        <w:t>микатов и минеральных удобрений, а также других объектов, которые могут в</w:t>
      </w:r>
      <w:r w:rsidRPr="00D44D76">
        <w:rPr>
          <w:rFonts w:ascii="Times New Roman" w:hAnsi="Times New Roman" w:cs="Times New Roman"/>
          <w:sz w:val="28"/>
          <w:szCs w:val="28"/>
        </w:rPr>
        <w:t>ы</w:t>
      </w:r>
      <w:r w:rsidRPr="00D44D76">
        <w:rPr>
          <w:rFonts w:ascii="Times New Roman" w:hAnsi="Times New Roman" w:cs="Times New Roman"/>
          <w:sz w:val="28"/>
          <w:szCs w:val="28"/>
        </w:rPr>
        <w:t>зывать микробное и химическое загрязнение источников водоснабжения. Не д</w:t>
      </w:r>
      <w:r w:rsidRPr="00D44D76">
        <w:rPr>
          <w:rFonts w:ascii="Times New Roman" w:hAnsi="Times New Roman" w:cs="Times New Roman"/>
          <w:sz w:val="28"/>
          <w:szCs w:val="28"/>
        </w:rPr>
        <w:t>о</w:t>
      </w:r>
      <w:r w:rsidRPr="00D44D76">
        <w:rPr>
          <w:rFonts w:ascii="Times New Roman" w:hAnsi="Times New Roman" w:cs="Times New Roman"/>
          <w:sz w:val="28"/>
          <w:szCs w:val="28"/>
        </w:rPr>
        <w:t>пускается отведение сточных вод в зоне водосбора источника водоснабжения, не отвечающих гигиеническим требованиям к охране поверхностных вод. Границы II пояса ЗСО на пересечении дорог, троп и пр. должны быть обозначены столбами со специальными знаками. Населенные пункты, располагаемые в зоне второго п</w:t>
      </w:r>
      <w:r w:rsidRPr="00D44D76">
        <w:rPr>
          <w:rFonts w:ascii="Times New Roman" w:hAnsi="Times New Roman" w:cs="Times New Roman"/>
          <w:sz w:val="28"/>
          <w:szCs w:val="28"/>
        </w:rPr>
        <w:t>о</w:t>
      </w:r>
      <w:r w:rsidRPr="00D44D76">
        <w:rPr>
          <w:rFonts w:ascii="Times New Roman" w:hAnsi="Times New Roman" w:cs="Times New Roman"/>
          <w:sz w:val="28"/>
          <w:szCs w:val="28"/>
        </w:rPr>
        <w:t>яса, должны благоустраиваться (оборудованы канализацией, организован сбор и утилизация мусора, отвод поверхностного стока и т.д.). Выделение территорий для нового строительства следует регулировать с органами Госсанэпиднадзора.</w:t>
      </w:r>
    </w:p>
    <w:p w:rsidR="00EF67B0" w:rsidRPr="00D44D76"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t>- На территории  III пояса ЗСО запрещается загрязнение промышленными отходами, нефтепродуктами, ядохимикатами.</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D44D76">
        <w:rPr>
          <w:rFonts w:ascii="Times New Roman" w:hAnsi="Times New Roman" w:cs="Times New Roman"/>
          <w:sz w:val="28"/>
          <w:szCs w:val="28"/>
        </w:rPr>
        <w:lastRenderedPageBreak/>
        <w:t>- В пределах санитарно-защитных полос водоводов должны отсутствовать источники загрязнения почвы и грунтовых вод (свалки, кладбища, скотомогил</w:t>
      </w:r>
      <w:r w:rsidRPr="00D44D76">
        <w:rPr>
          <w:rFonts w:ascii="Times New Roman" w:hAnsi="Times New Roman" w:cs="Times New Roman"/>
          <w:sz w:val="28"/>
          <w:szCs w:val="28"/>
        </w:rPr>
        <w:t>ь</w:t>
      </w:r>
      <w:r w:rsidRPr="00D44D76">
        <w:rPr>
          <w:rFonts w:ascii="Times New Roman" w:hAnsi="Times New Roman" w:cs="Times New Roman"/>
          <w:sz w:val="28"/>
          <w:szCs w:val="28"/>
        </w:rPr>
        <w:t xml:space="preserve">ники и т.п.). </w:t>
      </w:r>
    </w:p>
    <w:p w:rsidR="00EF67B0" w:rsidRPr="006B479D" w:rsidRDefault="005E623C" w:rsidP="007B7B91">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По состоянию на 2024</w:t>
      </w:r>
      <w:r w:rsidR="00EF67B0">
        <w:rPr>
          <w:rFonts w:ascii="Times New Roman" w:hAnsi="Times New Roman" w:cs="Times New Roman"/>
          <w:sz w:val="28"/>
          <w:szCs w:val="28"/>
        </w:rPr>
        <w:t xml:space="preserve"> год проект зон санитарной охраны отсутствует, зоны не организованы. В связи с этим, необходимо уделить особое внимание меропр</w:t>
      </w:r>
      <w:r w:rsidR="00EF67B0">
        <w:rPr>
          <w:rFonts w:ascii="Times New Roman" w:hAnsi="Times New Roman" w:cs="Times New Roman"/>
          <w:sz w:val="28"/>
          <w:szCs w:val="28"/>
        </w:rPr>
        <w:t>и</w:t>
      </w:r>
      <w:r w:rsidR="00EF67B0">
        <w:rPr>
          <w:rFonts w:ascii="Times New Roman" w:hAnsi="Times New Roman" w:cs="Times New Roman"/>
          <w:sz w:val="28"/>
          <w:szCs w:val="28"/>
        </w:rPr>
        <w:t>ятиям, направленным на предотвращение негативного воздействия на водный бассейн и в ближайшие сроки произвести проектные и строительные работы по организации ЗСО источника водоснабжения.</w:t>
      </w:r>
    </w:p>
    <w:p w:rsidR="00EF67B0" w:rsidRPr="009F7F1B" w:rsidRDefault="00EF67B0" w:rsidP="007B7B91">
      <w:pPr>
        <w:pStyle w:val="2"/>
        <w:spacing w:line="276" w:lineRule="auto"/>
        <w:rPr>
          <w:szCs w:val="28"/>
        </w:rPr>
      </w:pPr>
      <w:r w:rsidRPr="009F7F1B">
        <w:rPr>
          <w:szCs w:val="28"/>
        </w:rPr>
        <w:t>5.2 Мероприятия по предотвращению негативного влияния на окруж</w:t>
      </w:r>
      <w:r w:rsidRPr="009F7F1B">
        <w:rPr>
          <w:szCs w:val="28"/>
        </w:rPr>
        <w:t>а</w:t>
      </w:r>
      <w:r w:rsidRPr="009F7F1B">
        <w:rPr>
          <w:szCs w:val="28"/>
        </w:rPr>
        <w:t>ющую среду при реализации мероприятий по снабжению и хранению хим</w:t>
      </w:r>
      <w:r w:rsidRPr="009F7F1B">
        <w:rPr>
          <w:szCs w:val="28"/>
        </w:rPr>
        <w:t>и</w:t>
      </w:r>
      <w:r w:rsidRPr="009F7F1B">
        <w:rPr>
          <w:szCs w:val="28"/>
        </w:rPr>
        <w:t>ческих реагентов, используемых в водоподготовке</w:t>
      </w:r>
    </w:p>
    <w:p w:rsidR="00EF67B0" w:rsidRPr="007A4B1E" w:rsidRDefault="00DE70B3" w:rsidP="007B7B91">
      <w:pPr>
        <w:pStyle w:val="a4"/>
        <w:spacing w:after="0"/>
        <w:ind w:left="0" w:firstLine="567"/>
        <w:contextualSpacing w:val="0"/>
        <w:jc w:val="both"/>
        <w:rPr>
          <w:rFonts w:ascii="Times New Roman" w:hAnsi="Times New Roman" w:cs="Times New Roman"/>
          <w:caps/>
          <w:sz w:val="28"/>
          <w:szCs w:val="28"/>
        </w:rPr>
      </w:pPr>
      <w:r w:rsidRPr="00FA5546">
        <w:rPr>
          <w:rFonts w:ascii="Times New Roman" w:hAnsi="Times New Roman" w:cs="Times New Roman"/>
          <w:sz w:val="28"/>
          <w:szCs w:val="28"/>
        </w:rPr>
        <w:t>Химические</w:t>
      </w:r>
      <w:r>
        <w:rPr>
          <w:rFonts w:ascii="Times New Roman" w:hAnsi="Times New Roman" w:cs="Times New Roman"/>
          <w:sz w:val="28"/>
          <w:szCs w:val="28"/>
        </w:rPr>
        <w:t xml:space="preserve"> реагенты в </w:t>
      </w:r>
      <w:r w:rsidR="00172433">
        <w:rPr>
          <w:rFonts w:ascii="Times New Roman" w:hAnsi="Times New Roman" w:cs="Times New Roman"/>
          <w:sz w:val="28"/>
          <w:szCs w:val="28"/>
        </w:rPr>
        <w:t>системе водоп</w:t>
      </w:r>
      <w:r w:rsidR="00AA4B38">
        <w:rPr>
          <w:rFonts w:ascii="Times New Roman" w:hAnsi="Times New Roman" w:cs="Times New Roman"/>
          <w:sz w:val="28"/>
          <w:szCs w:val="28"/>
        </w:rPr>
        <w:t>одготовки</w:t>
      </w:r>
      <w:r>
        <w:rPr>
          <w:rFonts w:ascii="Times New Roman" w:hAnsi="Times New Roman" w:cs="Times New Roman"/>
          <w:sz w:val="28"/>
          <w:szCs w:val="28"/>
        </w:rPr>
        <w:t xml:space="preserve"> не используются, в связи с отсутствием очистных сооружений водопровода.</w:t>
      </w:r>
      <w:r w:rsidR="00EF67B0" w:rsidRPr="007A4B1E">
        <w:rPr>
          <w:rFonts w:ascii="Times New Roman" w:hAnsi="Times New Roman" w:cs="Times New Roman"/>
          <w:caps/>
          <w:sz w:val="28"/>
          <w:szCs w:val="28"/>
        </w:rPr>
        <w:br w:type="page"/>
      </w:r>
    </w:p>
    <w:p w:rsidR="00EF67B0" w:rsidRDefault="00EF67B0" w:rsidP="00AE668B">
      <w:pPr>
        <w:pStyle w:val="1"/>
      </w:pPr>
      <w:r w:rsidRPr="000F3F93">
        <w:lastRenderedPageBreak/>
        <w:t>РАЗДЕЛ 6 ОЦЕНКА ОБЪЕМОВ</w:t>
      </w:r>
      <w:r w:rsidR="00AA4B38">
        <w:t xml:space="preserve"> </w:t>
      </w:r>
      <w:r w:rsidRPr="000F3F93">
        <w:t xml:space="preserve"> КАПИТАЛЬНЫХ ВЛОЖЕНИЙ В СТРОИТЕЛЬСТВО, РЕКОНСТРУКЦИЮ И МОДЕРНИЗАЦИЮ ОБЪЕ</w:t>
      </w:r>
      <w:r w:rsidRPr="000F3F93">
        <w:t>К</w:t>
      </w:r>
      <w:r w:rsidRPr="000F3F93">
        <w:t>ТОВ ЦЕНТРА</w:t>
      </w:r>
      <w:r>
        <w:t>ЛИЗОВАННЫХ СИСТЕМ ВОДОСНАБЖЕНИЯ</w:t>
      </w:r>
    </w:p>
    <w:p w:rsidR="00140A9C" w:rsidRPr="00382CD2" w:rsidRDefault="00140A9C" w:rsidP="00077FDE">
      <w:pPr>
        <w:spacing w:line="240" w:lineRule="auto"/>
        <w:jc w:val="center"/>
        <w:rPr>
          <w:b/>
          <w:sz w:val="28"/>
          <w:szCs w:val="28"/>
          <w:lang w:eastAsia="ar-SA"/>
        </w:rPr>
      </w:pPr>
      <w:r w:rsidRPr="00382CD2">
        <w:rPr>
          <w:b/>
          <w:sz w:val="28"/>
          <w:szCs w:val="28"/>
          <w:lang w:eastAsia="ar-SA"/>
        </w:rPr>
        <w:t>Предварительный расчет стоимости выполнения работ.</w:t>
      </w:r>
    </w:p>
    <w:p w:rsidR="00140A9C" w:rsidRPr="00ED5C07" w:rsidRDefault="00140A9C" w:rsidP="00140A9C">
      <w:pPr>
        <w:numPr>
          <w:ilvl w:val="0"/>
          <w:numId w:val="13"/>
        </w:numPr>
        <w:spacing w:after="0" w:line="240" w:lineRule="auto"/>
        <w:jc w:val="both"/>
        <w:rPr>
          <w:rFonts w:ascii="Times New Roman" w:hAnsi="Times New Roman" w:cs="Times New Roman"/>
          <w:sz w:val="28"/>
          <w:szCs w:val="28"/>
        </w:rPr>
      </w:pPr>
      <w:r w:rsidRPr="00ED5C07">
        <w:rPr>
          <w:rFonts w:ascii="Times New Roman" w:hAnsi="Times New Roman" w:cs="Times New Roman"/>
          <w:sz w:val="28"/>
          <w:szCs w:val="28"/>
        </w:rPr>
        <w:t>Общие положения.</w:t>
      </w:r>
    </w:p>
    <w:p w:rsidR="00140A9C" w:rsidRPr="00ED5C07" w:rsidRDefault="00140A9C" w:rsidP="00077FDE">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В современных рыночных условиях, в которых работает инвестиционно-строительный комплекс, произошли коренные изменения в подходах к нормир</w:t>
      </w:r>
      <w:r w:rsidRPr="00ED5C07">
        <w:rPr>
          <w:rFonts w:ascii="Times New Roman" w:hAnsi="Times New Roman" w:cs="Times New Roman"/>
          <w:sz w:val="28"/>
          <w:szCs w:val="28"/>
        </w:rPr>
        <w:t>о</w:t>
      </w:r>
      <w:r w:rsidRPr="00ED5C07">
        <w:rPr>
          <w:rFonts w:ascii="Times New Roman" w:hAnsi="Times New Roman" w:cs="Times New Roman"/>
          <w:sz w:val="28"/>
          <w:szCs w:val="28"/>
        </w:rPr>
        <w:t>ванию тех или иных видов затрат, изменилась экономическая основа в строител</w:t>
      </w:r>
      <w:r w:rsidRPr="00ED5C07">
        <w:rPr>
          <w:rFonts w:ascii="Times New Roman" w:hAnsi="Times New Roman" w:cs="Times New Roman"/>
          <w:sz w:val="28"/>
          <w:szCs w:val="28"/>
        </w:rPr>
        <w:t>ь</w:t>
      </w:r>
      <w:r w:rsidRPr="00ED5C07">
        <w:rPr>
          <w:rFonts w:ascii="Times New Roman" w:hAnsi="Times New Roman" w:cs="Times New Roman"/>
          <w:sz w:val="28"/>
          <w:szCs w:val="28"/>
        </w:rPr>
        <w:t xml:space="preserve">ной сфере. </w:t>
      </w:r>
    </w:p>
    <w:p w:rsidR="00140A9C" w:rsidRPr="00ED5C07" w:rsidRDefault="00140A9C" w:rsidP="00077FDE">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В настоящее время существует множество методов и подходов к определ</w:t>
      </w:r>
      <w:r w:rsidRPr="00ED5C07">
        <w:rPr>
          <w:rFonts w:ascii="Times New Roman" w:hAnsi="Times New Roman" w:cs="Times New Roman"/>
          <w:sz w:val="28"/>
          <w:szCs w:val="28"/>
        </w:rPr>
        <w:t>е</w:t>
      </w:r>
      <w:r w:rsidRPr="00ED5C07">
        <w:rPr>
          <w:rFonts w:ascii="Times New Roman" w:hAnsi="Times New Roman" w:cs="Times New Roman"/>
          <w:sz w:val="28"/>
          <w:szCs w:val="28"/>
        </w:rPr>
        <w:t>нию стоимости строительства, изменчивость цен и их разнообразие не позволяют на данном этапе работы точно определить необходимые затраты в полном объ</w:t>
      </w:r>
      <w:r w:rsidRPr="00ED5C07">
        <w:rPr>
          <w:rFonts w:ascii="Times New Roman" w:hAnsi="Times New Roman" w:cs="Times New Roman"/>
          <w:sz w:val="28"/>
          <w:szCs w:val="28"/>
        </w:rPr>
        <w:t>е</w:t>
      </w:r>
      <w:r w:rsidRPr="00ED5C07">
        <w:rPr>
          <w:rFonts w:ascii="Times New Roman" w:hAnsi="Times New Roman" w:cs="Times New Roman"/>
          <w:sz w:val="28"/>
          <w:szCs w:val="28"/>
        </w:rPr>
        <w:t>ме.</w:t>
      </w:r>
    </w:p>
    <w:p w:rsidR="00140A9C" w:rsidRPr="00ED5C07" w:rsidRDefault="00140A9C" w:rsidP="00077FDE">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В связи с этим, на дальнейших стадиях проектирования требуется детальное уточнение параметров строительства на основании изучения местных условий и конкретных специфических функций строящегося объекта.</w:t>
      </w:r>
    </w:p>
    <w:p w:rsidR="00140A9C" w:rsidRPr="00ED5C07" w:rsidRDefault="00140A9C" w:rsidP="00077FDE">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Стоимость разработки проектной документации объектов капитального строительства определена на основании «Справочников базовых цен на проек</w:t>
      </w:r>
      <w:r w:rsidRPr="00ED5C07">
        <w:rPr>
          <w:rFonts w:ascii="Times New Roman" w:hAnsi="Times New Roman" w:cs="Times New Roman"/>
          <w:sz w:val="28"/>
          <w:szCs w:val="28"/>
        </w:rPr>
        <w:t>т</w:t>
      </w:r>
      <w:r w:rsidRPr="00ED5C07">
        <w:rPr>
          <w:rFonts w:ascii="Times New Roman" w:hAnsi="Times New Roman" w:cs="Times New Roman"/>
          <w:sz w:val="28"/>
          <w:szCs w:val="28"/>
        </w:rPr>
        <w:t>ные работы для строительства» (Коммунальные инженерные здания и сооруж</w:t>
      </w:r>
      <w:r w:rsidRPr="00ED5C07">
        <w:rPr>
          <w:rFonts w:ascii="Times New Roman" w:hAnsi="Times New Roman" w:cs="Times New Roman"/>
          <w:sz w:val="28"/>
          <w:szCs w:val="28"/>
        </w:rPr>
        <w:t>е</w:t>
      </w:r>
      <w:r w:rsidRPr="00ED5C07">
        <w:rPr>
          <w:rFonts w:ascii="Times New Roman" w:hAnsi="Times New Roman" w:cs="Times New Roman"/>
          <w:sz w:val="28"/>
          <w:szCs w:val="28"/>
        </w:rPr>
        <w:t>ния, Объекты водоснабжения и канализации). Базовая цена проектных работ (на 1 января 2001 года) устанавливается в зависимости от основных натуральных пок</w:t>
      </w:r>
      <w:r w:rsidRPr="00ED5C07">
        <w:rPr>
          <w:rFonts w:ascii="Times New Roman" w:hAnsi="Times New Roman" w:cs="Times New Roman"/>
          <w:sz w:val="28"/>
          <w:szCs w:val="28"/>
        </w:rPr>
        <w:t>а</w:t>
      </w:r>
      <w:r w:rsidRPr="00ED5C07">
        <w:rPr>
          <w:rFonts w:ascii="Times New Roman" w:hAnsi="Times New Roman" w:cs="Times New Roman"/>
          <w:sz w:val="28"/>
          <w:szCs w:val="28"/>
        </w:rPr>
        <w:t>зателей проектируемых объектов и приводится к текущему уровню цен умнож</w:t>
      </w:r>
      <w:r w:rsidRPr="00ED5C07">
        <w:rPr>
          <w:rFonts w:ascii="Times New Roman" w:hAnsi="Times New Roman" w:cs="Times New Roman"/>
          <w:sz w:val="28"/>
          <w:szCs w:val="28"/>
        </w:rPr>
        <w:t>е</w:t>
      </w:r>
      <w:r w:rsidRPr="00ED5C07">
        <w:rPr>
          <w:rFonts w:ascii="Times New Roman" w:hAnsi="Times New Roman" w:cs="Times New Roman"/>
          <w:sz w:val="28"/>
          <w:szCs w:val="28"/>
        </w:rPr>
        <w:t>нием на коэффициент, отражающий инфляционные процессы на момент опред</w:t>
      </w:r>
      <w:r w:rsidRPr="00ED5C07">
        <w:rPr>
          <w:rFonts w:ascii="Times New Roman" w:hAnsi="Times New Roman" w:cs="Times New Roman"/>
          <w:sz w:val="28"/>
          <w:szCs w:val="28"/>
        </w:rPr>
        <w:t>е</w:t>
      </w:r>
      <w:r w:rsidRPr="00ED5C07">
        <w:rPr>
          <w:rFonts w:ascii="Times New Roman" w:hAnsi="Times New Roman" w:cs="Times New Roman"/>
          <w:sz w:val="28"/>
          <w:szCs w:val="28"/>
        </w:rPr>
        <w:t>ления цены проектных работ для строительства согласно Письму № 1951-ВТ/10 от 12.02.2013г. Министерства регионального развития Российской Федер</w:t>
      </w:r>
      <w:r w:rsidRPr="00ED5C07">
        <w:rPr>
          <w:rFonts w:ascii="Times New Roman" w:hAnsi="Times New Roman" w:cs="Times New Roman"/>
          <w:sz w:val="28"/>
          <w:szCs w:val="28"/>
        </w:rPr>
        <w:t>а</w:t>
      </w:r>
      <w:r w:rsidRPr="00ED5C07">
        <w:rPr>
          <w:rFonts w:ascii="Times New Roman" w:hAnsi="Times New Roman" w:cs="Times New Roman"/>
          <w:sz w:val="28"/>
          <w:szCs w:val="28"/>
        </w:rPr>
        <w:t>ции.</w:t>
      </w:r>
    </w:p>
    <w:p w:rsidR="00140A9C" w:rsidRPr="00ED5C07" w:rsidRDefault="00140A9C" w:rsidP="00077FDE">
      <w:pPr>
        <w:spacing w:after="0" w:line="240" w:lineRule="auto"/>
        <w:ind w:firstLine="709"/>
        <w:jc w:val="both"/>
        <w:rPr>
          <w:rFonts w:ascii="Times New Roman" w:hAnsi="Times New Roman" w:cs="Times New Roman"/>
          <w:sz w:val="28"/>
          <w:szCs w:val="28"/>
        </w:rPr>
      </w:pPr>
      <w:proofErr w:type="gramStart"/>
      <w:r w:rsidRPr="00ED5C07">
        <w:rPr>
          <w:rFonts w:ascii="Times New Roman" w:hAnsi="Times New Roman" w:cs="Times New Roman"/>
          <w:sz w:val="28"/>
          <w:szCs w:val="28"/>
        </w:rPr>
        <w:t>Ориентировочная стоимость строительства зданий и сооружений определ</w:t>
      </w:r>
      <w:r w:rsidRPr="00ED5C07">
        <w:rPr>
          <w:rFonts w:ascii="Times New Roman" w:hAnsi="Times New Roman" w:cs="Times New Roman"/>
          <w:sz w:val="28"/>
          <w:szCs w:val="28"/>
        </w:rPr>
        <w:t>е</w:t>
      </w:r>
      <w:r w:rsidRPr="00ED5C07">
        <w:rPr>
          <w:rFonts w:ascii="Times New Roman" w:hAnsi="Times New Roman" w:cs="Times New Roman"/>
          <w:sz w:val="28"/>
          <w:szCs w:val="28"/>
        </w:rPr>
        <w:t>на по проектам объектов-аналогов, Каталогам проектов повторного примен</w:t>
      </w:r>
      <w:r w:rsidRPr="00ED5C07">
        <w:rPr>
          <w:rFonts w:ascii="Times New Roman" w:hAnsi="Times New Roman" w:cs="Times New Roman"/>
          <w:sz w:val="28"/>
          <w:szCs w:val="28"/>
        </w:rPr>
        <w:t>е</w:t>
      </w:r>
      <w:r w:rsidRPr="00ED5C07">
        <w:rPr>
          <w:rFonts w:ascii="Times New Roman" w:hAnsi="Times New Roman" w:cs="Times New Roman"/>
          <w:sz w:val="28"/>
          <w:szCs w:val="28"/>
        </w:rPr>
        <w:t>ния для строительства объектов социальной и инженерной инфраструктур,  Укру</w:t>
      </w:r>
      <w:r w:rsidRPr="00ED5C07">
        <w:rPr>
          <w:rFonts w:ascii="Times New Roman" w:hAnsi="Times New Roman" w:cs="Times New Roman"/>
          <w:sz w:val="28"/>
          <w:szCs w:val="28"/>
        </w:rPr>
        <w:t>п</w:t>
      </w:r>
      <w:r w:rsidRPr="00ED5C07">
        <w:rPr>
          <w:rFonts w:ascii="Times New Roman" w:hAnsi="Times New Roman" w:cs="Times New Roman"/>
          <w:sz w:val="28"/>
          <w:szCs w:val="28"/>
        </w:rPr>
        <w:t>ненным нормативам цены строительства для применения в 2012, изданным М</w:t>
      </w:r>
      <w:r w:rsidRPr="00ED5C07">
        <w:rPr>
          <w:rFonts w:ascii="Times New Roman" w:hAnsi="Times New Roman" w:cs="Times New Roman"/>
          <w:sz w:val="28"/>
          <w:szCs w:val="28"/>
        </w:rPr>
        <w:t>и</w:t>
      </w:r>
      <w:r w:rsidRPr="00ED5C07">
        <w:rPr>
          <w:rFonts w:ascii="Times New Roman" w:hAnsi="Times New Roman" w:cs="Times New Roman"/>
          <w:sz w:val="28"/>
          <w:szCs w:val="28"/>
        </w:rPr>
        <w:t>нистерством регионального развития РФ, по существующим сборникам ФЕР в ценах и нормах 2001 года, а также с использованием сборников УПВС в ценах и нормах 1969 года.</w:t>
      </w:r>
      <w:proofErr w:type="gramEnd"/>
      <w:r w:rsidRPr="00ED5C07">
        <w:rPr>
          <w:rFonts w:ascii="Times New Roman" w:hAnsi="Times New Roman" w:cs="Times New Roman"/>
          <w:sz w:val="28"/>
          <w:szCs w:val="28"/>
        </w:rPr>
        <w:t xml:space="preserve"> Стоимость работ пересчитана в цены 2013 года с коэффицие</w:t>
      </w:r>
      <w:r w:rsidRPr="00ED5C07">
        <w:rPr>
          <w:rFonts w:ascii="Times New Roman" w:hAnsi="Times New Roman" w:cs="Times New Roman"/>
          <w:sz w:val="28"/>
          <w:szCs w:val="28"/>
        </w:rPr>
        <w:t>н</w:t>
      </w:r>
      <w:r w:rsidRPr="00ED5C07">
        <w:rPr>
          <w:rFonts w:ascii="Times New Roman" w:hAnsi="Times New Roman" w:cs="Times New Roman"/>
          <w:sz w:val="28"/>
          <w:szCs w:val="28"/>
        </w:rPr>
        <w:t xml:space="preserve">тами согласно: - </w:t>
      </w:r>
      <w:proofErr w:type="gramStart"/>
      <w:r w:rsidRPr="00ED5C07">
        <w:rPr>
          <w:rFonts w:ascii="Times New Roman" w:hAnsi="Times New Roman" w:cs="Times New Roman"/>
          <w:sz w:val="28"/>
          <w:szCs w:val="28"/>
        </w:rPr>
        <w:t>Постановлению № 94 от 11.05.1983г. Государственного комитета СССР по делам строительства; - Письму № 14-Д от 06.09.1990г. Государственного комитета СССР по делам строительства; - Письму № 15-149/6 от 24.09.1990г. Го</w:t>
      </w:r>
      <w:r w:rsidRPr="00ED5C07">
        <w:rPr>
          <w:rFonts w:ascii="Times New Roman" w:hAnsi="Times New Roman" w:cs="Times New Roman"/>
          <w:sz w:val="28"/>
          <w:szCs w:val="28"/>
        </w:rPr>
        <w:t>с</w:t>
      </w:r>
      <w:r w:rsidRPr="00ED5C07">
        <w:rPr>
          <w:rFonts w:ascii="Times New Roman" w:hAnsi="Times New Roman" w:cs="Times New Roman"/>
          <w:sz w:val="28"/>
          <w:szCs w:val="28"/>
        </w:rPr>
        <w:t>ударственного комитета РСФСР по делам строительства; - Письму № 2836-ИП/12/ГС от 03.12.2012г. Министерства регионального развития Российской Ф</w:t>
      </w:r>
      <w:r w:rsidRPr="00ED5C07">
        <w:rPr>
          <w:rFonts w:ascii="Times New Roman" w:hAnsi="Times New Roman" w:cs="Times New Roman"/>
          <w:sz w:val="28"/>
          <w:szCs w:val="28"/>
        </w:rPr>
        <w:t>е</w:t>
      </w:r>
      <w:r w:rsidRPr="00ED5C07">
        <w:rPr>
          <w:rFonts w:ascii="Times New Roman" w:hAnsi="Times New Roman" w:cs="Times New Roman"/>
          <w:sz w:val="28"/>
          <w:szCs w:val="28"/>
        </w:rPr>
        <w:t>дерации; - Письму № 21790-АК/Д03 от 05.10.2011г. Министерства регионального развития Российской Федерации.</w:t>
      </w:r>
      <w:proofErr w:type="gramEnd"/>
    </w:p>
    <w:p w:rsidR="00140A9C" w:rsidRPr="00ED5C07" w:rsidRDefault="00140A9C" w:rsidP="00077FDE">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Расчетная стоимость мероприятий приводится по этапам реализации, пр</w:t>
      </w:r>
      <w:r w:rsidRPr="00ED5C07">
        <w:rPr>
          <w:rFonts w:ascii="Times New Roman" w:hAnsi="Times New Roman" w:cs="Times New Roman"/>
          <w:sz w:val="28"/>
          <w:szCs w:val="28"/>
        </w:rPr>
        <w:t>и</w:t>
      </w:r>
      <w:r w:rsidRPr="00ED5C07">
        <w:rPr>
          <w:rFonts w:ascii="Times New Roman" w:hAnsi="Times New Roman" w:cs="Times New Roman"/>
          <w:sz w:val="28"/>
          <w:szCs w:val="28"/>
        </w:rPr>
        <w:t>веденным в Схеме водоснабжения и водоотведения, с учетом индексов-дефляторов до 2023 и 2033г.г. в соответствии с указаниями Минэкономразвития РФ Письмо № 21790-АК/Д03 от 05.10.2011г. "Об индексах цен и индексах-дефляторах для прогнозирования цен".</w:t>
      </w:r>
    </w:p>
    <w:p w:rsidR="00140A9C" w:rsidRPr="00ED5C07" w:rsidRDefault="00140A9C" w:rsidP="00077FDE">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lastRenderedPageBreak/>
        <w:t>Определение стоимости на разных этапах проектирования должно ос</w:t>
      </w:r>
      <w:r w:rsidRPr="00ED5C07">
        <w:rPr>
          <w:rFonts w:ascii="Times New Roman" w:hAnsi="Times New Roman" w:cs="Times New Roman"/>
          <w:sz w:val="28"/>
          <w:szCs w:val="28"/>
        </w:rPr>
        <w:t>у</w:t>
      </w:r>
      <w:r w:rsidRPr="00ED5C07">
        <w:rPr>
          <w:rFonts w:ascii="Times New Roman" w:hAnsi="Times New Roman" w:cs="Times New Roman"/>
          <w:sz w:val="28"/>
          <w:szCs w:val="28"/>
        </w:rPr>
        <w:t xml:space="preserve">ществляться различными методиками. На </w:t>
      </w:r>
      <w:proofErr w:type="spellStart"/>
      <w:r w:rsidRPr="00ED5C07">
        <w:rPr>
          <w:rFonts w:ascii="Times New Roman" w:hAnsi="Times New Roman" w:cs="Times New Roman"/>
          <w:sz w:val="28"/>
          <w:szCs w:val="28"/>
        </w:rPr>
        <w:t>предпроектной</w:t>
      </w:r>
      <w:proofErr w:type="spellEnd"/>
      <w:r w:rsidRPr="00ED5C07">
        <w:rPr>
          <w:rFonts w:ascii="Times New Roman" w:hAnsi="Times New Roman" w:cs="Times New Roman"/>
          <w:sz w:val="28"/>
          <w:szCs w:val="28"/>
        </w:rPr>
        <w:t xml:space="preserve"> стадии при обоснов</w:t>
      </w:r>
      <w:r w:rsidRPr="00ED5C07">
        <w:rPr>
          <w:rFonts w:ascii="Times New Roman" w:hAnsi="Times New Roman" w:cs="Times New Roman"/>
          <w:sz w:val="28"/>
          <w:szCs w:val="28"/>
        </w:rPr>
        <w:t>а</w:t>
      </w:r>
      <w:r w:rsidRPr="00ED5C07">
        <w:rPr>
          <w:rFonts w:ascii="Times New Roman" w:hAnsi="Times New Roman" w:cs="Times New Roman"/>
          <w:sz w:val="28"/>
          <w:szCs w:val="28"/>
        </w:rPr>
        <w:t>нии инвестиций определяется предварительная (расчетная) стоимость строител</w:t>
      </w:r>
      <w:r w:rsidRPr="00ED5C07">
        <w:rPr>
          <w:rFonts w:ascii="Times New Roman" w:hAnsi="Times New Roman" w:cs="Times New Roman"/>
          <w:sz w:val="28"/>
          <w:szCs w:val="28"/>
        </w:rPr>
        <w:t>ь</w:t>
      </w:r>
      <w:r w:rsidRPr="00ED5C07">
        <w:rPr>
          <w:rFonts w:ascii="Times New Roman" w:hAnsi="Times New Roman" w:cs="Times New Roman"/>
          <w:sz w:val="28"/>
          <w:szCs w:val="28"/>
        </w:rPr>
        <w:t>ства. Проекта на этой стадии еще нет, поэтому она составляется по предельно укру</w:t>
      </w:r>
      <w:r w:rsidRPr="00ED5C07">
        <w:rPr>
          <w:rFonts w:ascii="Times New Roman" w:hAnsi="Times New Roman" w:cs="Times New Roman"/>
          <w:sz w:val="28"/>
          <w:szCs w:val="28"/>
        </w:rPr>
        <w:t>п</w:t>
      </w:r>
      <w:r w:rsidRPr="00ED5C07">
        <w:rPr>
          <w:rFonts w:ascii="Times New Roman" w:hAnsi="Times New Roman" w:cs="Times New Roman"/>
          <w:sz w:val="28"/>
          <w:szCs w:val="28"/>
        </w:rPr>
        <w:t>ненным показателям. При отсутствии таких показателей могут использоваться данные о стоимости объектов-аналогов. При разработке рабочей докуме</w:t>
      </w:r>
      <w:r w:rsidRPr="00ED5C07">
        <w:rPr>
          <w:rFonts w:ascii="Times New Roman" w:hAnsi="Times New Roman" w:cs="Times New Roman"/>
          <w:sz w:val="28"/>
          <w:szCs w:val="28"/>
        </w:rPr>
        <w:t>н</w:t>
      </w:r>
      <w:r w:rsidRPr="00ED5C07">
        <w:rPr>
          <w:rFonts w:ascii="Times New Roman" w:hAnsi="Times New Roman" w:cs="Times New Roman"/>
          <w:sz w:val="28"/>
          <w:szCs w:val="28"/>
        </w:rPr>
        <w:t>тации на объекты капитального строительства необходимо уточнение стоимости путем с</w:t>
      </w:r>
      <w:r w:rsidRPr="00ED5C07">
        <w:rPr>
          <w:rFonts w:ascii="Times New Roman" w:hAnsi="Times New Roman" w:cs="Times New Roman"/>
          <w:sz w:val="28"/>
          <w:szCs w:val="28"/>
        </w:rPr>
        <w:t>о</w:t>
      </w:r>
      <w:r w:rsidRPr="00ED5C07">
        <w:rPr>
          <w:rFonts w:ascii="Times New Roman" w:hAnsi="Times New Roman" w:cs="Times New Roman"/>
          <w:sz w:val="28"/>
          <w:szCs w:val="28"/>
        </w:rPr>
        <w:t>ставления проектно-сметной документации. Стоимость устанавливается на ка</w:t>
      </w:r>
      <w:r w:rsidRPr="00ED5C07">
        <w:rPr>
          <w:rFonts w:ascii="Times New Roman" w:hAnsi="Times New Roman" w:cs="Times New Roman"/>
          <w:sz w:val="28"/>
          <w:szCs w:val="28"/>
        </w:rPr>
        <w:t>ж</w:t>
      </w:r>
      <w:r w:rsidRPr="00ED5C07">
        <w:rPr>
          <w:rFonts w:ascii="Times New Roman" w:hAnsi="Times New Roman" w:cs="Times New Roman"/>
          <w:sz w:val="28"/>
          <w:szCs w:val="28"/>
        </w:rPr>
        <w:t>дой стадии проектирования, в связи, с чем обеспечивается поэтапная ее детализ</w:t>
      </w:r>
      <w:r w:rsidRPr="00ED5C07">
        <w:rPr>
          <w:rFonts w:ascii="Times New Roman" w:hAnsi="Times New Roman" w:cs="Times New Roman"/>
          <w:sz w:val="28"/>
          <w:szCs w:val="28"/>
        </w:rPr>
        <w:t>а</w:t>
      </w:r>
      <w:r w:rsidRPr="00ED5C07">
        <w:rPr>
          <w:rFonts w:ascii="Times New Roman" w:hAnsi="Times New Roman" w:cs="Times New Roman"/>
          <w:sz w:val="28"/>
          <w:szCs w:val="28"/>
        </w:rPr>
        <w:t>ция и уточнение. Таким образом, базовые цены устанавливаются с целью посл</w:t>
      </w:r>
      <w:r w:rsidRPr="00ED5C07">
        <w:rPr>
          <w:rFonts w:ascii="Times New Roman" w:hAnsi="Times New Roman" w:cs="Times New Roman"/>
          <w:sz w:val="28"/>
          <w:szCs w:val="28"/>
        </w:rPr>
        <w:t>е</w:t>
      </w:r>
      <w:r w:rsidRPr="00ED5C07">
        <w:rPr>
          <w:rFonts w:ascii="Times New Roman" w:hAnsi="Times New Roman" w:cs="Times New Roman"/>
          <w:sz w:val="28"/>
          <w:szCs w:val="28"/>
        </w:rPr>
        <w:t>дующего формирования договорных цен на разработку проектной д</w:t>
      </w:r>
      <w:r w:rsidRPr="00ED5C07">
        <w:rPr>
          <w:rFonts w:ascii="Times New Roman" w:hAnsi="Times New Roman" w:cs="Times New Roman"/>
          <w:sz w:val="28"/>
          <w:szCs w:val="28"/>
        </w:rPr>
        <w:t>о</w:t>
      </w:r>
      <w:r w:rsidRPr="00ED5C07">
        <w:rPr>
          <w:rFonts w:ascii="Times New Roman" w:hAnsi="Times New Roman" w:cs="Times New Roman"/>
          <w:sz w:val="28"/>
          <w:szCs w:val="28"/>
        </w:rPr>
        <w:t>кументации и строительства.</w:t>
      </w:r>
    </w:p>
    <w:p w:rsidR="00140A9C" w:rsidRPr="00ED5C07" w:rsidRDefault="00140A9C" w:rsidP="00077FDE">
      <w:pPr>
        <w:spacing w:after="0" w:line="240" w:lineRule="auto"/>
        <w:ind w:firstLine="709"/>
        <w:jc w:val="both"/>
        <w:rPr>
          <w:rFonts w:ascii="Times New Roman" w:hAnsi="Times New Roman" w:cs="Times New Roman"/>
          <w:sz w:val="28"/>
          <w:szCs w:val="28"/>
        </w:rPr>
      </w:pPr>
      <w:r w:rsidRPr="00ED5C07">
        <w:rPr>
          <w:rFonts w:ascii="Times New Roman" w:hAnsi="Times New Roman" w:cs="Times New Roman"/>
          <w:sz w:val="28"/>
          <w:szCs w:val="28"/>
        </w:rPr>
        <w:t>В расчетах не учитывались:</w:t>
      </w:r>
    </w:p>
    <w:p w:rsidR="00140A9C" w:rsidRPr="00ED5C07"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ED5C07">
        <w:rPr>
          <w:rFonts w:ascii="Times New Roman" w:hAnsi="Times New Roman" w:cs="Times New Roman"/>
          <w:sz w:val="28"/>
          <w:szCs w:val="28"/>
        </w:rPr>
        <w:t>стоимость резервирования и выкупа земельных участков и недвиж</w:t>
      </w:r>
      <w:r w:rsidRPr="00ED5C07">
        <w:rPr>
          <w:rFonts w:ascii="Times New Roman" w:hAnsi="Times New Roman" w:cs="Times New Roman"/>
          <w:sz w:val="28"/>
          <w:szCs w:val="28"/>
        </w:rPr>
        <w:t>и</w:t>
      </w:r>
      <w:r w:rsidRPr="00ED5C07">
        <w:rPr>
          <w:rFonts w:ascii="Times New Roman" w:hAnsi="Times New Roman" w:cs="Times New Roman"/>
          <w:sz w:val="28"/>
          <w:szCs w:val="28"/>
        </w:rPr>
        <w:t>мости для государственных и муниципальных нужд;</w:t>
      </w:r>
    </w:p>
    <w:p w:rsidR="00140A9C" w:rsidRPr="00ED5C07"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ED5C07">
        <w:rPr>
          <w:rFonts w:ascii="Times New Roman" w:hAnsi="Times New Roman" w:cs="Times New Roman"/>
          <w:sz w:val="28"/>
          <w:szCs w:val="28"/>
        </w:rPr>
        <w:t>стоимость проведения топографо-геодезических и геологических изысканий на территориях строительства;</w:t>
      </w:r>
    </w:p>
    <w:p w:rsidR="00140A9C" w:rsidRPr="00ED5C07"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ED5C07">
        <w:rPr>
          <w:rFonts w:ascii="Times New Roman" w:hAnsi="Times New Roman" w:cs="Times New Roman"/>
          <w:sz w:val="28"/>
          <w:szCs w:val="28"/>
        </w:rPr>
        <w:t>стоимость мероприятий по сносу и демонтажу зданий и сооружений на территориях строительства;</w:t>
      </w:r>
    </w:p>
    <w:p w:rsidR="00140A9C" w:rsidRPr="00ED5C07"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ED5C07">
        <w:rPr>
          <w:rFonts w:ascii="Times New Roman" w:hAnsi="Times New Roman" w:cs="Times New Roman"/>
          <w:sz w:val="28"/>
          <w:szCs w:val="28"/>
        </w:rPr>
        <w:t>стоимость мероприятий по реконструкции существующих объектов;</w:t>
      </w:r>
    </w:p>
    <w:p w:rsidR="00140A9C" w:rsidRPr="00ED5C07"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ED5C07">
        <w:rPr>
          <w:rFonts w:ascii="Times New Roman" w:hAnsi="Times New Roman" w:cs="Times New Roman"/>
          <w:sz w:val="28"/>
          <w:szCs w:val="28"/>
        </w:rPr>
        <w:t>оснащение необходимым оборудованием и благоустройство прилег</w:t>
      </w:r>
      <w:r w:rsidRPr="00ED5C07">
        <w:rPr>
          <w:rFonts w:ascii="Times New Roman" w:hAnsi="Times New Roman" w:cs="Times New Roman"/>
          <w:sz w:val="28"/>
          <w:szCs w:val="28"/>
        </w:rPr>
        <w:t>а</w:t>
      </w:r>
      <w:r w:rsidRPr="00ED5C07">
        <w:rPr>
          <w:rFonts w:ascii="Times New Roman" w:hAnsi="Times New Roman" w:cs="Times New Roman"/>
          <w:sz w:val="28"/>
          <w:szCs w:val="28"/>
        </w:rPr>
        <w:t xml:space="preserve">ющей территории; </w:t>
      </w:r>
    </w:p>
    <w:p w:rsidR="00140A9C" w:rsidRPr="00ED5C07" w:rsidRDefault="00140A9C" w:rsidP="00140A9C">
      <w:pPr>
        <w:numPr>
          <w:ilvl w:val="0"/>
          <w:numId w:val="12"/>
        </w:numPr>
        <w:spacing w:after="0" w:line="240" w:lineRule="auto"/>
        <w:ind w:left="0" w:firstLine="709"/>
        <w:jc w:val="both"/>
        <w:rPr>
          <w:rFonts w:ascii="Times New Roman" w:hAnsi="Times New Roman" w:cs="Times New Roman"/>
          <w:sz w:val="28"/>
          <w:szCs w:val="28"/>
        </w:rPr>
      </w:pPr>
      <w:r w:rsidRPr="00ED5C07">
        <w:rPr>
          <w:rFonts w:ascii="Times New Roman" w:hAnsi="Times New Roman" w:cs="Times New Roman"/>
          <w:sz w:val="28"/>
          <w:szCs w:val="28"/>
        </w:rPr>
        <w:t>особенности территории строительства.</w:t>
      </w:r>
    </w:p>
    <w:p w:rsidR="00140A9C" w:rsidRPr="00ED5C07" w:rsidRDefault="00140A9C" w:rsidP="00077FDE">
      <w:pPr>
        <w:spacing w:line="240" w:lineRule="auto"/>
        <w:rPr>
          <w:rFonts w:ascii="Times New Roman" w:hAnsi="Times New Roman" w:cs="Times New Roman"/>
          <w:sz w:val="28"/>
          <w:szCs w:val="28"/>
        </w:rPr>
      </w:pPr>
      <w:r w:rsidRPr="00ED5C07">
        <w:rPr>
          <w:rFonts w:ascii="Times New Roman" w:hAnsi="Times New Roman" w:cs="Times New Roman"/>
          <w:sz w:val="28"/>
          <w:szCs w:val="28"/>
        </w:rPr>
        <w:t>Результаты расчетов (сводная ведомость стоимости работ) приведены в таблице 7.</w:t>
      </w:r>
    </w:p>
    <w:p w:rsidR="00140A9C" w:rsidRPr="00ED5C07" w:rsidRDefault="00140A9C" w:rsidP="00140A9C">
      <w:pPr>
        <w:numPr>
          <w:ilvl w:val="0"/>
          <w:numId w:val="13"/>
        </w:numPr>
        <w:spacing w:line="240" w:lineRule="auto"/>
        <w:jc w:val="both"/>
        <w:rPr>
          <w:rFonts w:ascii="Times New Roman" w:hAnsi="Times New Roman" w:cs="Times New Roman"/>
          <w:sz w:val="28"/>
          <w:szCs w:val="28"/>
        </w:rPr>
      </w:pPr>
      <w:r w:rsidRPr="00ED5C07">
        <w:rPr>
          <w:rFonts w:ascii="Times New Roman" w:hAnsi="Times New Roman" w:cs="Times New Roman"/>
          <w:sz w:val="28"/>
          <w:szCs w:val="28"/>
        </w:rPr>
        <w:t>Ориентировочная стоимость зданий, сооружений и инженерных комм</w:t>
      </w:r>
      <w:r w:rsidRPr="00ED5C07">
        <w:rPr>
          <w:rFonts w:ascii="Times New Roman" w:hAnsi="Times New Roman" w:cs="Times New Roman"/>
          <w:sz w:val="28"/>
          <w:szCs w:val="28"/>
        </w:rPr>
        <w:t>у</w:t>
      </w:r>
      <w:r w:rsidRPr="00ED5C07">
        <w:rPr>
          <w:rFonts w:ascii="Times New Roman" w:hAnsi="Times New Roman" w:cs="Times New Roman"/>
          <w:sz w:val="28"/>
          <w:szCs w:val="28"/>
        </w:rPr>
        <w:t>никаций.</w:t>
      </w:r>
    </w:p>
    <w:p w:rsidR="00140A9C" w:rsidRPr="00ED5C07" w:rsidRDefault="00140A9C" w:rsidP="00077FDE">
      <w:pPr>
        <w:spacing w:line="240" w:lineRule="auto"/>
        <w:jc w:val="right"/>
        <w:rPr>
          <w:rFonts w:ascii="Times New Roman" w:hAnsi="Times New Roman" w:cs="Times New Roman"/>
          <w:sz w:val="28"/>
          <w:szCs w:val="28"/>
        </w:rPr>
      </w:pPr>
      <w:r w:rsidRPr="00ED5C07">
        <w:rPr>
          <w:rFonts w:ascii="Times New Roman" w:hAnsi="Times New Roman" w:cs="Times New Roman"/>
          <w:sz w:val="28"/>
          <w:szCs w:val="28"/>
        </w:rPr>
        <w:t>Таблица 7.</w:t>
      </w:r>
    </w:p>
    <w:p w:rsidR="00140A9C" w:rsidRPr="00ED5C07" w:rsidRDefault="00140A9C" w:rsidP="00077FDE">
      <w:pPr>
        <w:spacing w:line="240" w:lineRule="auto"/>
        <w:jc w:val="center"/>
        <w:rPr>
          <w:rFonts w:ascii="Times New Roman" w:hAnsi="Times New Roman" w:cs="Times New Roman"/>
          <w:sz w:val="28"/>
          <w:szCs w:val="28"/>
        </w:rPr>
      </w:pPr>
      <w:r w:rsidRPr="00ED5C07">
        <w:rPr>
          <w:rFonts w:ascii="Times New Roman" w:hAnsi="Times New Roman" w:cs="Times New Roman"/>
          <w:sz w:val="28"/>
          <w:szCs w:val="28"/>
        </w:rPr>
        <w:t>Ведомость объемов и стоимости работ</w:t>
      </w:r>
    </w:p>
    <w:tbl>
      <w:tblPr>
        <w:tblW w:w="10207" w:type="dxa"/>
        <w:tblInd w:w="-34" w:type="dxa"/>
        <w:tblLayout w:type="fixed"/>
        <w:tblLook w:val="0000" w:firstRow="0" w:lastRow="0" w:firstColumn="0" w:lastColumn="0" w:noHBand="0" w:noVBand="0"/>
      </w:tblPr>
      <w:tblGrid>
        <w:gridCol w:w="709"/>
        <w:gridCol w:w="3119"/>
        <w:gridCol w:w="851"/>
        <w:gridCol w:w="992"/>
        <w:gridCol w:w="1417"/>
        <w:gridCol w:w="1418"/>
        <w:gridCol w:w="1701"/>
      </w:tblGrid>
      <w:tr w:rsidR="00140A9C" w:rsidRPr="00ED5C07" w:rsidTr="00077FDE">
        <w:trPr>
          <w:cantSplit/>
          <w:trHeight w:val="295"/>
          <w:tblHeader/>
        </w:trPr>
        <w:tc>
          <w:tcPr>
            <w:tcW w:w="709" w:type="dxa"/>
            <w:vMerge w:val="restart"/>
            <w:tcBorders>
              <w:top w:val="single" w:sz="4" w:space="0" w:color="000000"/>
              <w:left w:val="single" w:sz="4" w:space="0" w:color="000000"/>
            </w:tcBorders>
            <w:vAlign w:val="center"/>
          </w:tcPr>
          <w:p w:rsidR="00140A9C" w:rsidRPr="00ED5C07" w:rsidRDefault="00140A9C" w:rsidP="00140A9C">
            <w:pPr>
              <w:snapToGrid w:val="0"/>
              <w:spacing w:after="0" w:line="240" w:lineRule="auto"/>
              <w:ind w:left="-108" w:right="-108"/>
              <w:jc w:val="center"/>
              <w:rPr>
                <w:rFonts w:ascii="Times New Roman" w:hAnsi="Times New Roman" w:cs="Times New Roman"/>
                <w:b/>
                <w:spacing w:val="-10"/>
                <w:szCs w:val="24"/>
              </w:rPr>
            </w:pPr>
            <w:r w:rsidRPr="00ED5C07">
              <w:rPr>
                <w:rFonts w:ascii="Times New Roman" w:hAnsi="Times New Roman" w:cs="Times New Roman"/>
                <w:b/>
                <w:spacing w:val="-10"/>
                <w:szCs w:val="24"/>
              </w:rPr>
              <w:t>№</w:t>
            </w:r>
          </w:p>
          <w:p w:rsidR="00140A9C" w:rsidRPr="00ED5C07" w:rsidRDefault="00140A9C" w:rsidP="00140A9C">
            <w:pPr>
              <w:snapToGrid w:val="0"/>
              <w:spacing w:after="0" w:line="240" w:lineRule="auto"/>
              <w:ind w:left="-108" w:right="-108"/>
              <w:jc w:val="center"/>
              <w:rPr>
                <w:rFonts w:ascii="Times New Roman" w:hAnsi="Times New Roman" w:cs="Times New Roman"/>
                <w:b/>
                <w:bCs/>
                <w:spacing w:val="-10"/>
              </w:rPr>
            </w:pPr>
            <w:proofErr w:type="gramStart"/>
            <w:r w:rsidRPr="00ED5C07">
              <w:rPr>
                <w:rFonts w:ascii="Times New Roman" w:hAnsi="Times New Roman" w:cs="Times New Roman"/>
                <w:b/>
                <w:spacing w:val="-10"/>
                <w:szCs w:val="24"/>
              </w:rPr>
              <w:t>п</w:t>
            </w:r>
            <w:proofErr w:type="gramEnd"/>
            <w:r w:rsidRPr="00ED5C07">
              <w:rPr>
                <w:rFonts w:ascii="Times New Roman" w:hAnsi="Times New Roman" w:cs="Times New Roman"/>
                <w:b/>
                <w:spacing w:val="-10"/>
                <w:szCs w:val="24"/>
              </w:rPr>
              <w:t>/п</w:t>
            </w:r>
          </w:p>
        </w:tc>
        <w:tc>
          <w:tcPr>
            <w:tcW w:w="3119" w:type="dxa"/>
            <w:vMerge w:val="restart"/>
            <w:tcBorders>
              <w:top w:val="single" w:sz="4" w:space="0" w:color="000000"/>
              <w:left w:val="single" w:sz="4" w:space="0" w:color="000000"/>
            </w:tcBorders>
            <w:vAlign w:val="center"/>
          </w:tcPr>
          <w:p w:rsidR="00140A9C" w:rsidRPr="00ED5C07" w:rsidRDefault="00140A9C" w:rsidP="00140A9C">
            <w:pPr>
              <w:snapToGrid w:val="0"/>
              <w:spacing w:after="0" w:line="240" w:lineRule="auto"/>
              <w:jc w:val="center"/>
              <w:rPr>
                <w:rFonts w:ascii="Times New Roman" w:hAnsi="Times New Roman" w:cs="Times New Roman"/>
                <w:b/>
                <w:bCs/>
              </w:rPr>
            </w:pPr>
            <w:r w:rsidRPr="00ED5C07">
              <w:rPr>
                <w:rFonts w:ascii="Times New Roman" w:hAnsi="Times New Roman" w:cs="Times New Roman"/>
                <w:b/>
                <w:bCs/>
              </w:rPr>
              <w:t>Наименование работ и з</w:t>
            </w:r>
            <w:r w:rsidRPr="00ED5C07">
              <w:rPr>
                <w:rFonts w:ascii="Times New Roman" w:hAnsi="Times New Roman" w:cs="Times New Roman"/>
                <w:b/>
                <w:bCs/>
              </w:rPr>
              <w:t>а</w:t>
            </w:r>
            <w:r w:rsidRPr="00ED5C07">
              <w:rPr>
                <w:rFonts w:ascii="Times New Roman" w:hAnsi="Times New Roman" w:cs="Times New Roman"/>
                <w:b/>
                <w:bCs/>
              </w:rPr>
              <w:t>трат</w:t>
            </w:r>
          </w:p>
        </w:tc>
        <w:tc>
          <w:tcPr>
            <w:tcW w:w="851" w:type="dxa"/>
            <w:vMerge w:val="restart"/>
            <w:tcBorders>
              <w:top w:val="single" w:sz="4" w:space="0" w:color="000000"/>
              <w:left w:val="single" w:sz="4" w:space="0" w:color="000000"/>
            </w:tcBorders>
            <w:vAlign w:val="center"/>
          </w:tcPr>
          <w:p w:rsidR="00140A9C" w:rsidRPr="00ED5C07" w:rsidRDefault="00140A9C" w:rsidP="00140A9C">
            <w:pPr>
              <w:snapToGrid w:val="0"/>
              <w:spacing w:after="0" w:line="240" w:lineRule="auto"/>
              <w:jc w:val="center"/>
              <w:rPr>
                <w:rFonts w:ascii="Times New Roman" w:hAnsi="Times New Roman" w:cs="Times New Roman"/>
                <w:b/>
                <w:spacing w:val="-8"/>
                <w:szCs w:val="24"/>
              </w:rPr>
            </w:pPr>
            <w:r w:rsidRPr="00ED5C07">
              <w:rPr>
                <w:rFonts w:ascii="Times New Roman" w:hAnsi="Times New Roman" w:cs="Times New Roman"/>
                <w:b/>
                <w:spacing w:val="-8"/>
                <w:szCs w:val="24"/>
              </w:rPr>
              <w:t xml:space="preserve">Ед. </w:t>
            </w:r>
          </w:p>
          <w:p w:rsidR="00140A9C" w:rsidRPr="00ED5C07" w:rsidRDefault="00140A9C" w:rsidP="00140A9C">
            <w:pPr>
              <w:snapToGrid w:val="0"/>
              <w:spacing w:after="0" w:line="240" w:lineRule="auto"/>
              <w:jc w:val="center"/>
              <w:rPr>
                <w:rFonts w:ascii="Times New Roman" w:hAnsi="Times New Roman" w:cs="Times New Roman"/>
                <w:b/>
                <w:bCs/>
              </w:rPr>
            </w:pPr>
            <w:r w:rsidRPr="00ED5C07">
              <w:rPr>
                <w:rFonts w:ascii="Times New Roman" w:hAnsi="Times New Roman" w:cs="Times New Roman"/>
                <w:b/>
                <w:spacing w:val="-8"/>
                <w:szCs w:val="24"/>
              </w:rPr>
              <w:t>изм.</w:t>
            </w:r>
          </w:p>
        </w:tc>
        <w:tc>
          <w:tcPr>
            <w:tcW w:w="992" w:type="dxa"/>
            <w:vMerge w:val="restart"/>
            <w:tcBorders>
              <w:top w:val="single" w:sz="4" w:space="0" w:color="000000"/>
              <w:left w:val="single" w:sz="4" w:space="0" w:color="000000"/>
            </w:tcBorders>
            <w:vAlign w:val="center"/>
          </w:tcPr>
          <w:p w:rsidR="00140A9C" w:rsidRPr="00ED5C07" w:rsidRDefault="00140A9C" w:rsidP="00140A9C">
            <w:pPr>
              <w:snapToGrid w:val="0"/>
              <w:spacing w:after="0" w:line="240" w:lineRule="auto"/>
              <w:ind w:left="-108" w:right="-108"/>
              <w:jc w:val="center"/>
              <w:rPr>
                <w:rFonts w:ascii="Times New Roman" w:hAnsi="Times New Roman" w:cs="Times New Roman"/>
                <w:b/>
                <w:color w:val="000000"/>
                <w:szCs w:val="24"/>
              </w:rPr>
            </w:pPr>
            <w:r w:rsidRPr="00ED5C07">
              <w:rPr>
                <w:rFonts w:ascii="Times New Roman" w:hAnsi="Times New Roman" w:cs="Times New Roman"/>
                <w:b/>
                <w:color w:val="000000"/>
                <w:szCs w:val="24"/>
              </w:rPr>
              <w:t>Объем работ</w:t>
            </w:r>
          </w:p>
        </w:tc>
        <w:tc>
          <w:tcPr>
            <w:tcW w:w="4536" w:type="dxa"/>
            <w:gridSpan w:val="3"/>
            <w:tcBorders>
              <w:top w:val="single" w:sz="4" w:space="0" w:color="000000"/>
              <w:left w:val="single" w:sz="4" w:space="0" w:color="000000"/>
              <w:bottom w:val="single" w:sz="4" w:space="0" w:color="000000"/>
              <w:right w:val="single" w:sz="4" w:space="0" w:color="000000"/>
            </w:tcBorders>
            <w:vAlign w:val="center"/>
          </w:tcPr>
          <w:p w:rsidR="00140A9C" w:rsidRPr="00ED5C07" w:rsidRDefault="00140A9C" w:rsidP="00140A9C">
            <w:pPr>
              <w:snapToGrid w:val="0"/>
              <w:spacing w:after="0" w:line="240" w:lineRule="auto"/>
              <w:ind w:left="-108" w:right="-108"/>
              <w:jc w:val="center"/>
              <w:rPr>
                <w:rFonts w:ascii="Times New Roman" w:hAnsi="Times New Roman" w:cs="Times New Roman"/>
                <w:b/>
                <w:bCs/>
                <w:spacing w:val="-10"/>
                <w:szCs w:val="24"/>
              </w:rPr>
            </w:pPr>
            <w:r w:rsidRPr="00ED5C07">
              <w:rPr>
                <w:rFonts w:ascii="Times New Roman" w:hAnsi="Times New Roman" w:cs="Times New Roman"/>
                <w:b/>
                <w:color w:val="000000"/>
                <w:szCs w:val="24"/>
              </w:rPr>
              <w:t>Общая стоимость, тыс. руб.</w:t>
            </w:r>
          </w:p>
        </w:tc>
      </w:tr>
      <w:tr w:rsidR="00140A9C" w:rsidRPr="00ED5C07" w:rsidTr="00077FDE">
        <w:trPr>
          <w:cantSplit/>
          <w:trHeight w:val="652"/>
          <w:tblHeader/>
        </w:trPr>
        <w:tc>
          <w:tcPr>
            <w:tcW w:w="709" w:type="dxa"/>
            <w:vMerge/>
            <w:tcBorders>
              <w:left w:val="single" w:sz="4" w:space="0" w:color="000000"/>
              <w:bottom w:val="single" w:sz="4" w:space="0" w:color="000000"/>
            </w:tcBorders>
            <w:vAlign w:val="center"/>
          </w:tcPr>
          <w:p w:rsidR="00140A9C" w:rsidRPr="00ED5C07" w:rsidRDefault="00140A9C" w:rsidP="00140A9C">
            <w:pPr>
              <w:snapToGrid w:val="0"/>
              <w:spacing w:after="0" w:line="240" w:lineRule="auto"/>
              <w:ind w:left="-108" w:right="-108"/>
              <w:jc w:val="center"/>
              <w:rPr>
                <w:rFonts w:ascii="Times New Roman" w:hAnsi="Times New Roman" w:cs="Times New Roman"/>
                <w:b/>
                <w:spacing w:val="-10"/>
                <w:szCs w:val="24"/>
              </w:rPr>
            </w:pPr>
          </w:p>
        </w:tc>
        <w:tc>
          <w:tcPr>
            <w:tcW w:w="3119" w:type="dxa"/>
            <w:vMerge/>
            <w:tcBorders>
              <w:left w:val="single" w:sz="4" w:space="0" w:color="000000"/>
              <w:bottom w:val="single" w:sz="4" w:space="0" w:color="000000"/>
            </w:tcBorders>
            <w:vAlign w:val="center"/>
          </w:tcPr>
          <w:p w:rsidR="00140A9C" w:rsidRPr="00ED5C07" w:rsidRDefault="00140A9C" w:rsidP="00140A9C">
            <w:pPr>
              <w:snapToGrid w:val="0"/>
              <w:spacing w:after="0" w:line="240" w:lineRule="auto"/>
              <w:jc w:val="center"/>
              <w:rPr>
                <w:rFonts w:ascii="Times New Roman" w:hAnsi="Times New Roman" w:cs="Times New Roman"/>
                <w:b/>
                <w:bCs/>
              </w:rPr>
            </w:pPr>
          </w:p>
        </w:tc>
        <w:tc>
          <w:tcPr>
            <w:tcW w:w="851" w:type="dxa"/>
            <w:vMerge/>
            <w:tcBorders>
              <w:left w:val="single" w:sz="4" w:space="0" w:color="000000"/>
              <w:bottom w:val="single" w:sz="4" w:space="0" w:color="000000"/>
            </w:tcBorders>
            <w:vAlign w:val="center"/>
          </w:tcPr>
          <w:p w:rsidR="00140A9C" w:rsidRPr="00ED5C07" w:rsidRDefault="00140A9C" w:rsidP="00140A9C">
            <w:pPr>
              <w:snapToGrid w:val="0"/>
              <w:spacing w:after="0" w:line="240" w:lineRule="auto"/>
              <w:jc w:val="center"/>
              <w:rPr>
                <w:rFonts w:ascii="Times New Roman" w:hAnsi="Times New Roman" w:cs="Times New Roman"/>
                <w:b/>
                <w:spacing w:val="-8"/>
                <w:szCs w:val="24"/>
              </w:rPr>
            </w:pPr>
          </w:p>
        </w:tc>
        <w:tc>
          <w:tcPr>
            <w:tcW w:w="992" w:type="dxa"/>
            <w:vMerge/>
            <w:tcBorders>
              <w:left w:val="single" w:sz="4" w:space="0" w:color="000000"/>
              <w:bottom w:val="single" w:sz="4" w:space="0" w:color="000000"/>
            </w:tcBorders>
            <w:vAlign w:val="center"/>
          </w:tcPr>
          <w:p w:rsidR="00140A9C" w:rsidRPr="00ED5C07" w:rsidRDefault="00140A9C" w:rsidP="00140A9C">
            <w:pPr>
              <w:spacing w:after="0" w:line="240" w:lineRule="auto"/>
              <w:jc w:val="center"/>
              <w:rPr>
                <w:rFonts w:ascii="Times New Roman" w:hAnsi="Times New Roman" w:cs="Times New Roman"/>
                <w:b/>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D5C07" w:rsidRDefault="00ED5C07" w:rsidP="00140A9C">
            <w:pPr>
              <w:spacing w:after="0" w:line="240" w:lineRule="auto"/>
              <w:jc w:val="center"/>
              <w:rPr>
                <w:rFonts w:ascii="Times New Roman" w:hAnsi="Times New Roman" w:cs="Times New Roman"/>
                <w:b/>
                <w:color w:val="000000"/>
                <w:szCs w:val="24"/>
              </w:rPr>
            </w:pPr>
            <w:r>
              <w:rPr>
                <w:rFonts w:ascii="Times New Roman" w:hAnsi="Times New Roman" w:cs="Times New Roman"/>
                <w:b/>
                <w:color w:val="000000"/>
                <w:szCs w:val="24"/>
              </w:rPr>
              <w:t>1 этап 2025</w:t>
            </w:r>
            <w:r w:rsidR="00140A9C" w:rsidRPr="00ED5C07">
              <w:rPr>
                <w:rFonts w:ascii="Times New Roman" w:hAnsi="Times New Roman" w:cs="Times New Roman"/>
                <w:b/>
                <w:color w:val="000000"/>
                <w:szCs w:val="24"/>
              </w:rPr>
              <w:t>г</w:t>
            </w:r>
          </w:p>
        </w:tc>
        <w:tc>
          <w:tcPr>
            <w:tcW w:w="1418" w:type="dxa"/>
            <w:tcBorders>
              <w:top w:val="single" w:sz="4" w:space="0" w:color="000000"/>
              <w:left w:val="single" w:sz="4" w:space="0" w:color="000000"/>
              <w:bottom w:val="single" w:sz="4" w:space="0" w:color="000000"/>
            </w:tcBorders>
            <w:vAlign w:val="center"/>
          </w:tcPr>
          <w:p w:rsidR="00140A9C" w:rsidRPr="00ED5C07" w:rsidRDefault="00103B6B" w:rsidP="00140A9C">
            <w:pPr>
              <w:spacing w:after="0" w:line="240" w:lineRule="auto"/>
              <w:jc w:val="center"/>
              <w:rPr>
                <w:rFonts w:ascii="Times New Roman" w:hAnsi="Times New Roman" w:cs="Times New Roman"/>
                <w:b/>
                <w:color w:val="000000"/>
                <w:szCs w:val="24"/>
              </w:rPr>
            </w:pPr>
            <w:r w:rsidRPr="00ED5C07">
              <w:rPr>
                <w:rFonts w:ascii="Times New Roman" w:hAnsi="Times New Roman" w:cs="Times New Roman"/>
                <w:b/>
                <w:color w:val="000000"/>
                <w:szCs w:val="24"/>
              </w:rPr>
              <w:t>2 этап 2033</w:t>
            </w:r>
            <w:r w:rsidR="00140A9C" w:rsidRPr="00ED5C07">
              <w:rPr>
                <w:rFonts w:ascii="Times New Roman" w:hAnsi="Times New Roman" w:cs="Times New Roman"/>
                <w:b/>
                <w:color w:val="000000"/>
                <w:szCs w:val="24"/>
              </w:rPr>
              <w:t>г.</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ED5C07" w:rsidRDefault="00140A9C" w:rsidP="00140A9C">
            <w:pPr>
              <w:snapToGrid w:val="0"/>
              <w:spacing w:after="0" w:line="240" w:lineRule="auto"/>
              <w:ind w:left="-108" w:right="-108"/>
              <w:jc w:val="center"/>
              <w:rPr>
                <w:rFonts w:ascii="Times New Roman" w:hAnsi="Times New Roman" w:cs="Times New Roman"/>
                <w:b/>
                <w:spacing w:val="-10"/>
                <w:szCs w:val="24"/>
              </w:rPr>
            </w:pPr>
            <w:r w:rsidRPr="00ED5C07">
              <w:rPr>
                <w:rFonts w:ascii="Times New Roman" w:hAnsi="Times New Roman" w:cs="Times New Roman"/>
                <w:b/>
                <w:spacing w:val="-10"/>
                <w:szCs w:val="24"/>
              </w:rPr>
              <w:t>всего</w:t>
            </w:r>
          </w:p>
        </w:tc>
      </w:tr>
      <w:tr w:rsidR="00140A9C" w:rsidRPr="00ED5C07" w:rsidTr="00077FDE">
        <w:trPr>
          <w:tblHeader/>
        </w:trPr>
        <w:tc>
          <w:tcPr>
            <w:tcW w:w="709" w:type="dxa"/>
            <w:tcBorders>
              <w:top w:val="single" w:sz="4" w:space="0" w:color="000000"/>
              <w:left w:val="single" w:sz="4" w:space="0" w:color="000000"/>
              <w:bottom w:val="single" w:sz="4" w:space="0" w:color="000000"/>
            </w:tcBorders>
            <w:vAlign w:val="center"/>
          </w:tcPr>
          <w:p w:rsidR="00140A9C" w:rsidRPr="00ED5C07" w:rsidRDefault="00140A9C" w:rsidP="00140A9C">
            <w:pPr>
              <w:pStyle w:val="afb"/>
              <w:jc w:val="center"/>
              <w:rPr>
                <w:rFonts w:ascii="Times New Roman" w:hAnsi="Times New Roman" w:cs="Times New Roman"/>
                <w:b/>
                <w:sz w:val="24"/>
                <w:szCs w:val="24"/>
              </w:rPr>
            </w:pPr>
            <w:r w:rsidRPr="00ED5C07">
              <w:rPr>
                <w:rFonts w:ascii="Times New Roman" w:hAnsi="Times New Roman" w:cs="Times New Roman"/>
                <w:b/>
                <w:sz w:val="24"/>
                <w:szCs w:val="24"/>
              </w:rPr>
              <w:t>1</w:t>
            </w:r>
          </w:p>
        </w:tc>
        <w:tc>
          <w:tcPr>
            <w:tcW w:w="3119" w:type="dxa"/>
            <w:tcBorders>
              <w:top w:val="single" w:sz="4" w:space="0" w:color="000000"/>
              <w:left w:val="single" w:sz="4" w:space="0" w:color="000000"/>
              <w:bottom w:val="single" w:sz="4" w:space="0" w:color="000000"/>
            </w:tcBorders>
            <w:vAlign w:val="center"/>
          </w:tcPr>
          <w:p w:rsidR="00140A9C" w:rsidRPr="00ED5C07" w:rsidRDefault="00140A9C" w:rsidP="00140A9C">
            <w:pPr>
              <w:pStyle w:val="afb"/>
              <w:jc w:val="center"/>
              <w:rPr>
                <w:rFonts w:ascii="Times New Roman" w:hAnsi="Times New Roman" w:cs="Times New Roman"/>
                <w:b/>
                <w:sz w:val="24"/>
                <w:szCs w:val="24"/>
              </w:rPr>
            </w:pPr>
            <w:r w:rsidRPr="00ED5C07">
              <w:rPr>
                <w:rFonts w:ascii="Times New Roman" w:hAnsi="Times New Roman" w:cs="Times New Roman"/>
                <w:b/>
                <w:sz w:val="24"/>
                <w:szCs w:val="24"/>
              </w:rPr>
              <w:t>2</w:t>
            </w:r>
          </w:p>
        </w:tc>
        <w:tc>
          <w:tcPr>
            <w:tcW w:w="851" w:type="dxa"/>
            <w:tcBorders>
              <w:top w:val="single" w:sz="4" w:space="0" w:color="000000"/>
              <w:left w:val="single" w:sz="4" w:space="0" w:color="000000"/>
              <w:bottom w:val="single" w:sz="4" w:space="0" w:color="000000"/>
            </w:tcBorders>
            <w:vAlign w:val="center"/>
          </w:tcPr>
          <w:p w:rsidR="00140A9C" w:rsidRPr="00ED5C07" w:rsidRDefault="00140A9C" w:rsidP="00140A9C">
            <w:pPr>
              <w:pStyle w:val="afb"/>
              <w:jc w:val="center"/>
              <w:rPr>
                <w:rFonts w:ascii="Times New Roman" w:hAnsi="Times New Roman" w:cs="Times New Roman"/>
                <w:b/>
                <w:sz w:val="24"/>
                <w:szCs w:val="24"/>
              </w:rPr>
            </w:pPr>
            <w:r w:rsidRPr="00ED5C07">
              <w:rPr>
                <w:rFonts w:ascii="Times New Roman" w:hAnsi="Times New Roman" w:cs="Times New Roman"/>
                <w:b/>
                <w:sz w:val="24"/>
                <w:szCs w:val="24"/>
              </w:rPr>
              <w:t>3</w:t>
            </w:r>
          </w:p>
        </w:tc>
        <w:tc>
          <w:tcPr>
            <w:tcW w:w="992" w:type="dxa"/>
            <w:tcBorders>
              <w:top w:val="single" w:sz="4" w:space="0" w:color="000000"/>
              <w:left w:val="single" w:sz="4" w:space="0" w:color="000000"/>
              <w:bottom w:val="single" w:sz="4" w:space="0" w:color="000000"/>
            </w:tcBorders>
            <w:vAlign w:val="center"/>
          </w:tcPr>
          <w:p w:rsidR="00140A9C" w:rsidRPr="00ED5C07" w:rsidRDefault="00140A9C" w:rsidP="00140A9C">
            <w:pPr>
              <w:snapToGrid w:val="0"/>
              <w:spacing w:after="0" w:line="240" w:lineRule="auto"/>
              <w:jc w:val="center"/>
              <w:rPr>
                <w:rFonts w:ascii="Times New Roman" w:hAnsi="Times New Roman" w:cs="Times New Roman"/>
                <w:b/>
              </w:rPr>
            </w:pPr>
            <w:r w:rsidRPr="00ED5C07">
              <w:rPr>
                <w:rFonts w:ascii="Times New Roman" w:hAnsi="Times New Roman" w:cs="Times New Roman"/>
                <w:b/>
              </w:rPr>
              <w:t>4</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D5C07" w:rsidRDefault="00140A9C" w:rsidP="00140A9C">
            <w:pPr>
              <w:snapToGrid w:val="0"/>
              <w:spacing w:after="0" w:line="240" w:lineRule="auto"/>
              <w:jc w:val="center"/>
              <w:rPr>
                <w:rFonts w:ascii="Times New Roman" w:hAnsi="Times New Roman" w:cs="Times New Roman"/>
                <w:b/>
              </w:rPr>
            </w:pPr>
            <w:r w:rsidRPr="00ED5C07">
              <w:rPr>
                <w:rFonts w:ascii="Times New Roman" w:hAnsi="Times New Roman" w:cs="Times New Roman"/>
                <w:b/>
              </w:rPr>
              <w:t>5</w:t>
            </w:r>
          </w:p>
        </w:tc>
        <w:tc>
          <w:tcPr>
            <w:tcW w:w="1418" w:type="dxa"/>
            <w:tcBorders>
              <w:top w:val="single" w:sz="4" w:space="0" w:color="000000"/>
              <w:left w:val="single" w:sz="4" w:space="0" w:color="000000"/>
              <w:bottom w:val="single" w:sz="4" w:space="0" w:color="000000"/>
            </w:tcBorders>
            <w:vAlign w:val="center"/>
          </w:tcPr>
          <w:p w:rsidR="00140A9C" w:rsidRPr="00ED5C07" w:rsidRDefault="00140A9C" w:rsidP="00140A9C">
            <w:pPr>
              <w:snapToGrid w:val="0"/>
              <w:spacing w:after="0" w:line="240" w:lineRule="auto"/>
              <w:jc w:val="center"/>
              <w:rPr>
                <w:rFonts w:ascii="Times New Roman" w:hAnsi="Times New Roman" w:cs="Times New Roman"/>
                <w:b/>
              </w:rPr>
            </w:pPr>
            <w:r w:rsidRPr="00ED5C07">
              <w:rPr>
                <w:rFonts w:ascii="Times New Roman" w:hAnsi="Times New Roman" w:cs="Times New Roman"/>
                <w:b/>
              </w:rPr>
              <w:t>6</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ED5C07" w:rsidRDefault="00140A9C" w:rsidP="00140A9C">
            <w:pPr>
              <w:snapToGrid w:val="0"/>
              <w:spacing w:after="0" w:line="240" w:lineRule="auto"/>
              <w:jc w:val="center"/>
              <w:rPr>
                <w:rFonts w:ascii="Times New Roman" w:hAnsi="Times New Roman" w:cs="Times New Roman"/>
                <w:b/>
              </w:rPr>
            </w:pPr>
            <w:r w:rsidRPr="00ED5C07">
              <w:rPr>
                <w:rFonts w:ascii="Times New Roman" w:hAnsi="Times New Roman" w:cs="Times New Roman"/>
                <w:b/>
              </w:rPr>
              <w:t>7</w:t>
            </w:r>
          </w:p>
        </w:tc>
      </w:tr>
      <w:tr w:rsidR="00140A9C" w:rsidRPr="00ED5C07" w:rsidTr="00077FDE">
        <w:trPr>
          <w:trHeight w:val="291"/>
        </w:trPr>
        <w:tc>
          <w:tcPr>
            <w:tcW w:w="10207" w:type="dxa"/>
            <w:gridSpan w:val="7"/>
            <w:tcBorders>
              <w:top w:val="single" w:sz="4" w:space="0" w:color="000000"/>
              <w:left w:val="single" w:sz="4" w:space="0" w:color="000000"/>
              <w:bottom w:val="single" w:sz="4" w:space="0" w:color="000000"/>
              <w:right w:val="single" w:sz="4" w:space="0" w:color="000000"/>
            </w:tcBorders>
            <w:vAlign w:val="center"/>
          </w:tcPr>
          <w:p w:rsidR="00140A9C" w:rsidRPr="00ED5C07" w:rsidRDefault="00140A9C" w:rsidP="00140A9C">
            <w:pPr>
              <w:snapToGrid w:val="0"/>
              <w:spacing w:after="0" w:line="240" w:lineRule="auto"/>
              <w:jc w:val="center"/>
              <w:rPr>
                <w:rFonts w:ascii="Times New Roman" w:hAnsi="Times New Roman" w:cs="Times New Roman"/>
                <w:b/>
                <w:u w:val="single"/>
              </w:rPr>
            </w:pPr>
            <w:r w:rsidRPr="00ED5C07">
              <w:rPr>
                <w:rFonts w:ascii="Times New Roman" w:hAnsi="Times New Roman" w:cs="Times New Roman"/>
                <w:b/>
                <w:u w:val="single"/>
              </w:rPr>
              <w:t>Водоснабжение</w:t>
            </w:r>
          </w:p>
        </w:tc>
      </w:tr>
      <w:tr w:rsidR="00140A9C" w:rsidRPr="00ED5C07" w:rsidTr="00077FDE">
        <w:tc>
          <w:tcPr>
            <w:tcW w:w="709" w:type="dxa"/>
            <w:tcBorders>
              <w:top w:val="single" w:sz="4" w:space="0" w:color="000000"/>
              <w:left w:val="single" w:sz="4" w:space="0" w:color="000000"/>
              <w:bottom w:val="single" w:sz="4" w:space="0" w:color="000000"/>
            </w:tcBorders>
            <w:vAlign w:val="center"/>
          </w:tcPr>
          <w:p w:rsidR="00140A9C" w:rsidRPr="00ED5C07" w:rsidRDefault="00140A9C" w:rsidP="00140A9C">
            <w:pPr>
              <w:pStyle w:val="afb"/>
              <w:jc w:val="center"/>
              <w:rPr>
                <w:rFonts w:ascii="Times New Roman" w:hAnsi="Times New Roman" w:cs="Times New Roman"/>
                <w:b/>
                <w:sz w:val="24"/>
              </w:rPr>
            </w:pPr>
            <w:r w:rsidRPr="00ED5C07">
              <w:rPr>
                <w:rFonts w:ascii="Times New Roman" w:hAnsi="Times New Roman" w:cs="Times New Roman"/>
                <w:b/>
                <w:sz w:val="24"/>
              </w:rPr>
              <w:t>1.</w:t>
            </w:r>
          </w:p>
        </w:tc>
        <w:tc>
          <w:tcPr>
            <w:tcW w:w="9498" w:type="dxa"/>
            <w:gridSpan w:val="6"/>
            <w:tcBorders>
              <w:top w:val="single" w:sz="4" w:space="0" w:color="000000"/>
              <w:left w:val="single" w:sz="4" w:space="0" w:color="000000"/>
              <w:bottom w:val="single" w:sz="4" w:space="0" w:color="000000"/>
              <w:right w:val="single" w:sz="4" w:space="0" w:color="000000"/>
            </w:tcBorders>
            <w:vAlign w:val="center"/>
          </w:tcPr>
          <w:p w:rsidR="00140A9C" w:rsidRPr="00ED5C07" w:rsidRDefault="005A5B4E" w:rsidP="00140A9C">
            <w:pPr>
              <w:pStyle w:val="afb"/>
              <w:jc w:val="center"/>
              <w:rPr>
                <w:rFonts w:ascii="Times New Roman" w:hAnsi="Times New Roman" w:cs="Times New Roman"/>
                <w:b/>
                <w:sz w:val="24"/>
              </w:rPr>
            </w:pPr>
            <w:proofErr w:type="spellStart"/>
            <w:r w:rsidRPr="00ED5C07">
              <w:rPr>
                <w:rFonts w:ascii="Times New Roman" w:hAnsi="Times New Roman" w:cs="Times New Roman"/>
                <w:b/>
                <w:sz w:val="24"/>
              </w:rPr>
              <w:t>с</w:t>
            </w:r>
            <w:proofErr w:type="gramStart"/>
            <w:r w:rsidRPr="00ED5C07">
              <w:rPr>
                <w:rFonts w:ascii="Times New Roman" w:hAnsi="Times New Roman" w:cs="Times New Roman"/>
                <w:b/>
                <w:sz w:val="24"/>
              </w:rPr>
              <w:t>.Б</w:t>
            </w:r>
            <w:proofErr w:type="gramEnd"/>
            <w:r w:rsidRPr="00ED5C07">
              <w:rPr>
                <w:rFonts w:ascii="Times New Roman" w:hAnsi="Times New Roman" w:cs="Times New Roman"/>
                <w:b/>
                <w:sz w:val="24"/>
              </w:rPr>
              <w:t>обино</w:t>
            </w:r>
            <w:proofErr w:type="spellEnd"/>
          </w:p>
        </w:tc>
      </w:tr>
      <w:tr w:rsidR="00140A9C" w:rsidRPr="00ED5C07" w:rsidTr="00077FDE">
        <w:trPr>
          <w:trHeight w:val="190"/>
        </w:trPr>
        <w:tc>
          <w:tcPr>
            <w:tcW w:w="709" w:type="dxa"/>
            <w:tcBorders>
              <w:top w:val="single" w:sz="4" w:space="0" w:color="000000"/>
              <w:left w:val="single" w:sz="4" w:space="0" w:color="000000"/>
              <w:bottom w:val="single" w:sz="4" w:space="0" w:color="000000"/>
            </w:tcBorders>
          </w:tcPr>
          <w:p w:rsidR="00140A9C" w:rsidRPr="00ED5C07" w:rsidRDefault="00140A9C" w:rsidP="00140A9C">
            <w:pPr>
              <w:pStyle w:val="afb"/>
              <w:jc w:val="center"/>
              <w:rPr>
                <w:rFonts w:ascii="Times New Roman" w:hAnsi="Times New Roman" w:cs="Times New Roman"/>
                <w:sz w:val="24"/>
              </w:rPr>
            </w:pPr>
            <w:r w:rsidRPr="00ED5C07">
              <w:rPr>
                <w:rFonts w:ascii="Times New Roman" w:hAnsi="Times New Roman" w:cs="Times New Roman"/>
                <w:sz w:val="24"/>
              </w:rPr>
              <w:t>1.1</w:t>
            </w:r>
          </w:p>
        </w:tc>
        <w:tc>
          <w:tcPr>
            <w:tcW w:w="3119" w:type="dxa"/>
            <w:tcBorders>
              <w:top w:val="single" w:sz="4" w:space="0" w:color="000000"/>
              <w:left w:val="single" w:sz="4" w:space="0" w:color="000000"/>
              <w:bottom w:val="single" w:sz="4" w:space="0" w:color="000000"/>
            </w:tcBorders>
          </w:tcPr>
          <w:p w:rsidR="00140A9C" w:rsidRPr="00ED5C07" w:rsidRDefault="00140A9C" w:rsidP="00140A9C">
            <w:pPr>
              <w:spacing w:after="0" w:line="240" w:lineRule="auto"/>
              <w:rPr>
                <w:rFonts w:ascii="Times New Roman" w:hAnsi="Times New Roman" w:cs="Times New Roman"/>
                <w:color w:val="000000"/>
              </w:rPr>
            </w:pPr>
            <w:r w:rsidRPr="00ED5C07">
              <w:rPr>
                <w:rFonts w:ascii="Times New Roman" w:hAnsi="Times New Roman" w:cs="Times New Roman"/>
                <w:color w:val="000000"/>
              </w:rPr>
              <w:t>Замена учас</w:t>
            </w:r>
            <w:r w:rsidR="005A5B4E" w:rsidRPr="00ED5C07">
              <w:rPr>
                <w:rFonts w:ascii="Times New Roman" w:hAnsi="Times New Roman" w:cs="Times New Roman"/>
                <w:color w:val="000000"/>
              </w:rPr>
              <w:t xml:space="preserve">тков </w:t>
            </w:r>
            <w:proofErr w:type="spellStart"/>
            <w:proofErr w:type="gramStart"/>
            <w:r w:rsidR="005A5B4E" w:rsidRPr="00ED5C07">
              <w:rPr>
                <w:rFonts w:ascii="Times New Roman" w:hAnsi="Times New Roman" w:cs="Times New Roman"/>
                <w:color w:val="000000"/>
              </w:rPr>
              <w:t>водопро</w:t>
            </w:r>
            <w:proofErr w:type="spellEnd"/>
            <w:r w:rsidR="005A5B4E" w:rsidRPr="00ED5C07">
              <w:rPr>
                <w:rFonts w:ascii="Times New Roman" w:hAnsi="Times New Roman" w:cs="Times New Roman"/>
                <w:color w:val="000000"/>
              </w:rPr>
              <w:t>-вода</w:t>
            </w:r>
            <w:proofErr w:type="gramEnd"/>
            <w:r w:rsidR="005A5B4E" w:rsidRPr="00ED5C07">
              <w:rPr>
                <w:rFonts w:ascii="Times New Roman" w:hAnsi="Times New Roman" w:cs="Times New Roman"/>
                <w:color w:val="000000"/>
              </w:rPr>
              <w:t xml:space="preserve"> из труб ПЭ 63</w:t>
            </w:r>
          </w:p>
          <w:p w:rsidR="00140A9C" w:rsidRPr="00ED5C07" w:rsidRDefault="005A5B4E" w:rsidP="00140A9C">
            <w:pPr>
              <w:spacing w:after="0" w:line="240" w:lineRule="auto"/>
              <w:rPr>
                <w:rFonts w:ascii="Times New Roman" w:hAnsi="Times New Roman" w:cs="Times New Roman"/>
                <w:color w:val="000000"/>
              </w:rPr>
            </w:pPr>
            <w:r w:rsidRPr="00ED5C07">
              <w:rPr>
                <w:rFonts w:ascii="Times New Roman" w:hAnsi="Times New Roman" w:cs="Times New Roman"/>
                <w:color w:val="000000"/>
              </w:rPr>
              <w:t xml:space="preserve">  Ø 63</w:t>
            </w:r>
          </w:p>
          <w:p w:rsidR="00140A9C" w:rsidRPr="00ED5C07" w:rsidRDefault="00140A9C" w:rsidP="00140A9C">
            <w:pPr>
              <w:spacing w:after="0" w:line="240" w:lineRule="auto"/>
              <w:rPr>
                <w:rFonts w:ascii="Times New Roman" w:hAnsi="Times New Roman" w:cs="Times New Roman"/>
                <w:color w:val="000000"/>
              </w:rPr>
            </w:pPr>
            <w:r w:rsidRPr="00ED5C07">
              <w:rPr>
                <w:rFonts w:ascii="Times New Roman" w:hAnsi="Times New Roman" w:cs="Times New Roman"/>
                <w:color w:val="000000"/>
              </w:rPr>
              <w:t xml:space="preserve">  Ø 63</w:t>
            </w:r>
          </w:p>
          <w:p w:rsidR="00140A9C" w:rsidRPr="00ED5C07" w:rsidRDefault="00140A9C" w:rsidP="00140A9C">
            <w:pPr>
              <w:spacing w:after="0" w:line="240" w:lineRule="auto"/>
              <w:rPr>
                <w:rFonts w:ascii="Times New Roman" w:hAnsi="Times New Roman" w:cs="Times New Roman"/>
                <w:color w:val="000000"/>
              </w:rPr>
            </w:pPr>
            <w:r w:rsidRPr="00ED5C07">
              <w:rPr>
                <w:rFonts w:ascii="Times New Roman" w:hAnsi="Times New Roman" w:cs="Times New Roman"/>
                <w:color w:val="000000"/>
              </w:rPr>
              <w:t xml:space="preserve">  Ø 50</w:t>
            </w:r>
          </w:p>
          <w:p w:rsidR="00140A9C" w:rsidRPr="00ED5C07" w:rsidRDefault="00140A9C" w:rsidP="00140A9C">
            <w:pPr>
              <w:spacing w:after="0" w:line="240" w:lineRule="auto"/>
              <w:rPr>
                <w:rFonts w:ascii="Times New Roman" w:hAnsi="Times New Roman" w:cs="Times New Roman"/>
                <w:color w:val="000000"/>
              </w:rPr>
            </w:pPr>
            <w:r w:rsidRPr="00ED5C07">
              <w:rPr>
                <w:rFonts w:ascii="Times New Roman" w:hAnsi="Times New Roman" w:cs="Times New Roman"/>
                <w:color w:val="000000"/>
              </w:rPr>
              <w:t xml:space="preserve">  Ø 40</w:t>
            </w:r>
          </w:p>
          <w:p w:rsidR="00140A9C" w:rsidRPr="00ED5C07" w:rsidRDefault="00140A9C" w:rsidP="00140A9C">
            <w:pPr>
              <w:spacing w:after="0" w:line="240" w:lineRule="auto"/>
              <w:rPr>
                <w:rFonts w:ascii="Times New Roman" w:hAnsi="Times New Roman" w:cs="Times New Roman"/>
                <w:color w:val="000000"/>
              </w:rPr>
            </w:pPr>
            <w:r w:rsidRPr="00ED5C07">
              <w:rPr>
                <w:rFonts w:ascii="Times New Roman" w:hAnsi="Times New Roman" w:cs="Times New Roman"/>
                <w:color w:val="000000"/>
              </w:rPr>
              <w:t xml:space="preserve">  Ø 32</w:t>
            </w:r>
          </w:p>
        </w:tc>
        <w:tc>
          <w:tcPr>
            <w:tcW w:w="851" w:type="dxa"/>
            <w:tcBorders>
              <w:top w:val="single" w:sz="4" w:space="0" w:color="000000"/>
              <w:left w:val="single" w:sz="4" w:space="0" w:color="000000"/>
              <w:bottom w:val="single" w:sz="4" w:space="0" w:color="000000"/>
            </w:tcBorders>
          </w:tcPr>
          <w:p w:rsidR="00140A9C" w:rsidRPr="00ED5C07" w:rsidRDefault="00140A9C" w:rsidP="00140A9C">
            <w:pPr>
              <w:pStyle w:val="afb"/>
              <w:jc w:val="center"/>
              <w:rPr>
                <w:rFonts w:ascii="Times New Roman" w:hAnsi="Times New Roman" w:cs="Times New Roman"/>
                <w:sz w:val="24"/>
              </w:rPr>
            </w:pPr>
          </w:p>
          <w:p w:rsidR="00140A9C" w:rsidRPr="00ED5C07" w:rsidRDefault="00140A9C" w:rsidP="00140A9C">
            <w:pPr>
              <w:pStyle w:val="afb"/>
              <w:jc w:val="center"/>
              <w:rPr>
                <w:rFonts w:ascii="Times New Roman" w:hAnsi="Times New Roman" w:cs="Times New Roman"/>
                <w:sz w:val="24"/>
              </w:rPr>
            </w:pPr>
          </w:p>
          <w:p w:rsidR="00140A9C" w:rsidRPr="00ED5C07" w:rsidRDefault="00140A9C" w:rsidP="00140A9C">
            <w:pPr>
              <w:pStyle w:val="afb"/>
              <w:jc w:val="center"/>
              <w:rPr>
                <w:rFonts w:ascii="Times New Roman" w:hAnsi="Times New Roman" w:cs="Times New Roman"/>
                <w:sz w:val="24"/>
              </w:rPr>
            </w:pPr>
            <w:r w:rsidRPr="00ED5C07">
              <w:rPr>
                <w:rFonts w:ascii="Times New Roman" w:hAnsi="Times New Roman" w:cs="Times New Roman"/>
                <w:sz w:val="24"/>
              </w:rPr>
              <w:t>км</w:t>
            </w:r>
          </w:p>
          <w:p w:rsidR="00140A9C" w:rsidRPr="00ED5C07" w:rsidRDefault="00140A9C" w:rsidP="00140A9C">
            <w:pPr>
              <w:pStyle w:val="afb"/>
              <w:jc w:val="center"/>
              <w:rPr>
                <w:rFonts w:ascii="Times New Roman" w:hAnsi="Times New Roman" w:cs="Times New Roman"/>
                <w:sz w:val="24"/>
              </w:rPr>
            </w:pPr>
            <w:r w:rsidRPr="00ED5C07">
              <w:rPr>
                <w:rFonts w:ascii="Times New Roman" w:hAnsi="Times New Roman" w:cs="Times New Roman"/>
                <w:sz w:val="24"/>
              </w:rPr>
              <w:t>км</w:t>
            </w:r>
          </w:p>
          <w:p w:rsidR="00140A9C" w:rsidRPr="00ED5C07" w:rsidRDefault="00140A9C" w:rsidP="00140A9C">
            <w:pPr>
              <w:pStyle w:val="afb"/>
              <w:jc w:val="center"/>
              <w:rPr>
                <w:rFonts w:ascii="Times New Roman" w:hAnsi="Times New Roman" w:cs="Times New Roman"/>
                <w:sz w:val="24"/>
              </w:rPr>
            </w:pPr>
            <w:r w:rsidRPr="00ED5C07">
              <w:rPr>
                <w:rFonts w:ascii="Times New Roman" w:hAnsi="Times New Roman" w:cs="Times New Roman"/>
                <w:sz w:val="24"/>
              </w:rPr>
              <w:t>км</w:t>
            </w:r>
          </w:p>
          <w:p w:rsidR="00140A9C" w:rsidRPr="00ED5C07" w:rsidRDefault="00140A9C" w:rsidP="00140A9C">
            <w:pPr>
              <w:pStyle w:val="afb"/>
              <w:jc w:val="center"/>
              <w:rPr>
                <w:rFonts w:ascii="Times New Roman" w:hAnsi="Times New Roman" w:cs="Times New Roman"/>
                <w:sz w:val="24"/>
              </w:rPr>
            </w:pPr>
            <w:r w:rsidRPr="00ED5C07">
              <w:rPr>
                <w:rFonts w:ascii="Times New Roman" w:hAnsi="Times New Roman" w:cs="Times New Roman"/>
                <w:sz w:val="24"/>
              </w:rPr>
              <w:t>км</w:t>
            </w:r>
          </w:p>
          <w:p w:rsidR="00140A9C" w:rsidRPr="00ED5C07" w:rsidRDefault="00140A9C" w:rsidP="00140A9C">
            <w:pPr>
              <w:pStyle w:val="afb"/>
              <w:jc w:val="center"/>
              <w:rPr>
                <w:rFonts w:ascii="Times New Roman" w:hAnsi="Times New Roman" w:cs="Times New Roman"/>
                <w:sz w:val="24"/>
              </w:rPr>
            </w:pPr>
            <w:r w:rsidRPr="00ED5C07">
              <w:rPr>
                <w:rFonts w:ascii="Times New Roman" w:hAnsi="Times New Roman" w:cs="Times New Roman"/>
                <w:sz w:val="24"/>
              </w:rPr>
              <w:t>км</w:t>
            </w:r>
          </w:p>
        </w:tc>
        <w:tc>
          <w:tcPr>
            <w:tcW w:w="992" w:type="dxa"/>
            <w:tcBorders>
              <w:top w:val="single" w:sz="4" w:space="0" w:color="000000"/>
              <w:left w:val="single" w:sz="4" w:space="0" w:color="000000"/>
              <w:bottom w:val="single" w:sz="4" w:space="0" w:color="000000"/>
            </w:tcBorders>
          </w:tcPr>
          <w:p w:rsidR="00140A9C" w:rsidRPr="00ED5C07" w:rsidRDefault="00140A9C" w:rsidP="00140A9C">
            <w:pPr>
              <w:spacing w:after="0" w:line="240" w:lineRule="auto"/>
              <w:jc w:val="center"/>
              <w:rPr>
                <w:rFonts w:ascii="Times New Roman" w:hAnsi="Times New Roman" w:cs="Times New Roman"/>
                <w:color w:val="000000"/>
                <w:szCs w:val="24"/>
              </w:rPr>
            </w:pPr>
          </w:p>
          <w:p w:rsidR="00140A9C" w:rsidRPr="00ED5C07" w:rsidRDefault="00140A9C" w:rsidP="00140A9C">
            <w:pPr>
              <w:spacing w:after="0" w:line="240" w:lineRule="auto"/>
              <w:jc w:val="center"/>
              <w:rPr>
                <w:rFonts w:ascii="Times New Roman" w:hAnsi="Times New Roman" w:cs="Times New Roman"/>
                <w:color w:val="000000"/>
                <w:szCs w:val="24"/>
              </w:rPr>
            </w:pPr>
          </w:p>
          <w:p w:rsidR="00140A9C" w:rsidRPr="00ED5C07" w:rsidRDefault="00140A9C" w:rsidP="00140A9C">
            <w:pPr>
              <w:spacing w:after="0" w:line="240" w:lineRule="auto"/>
              <w:jc w:val="center"/>
              <w:rPr>
                <w:rFonts w:ascii="Times New Roman" w:hAnsi="Times New Roman" w:cs="Times New Roman"/>
                <w:color w:val="000000"/>
                <w:szCs w:val="24"/>
              </w:rPr>
            </w:pPr>
            <w:r w:rsidRPr="00ED5C07">
              <w:rPr>
                <w:rFonts w:ascii="Times New Roman" w:hAnsi="Times New Roman" w:cs="Times New Roman"/>
                <w:color w:val="000000"/>
                <w:szCs w:val="24"/>
              </w:rPr>
              <w:t>4,3</w:t>
            </w:r>
          </w:p>
          <w:p w:rsidR="00140A9C" w:rsidRPr="00ED5C07" w:rsidRDefault="00140A9C" w:rsidP="00140A9C">
            <w:pPr>
              <w:spacing w:after="0" w:line="240" w:lineRule="auto"/>
              <w:jc w:val="center"/>
              <w:rPr>
                <w:rFonts w:ascii="Times New Roman" w:hAnsi="Times New Roman" w:cs="Times New Roman"/>
                <w:color w:val="000000"/>
                <w:szCs w:val="24"/>
              </w:rPr>
            </w:pPr>
            <w:r w:rsidRPr="00ED5C07">
              <w:rPr>
                <w:rFonts w:ascii="Times New Roman" w:hAnsi="Times New Roman" w:cs="Times New Roman"/>
                <w:color w:val="000000"/>
                <w:szCs w:val="24"/>
              </w:rPr>
              <w:t>2,4</w:t>
            </w:r>
          </w:p>
          <w:p w:rsidR="00140A9C" w:rsidRPr="00ED5C07" w:rsidRDefault="00140A9C" w:rsidP="00140A9C">
            <w:pPr>
              <w:spacing w:after="0" w:line="240" w:lineRule="auto"/>
              <w:jc w:val="center"/>
              <w:rPr>
                <w:rFonts w:ascii="Times New Roman" w:hAnsi="Times New Roman" w:cs="Times New Roman"/>
                <w:color w:val="000000"/>
                <w:szCs w:val="24"/>
              </w:rPr>
            </w:pPr>
            <w:r w:rsidRPr="00ED5C07">
              <w:rPr>
                <w:rFonts w:ascii="Times New Roman" w:hAnsi="Times New Roman" w:cs="Times New Roman"/>
                <w:color w:val="000000"/>
                <w:szCs w:val="24"/>
              </w:rPr>
              <w:t>1,8</w:t>
            </w:r>
          </w:p>
          <w:p w:rsidR="00140A9C" w:rsidRPr="00ED5C07" w:rsidRDefault="00140A9C" w:rsidP="00140A9C">
            <w:pPr>
              <w:spacing w:after="0" w:line="240" w:lineRule="auto"/>
              <w:jc w:val="center"/>
              <w:rPr>
                <w:rFonts w:ascii="Times New Roman" w:hAnsi="Times New Roman" w:cs="Times New Roman"/>
                <w:color w:val="000000"/>
                <w:szCs w:val="24"/>
              </w:rPr>
            </w:pPr>
            <w:r w:rsidRPr="00ED5C07">
              <w:rPr>
                <w:rFonts w:ascii="Times New Roman" w:hAnsi="Times New Roman" w:cs="Times New Roman"/>
                <w:color w:val="000000"/>
                <w:szCs w:val="24"/>
              </w:rPr>
              <w:t>1,2</w:t>
            </w:r>
          </w:p>
          <w:p w:rsidR="00140A9C" w:rsidRPr="00ED5C07" w:rsidRDefault="00140A9C" w:rsidP="00140A9C">
            <w:pPr>
              <w:spacing w:after="0" w:line="240" w:lineRule="auto"/>
              <w:jc w:val="center"/>
              <w:rPr>
                <w:rFonts w:ascii="Times New Roman" w:hAnsi="Times New Roman" w:cs="Times New Roman"/>
                <w:color w:val="000000"/>
                <w:szCs w:val="24"/>
              </w:rPr>
            </w:pPr>
            <w:r w:rsidRPr="00ED5C07">
              <w:rPr>
                <w:rFonts w:ascii="Times New Roman" w:hAnsi="Times New Roman" w:cs="Times New Roman"/>
                <w:color w:val="000000"/>
                <w:szCs w:val="24"/>
              </w:rPr>
              <w:t>2,4</w:t>
            </w:r>
          </w:p>
        </w:tc>
        <w:tc>
          <w:tcPr>
            <w:tcW w:w="1417" w:type="dxa"/>
            <w:tcBorders>
              <w:top w:val="single" w:sz="4" w:space="0" w:color="000000"/>
              <w:left w:val="single" w:sz="4" w:space="0" w:color="000000"/>
              <w:bottom w:val="single" w:sz="4" w:space="0" w:color="000000"/>
              <w:right w:val="single" w:sz="4" w:space="0" w:color="000000"/>
            </w:tcBorders>
          </w:tcPr>
          <w:p w:rsidR="00140A9C" w:rsidRPr="00ED5C07" w:rsidRDefault="00140A9C" w:rsidP="00140A9C">
            <w:pPr>
              <w:spacing w:after="0" w:line="240" w:lineRule="auto"/>
              <w:jc w:val="center"/>
              <w:rPr>
                <w:rFonts w:ascii="Times New Roman" w:hAnsi="Times New Roman" w:cs="Times New Roman"/>
                <w:color w:val="000000"/>
                <w:szCs w:val="24"/>
              </w:rPr>
            </w:pPr>
          </w:p>
          <w:p w:rsidR="00140A9C" w:rsidRPr="00ED5C07" w:rsidRDefault="00140A9C" w:rsidP="00140A9C">
            <w:pPr>
              <w:spacing w:after="0" w:line="240" w:lineRule="auto"/>
              <w:jc w:val="center"/>
              <w:rPr>
                <w:rFonts w:ascii="Times New Roman" w:hAnsi="Times New Roman" w:cs="Times New Roman"/>
                <w:color w:val="000000"/>
                <w:szCs w:val="24"/>
              </w:rPr>
            </w:pPr>
          </w:p>
          <w:p w:rsidR="00140A9C" w:rsidRPr="00ED5C07" w:rsidRDefault="00140A9C" w:rsidP="00140A9C">
            <w:pPr>
              <w:spacing w:after="0" w:line="240" w:lineRule="auto"/>
              <w:jc w:val="center"/>
              <w:rPr>
                <w:rFonts w:ascii="Times New Roman" w:hAnsi="Times New Roman" w:cs="Times New Roman"/>
                <w:color w:val="000000"/>
                <w:szCs w:val="24"/>
              </w:rPr>
            </w:pPr>
            <w:r w:rsidRPr="00ED5C07">
              <w:rPr>
                <w:rFonts w:ascii="Times New Roman" w:hAnsi="Times New Roman" w:cs="Times New Roman"/>
                <w:color w:val="000000"/>
                <w:szCs w:val="24"/>
              </w:rPr>
              <w:t>15000,0</w:t>
            </w:r>
          </w:p>
          <w:p w:rsidR="00140A9C" w:rsidRPr="00ED5C07" w:rsidRDefault="00140A9C" w:rsidP="00140A9C">
            <w:pPr>
              <w:spacing w:after="0" w:line="240" w:lineRule="auto"/>
              <w:jc w:val="center"/>
              <w:rPr>
                <w:rFonts w:ascii="Times New Roman" w:hAnsi="Times New Roman" w:cs="Times New Roman"/>
                <w:color w:val="000000"/>
                <w:szCs w:val="24"/>
              </w:rPr>
            </w:pPr>
            <w:r w:rsidRPr="00ED5C07">
              <w:rPr>
                <w:rFonts w:ascii="Times New Roman" w:hAnsi="Times New Roman" w:cs="Times New Roman"/>
                <w:color w:val="000000"/>
                <w:szCs w:val="24"/>
              </w:rPr>
              <w:t>3600,0</w:t>
            </w:r>
          </w:p>
          <w:p w:rsidR="00140A9C" w:rsidRPr="00ED5C07" w:rsidRDefault="00140A9C" w:rsidP="00140A9C">
            <w:pPr>
              <w:spacing w:after="0" w:line="240" w:lineRule="auto"/>
              <w:jc w:val="center"/>
              <w:rPr>
                <w:rFonts w:ascii="Times New Roman" w:hAnsi="Times New Roman" w:cs="Times New Roman"/>
                <w:color w:val="000000"/>
                <w:szCs w:val="24"/>
              </w:rPr>
            </w:pPr>
            <w:r w:rsidRPr="00ED5C07">
              <w:rPr>
                <w:rFonts w:ascii="Times New Roman" w:hAnsi="Times New Roman" w:cs="Times New Roman"/>
                <w:color w:val="000000"/>
                <w:szCs w:val="24"/>
              </w:rPr>
              <w:t>1800,0</w:t>
            </w:r>
          </w:p>
          <w:p w:rsidR="00140A9C" w:rsidRPr="00ED5C07" w:rsidRDefault="00140A9C" w:rsidP="00140A9C">
            <w:pPr>
              <w:spacing w:after="0" w:line="240" w:lineRule="auto"/>
              <w:jc w:val="center"/>
              <w:rPr>
                <w:rFonts w:ascii="Times New Roman" w:hAnsi="Times New Roman" w:cs="Times New Roman"/>
                <w:color w:val="000000"/>
                <w:szCs w:val="24"/>
              </w:rPr>
            </w:pPr>
            <w:r w:rsidRPr="00ED5C07">
              <w:rPr>
                <w:rFonts w:ascii="Times New Roman" w:hAnsi="Times New Roman" w:cs="Times New Roman"/>
                <w:color w:val="000000"/>
                <w:szCs w:val="24"/>
              </w:rPr>
              <w:t>1000,0</w:t>
            </w:r>
          </w:p>
          <w:p w:rsidR="00140A9C" w:rsidRPr="00ED5C07" w:rsidRDefault="00140A9C" w:rsidP="00140A9C">
            <w:pPr>
              <w:spacing w:after="0" w:line="240" w:lineRule="auto"/>
              <w:jc w:val="center"/>
              <w:rPr>
                <w:rFonts w:ascii="Times New Roman" w:hAnsi="Times New Roman" w:cs="Times New Roman"/>
                <w:color w:val="000000"/>
                <w:szCs w:val="24"/>
              </w:rPr>
            </w:pPr>
            <w:r w:rsidRPr="00ED5C07">
              <w:rPr>
                <w:rFonts w:ascii="Times New Roman" w:hAnsi="Times New Roman" w:cs="Times New Roman"/>
                <w:color w:val="000000"/>
                <w:szCs w:val="24"/>
              </w:rPr>
              <w:t>1500,0</w:t>
            </w:r>
          </w:p>
        </w:tc>
        <w:tc>
          <w:tcPr>
            <w:tcW w:w="1418" w:type="dxa"/>
            <w:tcBorders>
              <w:top w:val="single" w:sz="4" w:space="0" w:color="000000"/>
              <w:left w:val="single" w:sz="4" w:space="0" w:color="000000"/>
              <w:bottom w:val="single" w:sz="4" w:space="0" w:color="000000"/>
            </w:tcBorders>
          </w:tcPr>
          <w:p w:rsidR="00140A9C" w:rsidRPr="00ED5C07" w:rsidRDefault="00140A9C" w:rsidP="00140A9C">
            <w:pPr>
              <w:spacing w:after="0" w:line="240" w:lineRule="auto"/>
              <w:jc w:val="center"/>
              <w:rPr>
                <w:rFonts w:ascii="Times New Roman" w:hAnsi="Times New Roman" w:cs="Times New Roman"/>
                <w:color w:val="000000"/>
              </w:rPr>
            </w:pPr>
          </w:p>
          <w:p w:rsidR="00140A9C" w:rsidRPr="00ED5C07" w:rsidRDefault="00140A9C" w:rsidP="00140A9C">
            <w:pPr>
              <w:spacing w:after="0" w:line="240" w:lineRule="auto"/>
              <w:jc w:val="center"/>
              <w:rPr>
                <w:rFonts w:ascii="Times New Roman" w:hAnsi="Times New Roman" w:cs="Times New Roman"/>
                <w:color w:val="000000"/>
              </w:rPr>
            </w:pPr>
          </w:p>
          <w:p w:rsidR="00140A9C" w:rsidRPr="00ED5C07" w:rsidRDefault="00140A9C" w:rsidP="00140A9C">
            <w:pPr>
              <w:spacing w:after="0" w:line="240" w:lineRule="auto"/>
              <w:jc w:val="center"/>
              <w:rPr>
                <w:rFonts w:ascii="Times New Roman" w:hAnsi="Times New Roman" w:cs="Times New Roman"/>
                <w:color w:val="000000"/>
              </w:rPr>
            </w:pPr>
            <w:r w:rsidRPr="00ED5C07">
              <w:rPr>
                <w:rFonts w:ascii="Times New Roman" w:hAnsi="Times New Roman" w:cs="Times New Roman"/>
                <w:color w:val="000000"/>
              </w:rPr>
              <w:t>15100,0</w:t>
            </w:r>
          </w:p>
          <w:p w:rsidR="00140A9C" w:rsidRPr="00ED5C07" w:rsidRDefault="00140A9C" w:rsidP="00140A9C">
            <w:pPr>
              <w:spacing w:after="0" w:line="240" w:lineRule="auto"/>
              <w:jc w:val="center"/>
              <w:rPr>
                <w:rFonts w:ascii="Times New Roman" w:hAnsi="Times New Roman" w:cs="Times New Roman"/>
                <w:color w:val="000000"/>
              </w:rPr>
            </w:pPr>
            <w:r w:rsidRPr="00ED5C07">
              <w:rPr>
                <w:rFonts w:ascii="Times New Roman" w:hAnsi="Times New Roman" w:cs="Times New Roman"/>
                <w:color w:val="000000"/>
              </w:rPr>
              <w:t>3600,0</w:t>
            </w:r>
          </w:p>
          <w:p w:rsidR="00140A9C" w:rsidRPr="00ED5C07" w:rsidRDefault="00140A9C" w:rsidP="00140A9C">
            <w:pPr>
              <w:spacing w:after="0" w:line="240" w:lineRule="auto"/>
              <w:jc w:val="center"/>
              <w:rPr>
                <w:rFonts w:ascii="Times New Roman" w:hAnsi="Times New Roman" w:cs="Times New Roman"/>
                <w:color w:val="000000"/>
              </w:rPr>
            </w:pPr>
            <w:r w:rsidRPr="00ED5C07">
              <w:rPr>
                <w:rFonts w:ascii="Times New Roman" w:hAnsi="Times New Roman" w:cs="Times New Roman"/>
                <w:color w:val="000000"/>
              </w:rPr>
              <w:t>1800,0</w:t>
            </w:r>
          </w:p>
          <w:p w:rsidR="00140A9C" w:rsidRPr="00ED5C07" w:rsidRDefault="00140A9C" w:rsidP="00140A9C">
            <w:pPr>
              <w:spacing w:after="0" w:line="240" w:lineRule="auto"/>
              <w:jc w:val="center"/>
              <w:rPr>
                <w:rFonts w:ascii="Times New Roman" w:hAnsi="Times New Roman" w:cs="Times New Roman"/>
                <w:color w:val="000000"/>
              </w:rPr>
            </w:pPr>
            <w:r w:rsidRPr="00ED5C07">
              <w:rPr>
                <w:rFonts w:ascii="Times New Roman" w:hAnsi="Times New Roman" w:cs="Times New Roman"/>
                <w:color w:val="000000"/>
              </w:rPr>
              <w:t>1000,0</w:t>
            </w:r>
          </w:p>
          <w:p w:rsidR="00140A9C" w:rsidRPr="00ED5C07" w:rsidRDefault="00140A9C" w:rsidP="00140A9C">
            <w:pPr>
              <w:spacing w:after="0" w:line="240" w:lineRule="auto"/>
              <w:jc w:val="center"/>
              <w:rPr>
                <w:rFonts w:ascii="Times New Roman" w:hAnsi="Times New Roman" w:cs="Times New Roman"/>
                <w:color w:val="000000"/>
              </w:rPr>
            </w:pPr>
            <w:r w:rsidRPr="00ED5C07">
              <w:rPr>
                <w:rFonts w:ascii="Times New Roman" w:hAnsi="Times New Roman" w:cs="Times New Roman"/>
                <w:color w:val="000000"/>
              </w:rPr>
              <w:t>1800,0</w:t>
            </w:r>
          </w:p>
        </w:tc>
        <w:tc>
          <w:tcPr>
            <w:tcW w:w="1701" w:type="dxa"/>
            <w:tcBorders>
              <w:top w:val="single" w:sz="4" w:space="0" w:color="000000"/>
              <w:left w:val="single" w:sz="4" w:space="0" w:color="000000"/>
              <w:bottom w:val="single" w:sz="4" w:space="0" w:color="000000"/>
              <w:right w:val="single" w:sz="4" w:space="0" w:color="000000"/>
            </w:tcBorders>
          </w:tcPr>
          <w:p w:rsidR="00140A9C" w:rsidRPr="00ED5C07" w:rsidRDefault="00140A9C" w:rsidP="00140A9C">
            <w:pPr>
              <w:spacing w:after="0" w:line="240" w:lineRule="auto"/>
              <w:jc w:val="center"/>
              <w:rPr>
                <w:rFonts w:ascii="Times New Roman" w:hAnsi="Times New Roman" w:cs="Times New Roman"/>
                <w:color w:val="000000"/>
              </w:rPr>
            </w:pPr>
          </w:p>
          <w:p w:rsidR="00140A9C" w:rsidRPr="00ED5C07" w:rsidRDefault="00140A9C" w:rsidP="00140A9C">
            <w:pPr>
              <w:spacing w:after="0" w:line="240" w:lineRule="auto"/>
              <w:jc w:val="center"/>
              <w:rPr>
                <w:rFonts w:ascii="Times New Roman" w:hAnsi="Times New Roman" w:cs="Times New Roman"/>
                <w:color w:val="000000"/>
              </w:rPr>
            </w:pPr>
          </w:p>
          <w:p w:rsidR="00140A9C" w:rsidRPr="00ED5C07" w:rsidRDefault="00140A9C" w:rsidP="00140A9C">
            <w:pPr>
              <w:spacing w:after="0" w:line="240" w:lineRule="auto"/>
              <w:jc w:val="center"/>
              <w:rPr>
                <w:rFonts w:ascii="Times New Roman" w:hAnsi="Times New Roman" w:cs="Times New Roman"/>
                <w:color w:val="000000"/>
              </w:rPr>
            </w:pPr>
            <w:r w:rsidRPr="00ED5C07">
              <w:rPr>
                <w:rFonts w:ascii="Times New Roman" w:hAnsi="Times New Roman" w:cs="Times New Roman"/>
                <w:color w:val="000000"/>
              </w:rPr>
              <w:t>30100,0</w:t>
            </w:r>
          </w:p>
          <w:p w:rsidR="00140A9C" w:rsidRPr="00ED5C07" w:rsidRDefault="00140A9C" w:rsidP="00140A9C">
            <w:pPr>
              <w:spacing w:after="0" w:line="240" w:lineRule="auto"/>
              <w:jc w:val="center"/>
              <w:rPr>
                <w:rFonts w:ascii="Times New Roman" w:hAnsi="Times New Roman" w:cs="Times New Roman"/>
                <w:color w:val="000000"/>
              </w:rPr>
            </w:pPr>
            <w:r w:rsidRPr="00ED5C07">
              <w:rPr>
                <w:rFonts w:ascii="Times New Roman" w:hAnsi="Times New Roman" w:cs="Times New Roman"/>
                <w:color w:val="000000"/>
              </w:rPr>
              <w:t>7200,0</w:t>
            </w:r>
          </w:p>
          <w:p w:rsidR="00140A9C" w:rsidRPr="00ED5C07" w:rsidRDefault="00140A9C" w:rsidP="00140A9C">
            <w:pPr>
              <w:spacing w:after="0" w:line="240" w:lineRule="auto"/>
              <w:jc w:val="center"/>
              <w:rPr>
                <w:rFonts w:ascii="Times New Roman" w:hAnsi="Times New Roman" w:cs="Times New Roman"/>
                <w:color w:val="000000"/>
              </w:rPr>
            </w:pPr>
            <w:r w:rsidRPr="00ED5C07">
              <w:rPr>
                <w:rFonts w:ascii="Times New Roman" w:hAnsi="Times New Roman" w:cs="Times New Roman"/>
                <w:color w:val="000000"/>
              </w:rPr>
              <w:t>3600,0</w:t>
            </w:r>
          </w:p>
          <w:p w:rsidR="00140A9C" w:rsidRPr="00ED5C07" w:rsidRDefault="00140A9C" w:rsidP="00140A9C">
            <w:pPr>
              <w:spacing w:after="0" w:line="240" w:lineRule="auto"/>
              <w:jc w:val="center"/>
              <w:rPr>
                <w:rFonts w:ascii="Times New Roman" w:hAnsi="Times New Roman" w:cs="Times New Roman"/>
                <w:color w:val="000000"/>
              </w:rPr>
            </w:pPr>
            <w:r w:rsidRPr="00ED5C07">
              <w:rPr>
                <w:rFonts w:ascii="Times New Roman" w:hAnsi="Times New Roman" w:cs="Times New Roman"/>
                <w:color w:val="000000"/>
              </w:rPr>
              <w:t>2000,0</w:t>
            </w:r>
          </w:p>
          <w:p w:rsidR="00140A9C" w:rsidRPr="00ED5C07" w:rsidRDefault="00140A9C" w:rsidP="00140A9C">
            <w:pPr>
              <w:spacing w:after="0" w:line="240" w:lineRule="auto"/>
              <w:jc w:val="center"/>
              <w:rPr>
                <w:rFonts w:ascii="Times New Roman" w:hAnsi="Times New Roman" w:cs="Times New Roman"/>
                <w:color w:val="000000"/>
              </w:rPr>
            </w:pPr>
            <w:r w:rsidRPr="00ED5C07">
              <w:rPr>
                <w:rFonts w:ascii="Times New Roman" w:hAnsi="Times New Roman" w:cs="Times New Roman"/>
                <w:color w:val="000000"/>
              </w:rPr>
              <w:t>3300,0</w:t>
            </w:r>
          </w:p>
        </w:tc>
      </w:tr>
      <w:tr w:rsidR="00140A9C" w:rsidRPr="00ED5C07" w:rsidTr="00077FDE">
        <w:tc>
          <w:tcPr>
            <w:tcW w:w="709" w:type="dxa"/>
            <w:tcBorders>
              <w:top w:val="single" w:sz="4" w:space="0" w:color="000000"/>
              <w:left w:val="single" w:sz="4" w:space="0" w:color="000000"/>
              <w:bottom w:val="single" w:sz="4" w:space="0" w:color="000000"/>
            </w:tcBorders>
          </w:tcPr>
          <w:p w:rsidR="00140A9C" w:rsidRPr="00ED5C07" w:rsidRDefault="00140A9C" w:rsidP="00140A9C">
            <w:pPr>
              <w:pStyle w:val="afb"/>
              <w:jc w:val="center"/>
              <w:rPr>
                <w:rFonts w:ascii="Times New Roman" w:hAnsi="Times New Roman" w:cs="Times New Roman"/>
                <w:sz w:val="24"/>
              </w:rPr>
            </w:pPr>
            <w:r w:rsidRPr="00ED5C07">
              <w:rPr>
                <w:rFonts w:ascii="Times New Roman" w:hAnsi="Times New Roman" w:cs="Times New Roman"/>
                <w:sz w:val="24"/>
              </w:rPr>
              <w:t>1.2</w:t>
            </w:r>
          </w:p>
        </w:tc>
        <w:tc>
          <w:tcPr>
            <w:tcW w:w="3119" w:type="dxa"/>
            <w:tcBorders>
              <w:top w:val="single" w:sz="4" w:space="0" w:color="000000"/>
              <w:left w:val="single" w:sz="4" w:space="0" w:color="000000"/>
              <w:bottom w:val="single" w:sz="4" w:space="0" w:color="000000"/>
            </w:tcBorders>
          </w:tcPr>
          <w:p w:rsidR="00140A9C" w:rsidRPr="00ED5C07" w:rsidRDefault="00140A9C" w:rsidP="00140A9C">
            <w:pPr>
              <w:spacing w:after="0" w:line="240" w:lineRule="auto"/>
              <w:rPr>
                <w:rFonts w:ascii="Times New Roman" w:hAnsi="Times New Roman" w:cs="Times New Roman"/>
                <w:color w:val="000000"/>
              </w:rPr>
            </w:pPr>
            <w:r w:rsidRPr="00ED5C07">
              <w:rPr>
                <w:rFonts w:ascii="Times New Roman" w:hAnsi="Times New Roman" w:cs="Times New Roman"/>
                <w:color w:val="000000"/>
              </w:rPr>
              <w:t>Промывка артезианских скв</w:t>
            </w:r>
            <w:r w:rsidRPr="00ED5C07">
              <w:rPr>
                <w:rFonts w:ascii="Times New Roman" w:hAnsi="Times New Roman" w:cs="Times New Roman"/>
                <w:color w:val="000000"/>
              </w:rPr>
              <w:t>а</w:t>
            </w:r>
            <w:r w:rsidRPr="00ED5C07">
              <w:rPr>
                <w:rFonts w:ascii="Times New Roman" w:hAnsi="Times New Roman" w:cs="Times New Roman"/>
                <w:color w:val="000000"/>
              </w:rPr>
              <w:t>жин</w:t>
            </w:r>
          </w:p>
        </w:tc>
        <w:tc>
          <w:tcPr>
            <w:tcW w:w="851" w:type="dxa"/>
            <w:tcBorders>
              <w:top w:val="single" w:sz="4" w:space="0" w:color="000000"/>
              <w:left w:val="single" w:sz="4" w:space="0" w:color="000000"/>
              <w:bottom w:val="single" w:sz="4" w:space="0" w:color="000000"/>
            </w:tcBorders>
            <w:vAlign w:val="center"/>
          </w:tcPr>
          <w:p w:rsidR="00140A9C" w:rsidRPr="00ED5C07" w:rsidRDefault="00140A9C" w:rsidP="00140A9C">
            <w:pPr>
              <w:pStyle w:val="afb"/>
              <w:jc w:val="center"/>
              <w:rPr>
                <w:rFonts w:ascii="Times New Roman" w:hAnsi="Times New Roman" w:cs="Times New Roman"/>
                <w:sz w:val="24"/>
              </w:rPr>
            </w:pPr>
            <w:r w:rsidRPr="00ED5C07">
              <w:rPr>
                <w:rFonts w:ascii="Times New Roman" w:hAnsi="Times New Roman" w:cs="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ED5C07" w:rsidRDefault="00140A9C" w:rsidP="00140A9C">
            <w:pPr>
              <w:spacing w:after="0" w:line="240" w:lineRule="auto"/>
              <w:jc w:val="center"/>
              <w:rPr>
                <w:rFonts w:ascii="Times New Roman" w:hAnsi="Times New Roman" w:cs="Times New Roman"/>
                <w:color w:val="000000"/>
                <w:szCs w:val="24"/>
              </w:rPr>
            </w:pPr>
            <w:r w:rsidRPr="00ED5C07">
              <w:rPr>
                <w:rFonts w:ascii="Times New Roman" w:hAnsi="Times New Roman" w:cs="Times New Roman"/>
                <w:color w:val="000000"/>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D5C07" w:rsidRDefault="00140A9C" w:rsidP="00140A9C">
            <w:pPr>
              <w:spacing w:after="0" w:line="240" w:lineRule="auto"/>
              <w:jc w:val="center"/>
              <w:rPr>
                <w:rFonts w:ascii="Times New Roman" w:hAnsi="Times New Roman" w:cs="Times New Roman"/>
                <w:color w:val="000000"/>
                <w:szCs w:val="24"/>
              </w:rPr>
            </w:pPr>
            <w:r w:rsidRPr="00ED5C07">
              <w:rPr>
                <w:rFonts w:ascii="Times New Roman" w:hAnsi="Times New Roman" w:cs="Times New Roman"/>
                <w:color w:val="000000"/>
                <w:szCs w:val="24"/>
              </w:rPr>
              <w:t>300,0</w:t>
            </w:r>
          </w:p>
        </w:tc>
        <w:tc>
          <w:tcPr>
            <w:tcW w:w="1418" w:type="dxa"/>
            <w:tcBorders>
              <w:top w:val="single" w:sz="4" w:space="0" w:color="000000"/>
              <w:left w:val="single" w:sz="4" w:space="0" w:color="000000"/>
              <w:bottom w:val="single" w:sz="4" w:space="0" w:color="000000"/>
            </w:tcBorders>
            <w:vAlign w:val="center"/>
          </w:tcPr>
          <w:p w:rsidR="00140A9C" w:rsidRPr="00ED5C07" w:rsidRDefault="00140A9C" w:rsidP="00140A9C">
            <w:pPr>
              <w:spacing w:after="0" w:line="240" w:lineRule="auto"/>
              <w:jc w:val="center"/>
              <w:rPr>
                <w:rFonts w:ascii="Times New Roman" w:hAnsi="Times New Roman" w:cs="Times New Roman"/>
                <w:color w:val="000000"/>
                <w:szCs w:val="24"/>
              </w:rPr>
            </w:pPr>
            <w:r w:rsidRPr="00ED5C07">
              <w:rPr>
                <w:rFonts w:ascii="Times New Roman" w:hAnsi="Times New Roman" w:cs="Times New Roman"/>
                <w:color w:val="000000"/>
                <w:szCs w:val="24"/>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ED5C07" w:rsidRDefault="00140A9C" w:rsidP="00140A9C">
            <w:pPr>
              <w:spacing w:after="0" w:line="240" w:lineRule="auto"/>
              <w:jc w:val="center"/>
              <w:rPr>
                <w:rFonts w:ascii="Times New Roman" w:hAnsi="Times New Roman" w:cs="Times New Roman"/>
                <w:color w:val="000000"/>
                <w:szCs w:val="24"/>
              </w:rPr>
            </w:pPr>
            <w:r w:rsidRPr="00ED5C07">
              <w:rPr>
                <w:rFonts w:ascii="Times New Roman" w:hAnsi="Times New Roman" w:cs="Times New Roman"/>
                <w:color w:val="000000"/>
                <w:szCs w:val="24"/>
              </w:rPr>
              <w:t>300,0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t>1.3</w:t>
            </w:r>
          </w:p>
        </w:tc>
        <w:tc>
          <w:tcPr>
            <w:tcW w:w="3119" w:type="dxa"/>
            <w:tcBorders>
              <w:top w:val="single" w:sz="4" w:space="0" w:color="000000"/>
              <w:left w:val="single" w:sz="4" w:space="0" w:color="000000"/>
              <w:bottom w:val="single" w:sz="4" w:space="0" w:color="000000"/>
            </w:tcBorders>
          </w:tcPr>
          <w:p w:rsidR="00140A9C" w:rsidRPr="008E5B0F" w:rsidRDefault="00140A9C" w:rsidP="00140A9C">
            <w:pPr>
              <w:spacing w:after="0" w:line="240" w:lineRule="auto"/>
              <w:rPr>
                <w:color w:val="000000"/>
              </w:rPr>
            </w:pPr>
            <w:r>
              <w:rPr>
                <w:color w:val="000000"/>
              </w:rPr>
              <w:t>Ремонт павильонов артезиа</w:t>
            </w:r>
            <w:r>
              <w:rPr>
                <w:color w:val="000000"/>
              </w:rPr>
              <w:t>н</w:t>
            </w:r>
            <w:r>
              <w:rPr>
                <w:color w:val="000000"/>
              </w:rPr>
              <w:lastRenderedPageBreak/>
              <w:t>ских скважин</w:t>
            </w:r>
          </w:p>
        </w:tc>
        <w:tc>
          <w:tcPr>
            <w:tcW w:w="851" w:type="dxa"/>
            <w:tcBorders>
              <w:top w:val="single" w:sz="4" w:space="0" w:color="000000"/>
              <w:left w:val="single" w:sz="4" w:space="0" w:color="000000"/>
              <w:bottom w:val="single" w:sz="4" w:space="0" w:color="000000"/>
            </w:tcBorders>
            <w:vAlign w:val="center"/>
          </w:tcPr>
          <w:p w:rsidR="00140A9C" w:rsidRPr="0072062F" w:rsidRDefault="00140A9C" w:rsidP="00140A9C">
            <w:pPr>
              <w:pStyle w:val="afb"/>
              <w:jc w:val="center"/>
              <w:rPr>
                <w:rFonts w:ascii="Times New Roman" w:hAnsi="Times New Roman"/>
                <w:sz w:val="24"/>
              </w:rPr>
            </w:pPr>
            <w:r>
              <w:rPr>
                <w:rFonts w:ascii="Times New Roman" w:hAnsi="Times New Roman"/>
                <w:sz w:val="24"/>
              </w:rPr>
              <w:lastRenderedPageBreak/>
              <w:t>шт.</w:t>
            </w:r>
          </w:p>
        </w:tc>
        <w:tc>
          <w:tcPr>
            <w:tcW w:w="992" w:type="dxa"/>
            <w:tcBorders>
              <w:top w:val="single" w:sz="4" w:space="0" w:color="000000"/>
              <w:left w:val="single" w:sz="4" w:space="0" w:color="000000"/>
              <w:bottom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300,0</w:t>
            </w:r>
          </w:p>
        </w:tc>
        <w:tc>
          <w:tcPr>
            <w:tcW w:w="1418" w:type="dxa"/>
            <w:tcBorders>
              <w:top w:val="single" w:sz="4" w:space="0" w:color="000000"/>
              <w:left w:val="single" w:sz="4" w:space="0" w:color="000000"/>
              <w:bottom w:val="single" w:sz="4" w:space="0" w:color="000000"/>
            </w:tcBorders>
            <w:vAlign w:val="center"/>
          </w:tcPr>
          <w:p w:rsidR="00140A9C" w:rsidRPr="009465C3" w:rsidRDefault="00140A9C" w:rsidP="00140A9C">
            <w:pPr>
              <w:spacing w:after="0" w:line="240" w:lineRule="auto"/>
              <w:jc w:val="center"/>
              <w:rPr>
                <w:color w:val="000000"/>
              </w:rPr>
            </w:pPr>
            <w:r>
              <w:rPr>
                <w:color w:val="000000"/>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9465C3" w:rsidRDefault="00140A9C" w:rsidP="00140A9C">
            <w:pPr>
              <w:spacing w:after="0" w:line="240" w:lineRule="auto"/>
              <w:jc w:val="center"/>
              <w:rPr>
                <w:color w:val="000000"/>
              </w:rPr>
            </w:pPr>
            <w:r>
              <w:rPr>
                <w:color w:val="000000"/>
              </w:rPr>
              <w:t>300,0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Pr="002D39F4" w:rsidRDefault="00140A9C" w:rsidP="00140A9C">
            <w:pPr>
              <w:pStyle w:val="afb"/>
              <w:jc w:val="center"/>
              <w:rPr>
                <w:rFonts w:ascii="Times New Roman" w:hAnsi="Times New Roman"/>
                <w:sz w:val="24"/>
              </w:rPr>
            </w:pPr>
            <w:r>
              <w:rPr>
                <w:rFonts w:ascii="Times New Roman" w:hAnsi="Times New Roman"/>
                <w:sz w:val="24"/>
              </w:rPr>
              <w:lastRenderedPageBreak/>
              <w:t>1.4</w:t>
            </w:r>
          </w:p>
        </w:tc>
        <w:tc>
          <w:tcPr>
            <w:tcW w:w="3119" w:type="dxa"/>
            <w:tcBorders>
              <w:top w:val="single" w:sz="4" w:space="0" w:color="000000"/>
              <w:left w:val="single" w:sz="4" w:space="0" w:color="000000"/>
              <w:bottom w:val="single" w:sz="4" w:space="0" w:color="000000"/>
            </w:tcBorders>
          </w:tcPr>
          <w:p w:rsidR="00140A9C" w:rsidRPr="008E5B0F" w:rsidRDefault="00140A9C" w:rsidP="00140A9C">
            <w:pPr>
              <w:spacing w:after="0" w:line="240" w:lineRule="auto"/>
              <w:rPr>
                <w:color w:val="000000"/>
              </w:rPr>
            </w:pPr>
            <w:r>
              <w:rPr>
                <w:color w:val="000000"/>
              </w:rPr>
              <w:t>Ремонт и утепление водон</w:t>
            </w:r>
            <w:r>
              <w:rPr>
                <w:color w:val="000000"/>
              </w:rPr>
              <w:t>а</w:t>
            </w:r>
            <w:r>
              <w:rPr>
                <w:color w:val="000000"/>
              </w:rPr>
              <w:t>порной башни</w:t>
            </w:r>
          </w:p>
        </w:tc>
        <w:tc>
          <w:tcPr>
            <w:tcW w:w="851" w:type="dxa"/>
            <w:tcBorders>
              <w:top w:val="single" w:sz="4" w:space="0" w:color="000000"/>
              <w:left w:val="single" w:sz="4" w:space="0" w:color="000000"/>
              <w:bottom w:val="single" w:sz="4" w:space="0" w:color="000000"/>
            </w:tcBorders>
            <w:vAlign w:val="center"/>
          </w:tcPr>
          <w:p w:rsidR="00140A9C" w:rsidRPr="0072062F"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1</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Pr="00E14EB9" w:rsidRDefault="00140A9C" w:rsidP="00140A9C">
            <w:pPr>
              <w:spacing w:after="0" w:line="240" w:lineRule="auto"/>
              <w:jc w:val="center"/>
              <w:rPr>
                <w:color w:val="000000"/>
                <w:szCs w:val="24"/>
              </w:rPr>
            </w:pPr>
            <w:r>
              <w:rPr>
                <w:color w:val="000000"/>
                <w:szCs w:val="24"/>
              </w:rPr>
              <w:t>400,0</w:t>
            </w:r>
          </w:p>
        </w:tc>
        <w:tc>
          <w:tcPr>
            <w:tcW w:w="1418" w:type="dxa"/>
            <w:tcBorders>
              <w:top w:val="single" w:sz="4" w:space="0" w:color="000000"/>
              <w:left w:val="single" w:sz="4" w:space="0" w:color="000000"/>
              <w:bottom w:val="single" w:sz="4" w:space="0" w:color="000000"/>
            </w:tcBorders>
            <w:vAlign w:val="center"/>
          </w:tcPr>
          <w:p w:rsidR="00140A9C" w:rsidRPr="009465C3" w:rsidRDefault="00140A9C" w:rsidP="00140A9C">
            <w:pPr>
              <w:spacing w:after="0" w:line="240" w:lineRule="auto"/>
              <w:jc w:val="center"/>
              <w:rPr>
                <w:color w:val="000000"/>
              </w:rPr>
            </w:pPr>
            <w:r>
              <w:rPr>
                <w:color w:val="000000"/>
              </w:rPr>
              <w:t>-</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Pr="009465C3" w:rsidRDefault="00140A9C" w:rsidP="00140A9C">
            <w:pPr>
              <w:spacing w:after="0" w:line="240" w:lineRule="auto"/>
              <w:jc w:val="center"/>
              <w:rPr>
                <w:color w:val="000000"/>
              </w:rPr>
            </w:pPr>
            <w:r>
              <w:rPr>
                <w:color w:val="000000"/>
              </w:rPr>
              <w:t>400,0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r>
              <w:rPr>
                <w:rFonts w:ascii="Times New Roman" w:hAnsi="Times New Roman"/>
                <w:sz w:val="24"/>
              </w:rPr>
              <w:t>1.5</w:t>
            </w: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rPr>
                <w:color w:val="000000"/>
              </w:rPr>
            </w:pPr>
            <w:r>
              <w:rPr>
                <w:color w:val="000000"/>
              </w:rPr>
              <w:t>Ремонт водопроводных к</w:t>
            </w:r>
            <w:r>
              <w:rPr>
                <w:color w:val="000000"/>
              </w:rPr>
              <w:t>о</w:t>
            </w:r>
            <w:r>
              <w:rPr>
                <w:color w:val="000000"/>
              </w:rPr>
              <w:t>лодцев, запорной арматуры и пожарных гидрантов</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r>
              <w:rPr>
                <w:rFonts w:ascii="Times New Roman" w:hAnsi="Times New Roman"/>
                <w:sz w:val="24"/>
              </w:rPr>
              <w:t>шт.</w:t>
            </w:r>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50</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2500,0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2500,0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r>
              <w:rPr>
                <w:rFonts w:ascii="Times New Roman" w:hAnsi="Times New Roman"/>
                <w:sz w:val="24"/>
              </w:rPr>
              <w:t>1.5</w:t>
            </w: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rPr>
                <w:color w:val="000000"/>
              </w:rPr>
            </w:pPr>
            <w:r>
              <w:rPr>
                <w:color w:val="000000"/>
              </w:rPr>
              <w:t>Ремонт ограждений ЗСО пе</w:t>
            </w:r>
            <w:r>
              <w:rPr>
                <w:color w:val="000000"/>
              </w:rPr>
              <w:t>р</w:t>
            </w:r>
            <w:r>
              <w:rPr>
                <w:color w:val="000000"/>
              </w:rPr>
              <w:t>вого пояса</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proofErr w:type="spellStart"/>
            <w:r>
              <w:rPr>
                <w:rFonts w:ascii="Times New Roman" w:hAnsi="Times New Roman"/>
                <w:sz w:val="24"/>
              </w:rPr>
              <w:t>п</w:t>
            </w:r>
            <w:proofErr w:type="gramStart"/>
            <w:r>
              <w:rPr>
                <w:rFonts w:ascii="Times New Roman" w:hAnsi="Times New Roman"/>
                <w:sz w:val="24"/>
              </w:rPr>
              <w:t>.м</w:t>
            </w:r>
            <w:proofErr w:type="spellEnd"/>
            <w:proofErr w:type="gramEnd"/>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240</w:t>
            </w: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240,0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240,0</w:t>
            </w:r>
          </w:p>
        </w:tc>
      </w:tr>
      <w:tr w:rsidR="00140A9C" w:rsidRPr="002D39F4" w:rsidTr="00077FDE">
        <w:tc>
          <w:tcPr>
            <w:tcW w:w="709" w:type="dxa"/>
            <w:tcBorders>
              <w:top w:val="single" w:sz="4" w:space="0" w:color="000000"/>
              <w:left w:val="single" w:sz="4" w:space="0" w:color="000000"/>
              <w:bottom w:val="single" w:sz="4" w:space="0" w:color="000000"/>
            </w:tcBorders>
          </w:tcPr>
          <w:p w:rsidR="00140A9C" w:rsidRDefault="00140A9C" w:rsidP="00140A9C">
            <w:pPr>
              <w:pStyle w:val="afb"/>
              <w:jc w:val="center"/>
              <w:rPr>
                <w:rFonts w:ascii="Times New Roman" w:hAnsi="Times New Roman"/>
                <w:sz w:val="24"/>
              </w:rPr>
            </w:pPr>
          </w:p>
        </w:tc>
        <w:tc>
          <w:tcPr>
            <w:tcW w:w="3119" w:type="dxa"/>
            <w:tcBorders>
              <w:top w:val="single" w:sz="4" w:space="0" w:color="000000"/>
              <w:left w:val="single" w:sz="4" w:space="0" w:color="000000"/>
              <w:bottom w:val="single" w:sz="4" w:space="0" w:color="000000"/>
            </w:tcBorders>
          </w:tcPr>
          <w:p w:rsidR="00140A9C" w:rsidRDefault="00140A9C" w:rsidP="00140A9C">
            <w:pPr>
              <w:spacing w:after="0" w:line="240" w:lineRule="auto"/>
              <w:jc w:val="right"/>
              <w:rPr>
                <w:color w:val="000000"/>
              </w:rPr>
            </w:pPr>
            <w:r>
              <w:rPr>
                <w:color w:val="000000"/>
              </w:rPr>
              <w:t>Итого:</w:t>
            </w:r>
          </w:p>
        </w:tc>
        <w:tc>
          <w:tcPr>
            <w:tcW w:w="851" w:type="dxa"/>
            <w:tcBorders>
              <w:top w:val="single" w:sz="4" w:space="0" w:color="000000"/>
              <w:left w:val="single" w:sz="4" w:space="0" w:color="000000"/>
              <w:bottom w:val="single" w:sz="4" w:space="0" w:color="000000"/>
            </w:tcBorders>
            <w:vAlign w:val="center"/>
          </w:tcPr>
          <w:p w:rsidR="00140A9C" w:rsidRDefault="00140A9C" w:rsidP="00140A9C">
            <w:pPr>
              <w:pStyle w:val="afb"/>
              <w:jc w:val="center"/>
              <w:rPr>
                <w:rFonts w:ascii="Times New Roman" w:hAnsi="Times New Roman"/>
                <w:sz w:val="24"/>
              </w:rPr>
            </w:pPr>
          </w:p>
        </w:tc>
        <w:tc>
          <w:tcPr>
            <w:tcW w:w="992"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szCs w:val="24"/>
              </w:rPr>
            </w:pPr>
          </w:p>
        </w:tc>
        <w:tc>
          <w:tcPr>
            <w:tcW w:w="1417"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szCs w:val="24"/>
              </w:rPr>
            </w:pPr>
            <w:r>
              <w:rPr>
                <w:color w:val="000000"/>
                <w:szCs w:val="24"/>
              </w:rPr>
              <w:t>23900,0</w:t>
            </w:r>
          </w:p>
        </w:tc>
        <w:tc>
          <w:tcPr>
            <w:tcW w:w="1418" w:type="dxa"/>
            <w:tcBorders>
              <w:top w:val="single" w:sz="4" w:space="0" w:color="000000"/>
              <w:left w:val="single" w:sz="4" w:space="0" w:color="000000"/>
              <w:bottom w:val="single" w:sz="4" w:space="0" w:color="000000"/>
            </w:tcBorders>
            <w:vAlign w:val="center"/>
          </w:tcPr>
          <w:p w:rsidR="00140A9C" w:rsidRDefault="00140A9C" w:rsidP="00140A9C">
            <w:pPr>
              <w:spacing w:after="0" w:line="240" w:lineRule="auto"/>
              <w:jc w:val="center"/>
              <w:rPr>
                <w:color w:val="000000"/>
              </w:rPr>
            </w:pPr>
            <w:r>
              <w:rPr>
                <w:color w:val="000000"/>
              </w:rPr>
              <w:t>26040,0</w:t>
            </w:r>
          </w:p>
        </w:tc>
        <w:tc>
          <w:tcPr>
            <w:tcW w:w="1701" w:type="dxa"/>
            <w:tcBorders>
              <w:top w:val="single" w:sz="4" w:space="0" w:color="000000"/>
              <w:left w:val="single" w:sz="4" w:space="0" w:color="000000"/>
              <w:bottom w:val="single" w:sz="4" w:space="0" w:color="000000"/>
              <w:right w:val="single" w:sz="4" w:space="0" w:color="000000"/>
            </w:tcBorders>
            <w:vAlign w:val="center"/>
          </w:tcPr>
          <w:p w:rsidR="00140A9C" w:rsidRDefault="00140A9C" w:rsidP="00140A9C">
            <w:pPr>
              <w:spacing w:after="0" w:line="240" w:lineRule="auto"/>
              <w:jc w:val="center"/>
              <w:rPr>
                <w:color w:val="000000"/>
              </w:rPr>
            </w:pPr>
            <w:r>
              <w:rPr>
                <w:color w:val="000000"/>
              </w:rPr>
              <w:t>49940,0</w:t>
            </w:r>
          </w:p>
        </w:tc>
      </w:tr>
    </w:tbl>
    <w:p w:rsidR="00EF67B0" w:rsidRPr="0068536D" w:rsidRDefault="00EF67B0" w:rsidP="007B7B91">
      <w:pPr>
        <w:rPr>
          <w:sz w:val="4"/>
          <w:szCs w:val="4"/>
        </w:rPr>
      </w:pPr>
    </w:p>
    <w:p w:rsidR="00EF67B0" w:rsidRPr="00E506B9" w:rsidRDefault="000C2763" w:rsidP="007B7B91">
      <w:pPr>
        <w:spacing w:after="0"/>
        <w:ind w:firstLine="567"/>
        <w:jc w:val="both"/>
      </w:pPr>
      <w:r w:rsidRPr="000C2763">
        <w:rPr>
          <w:rStyle w:val="72"/>
          <w:rFonts w:eastAsiaTheme="minorHAnsi"/>
        </w:rPr>
        <w:t>Источником финансирования всех указанных мероприятий в сфере вод</w:t>
      </w:r>
      <w:r w:rsidRPr="000C2763">
        <w:rPr>
          <w:rStyle w:val="72"/>
          <w:rFonts w:eastAsiaTheme="minorHAnsi"/>
        </w:rPr>
        <w:t>о</w:t>
      </w:r>
      <w:r w:rsidRPr="000C2763">
        <w:rPr>
          <w:rStyle w:val="72"/>
          <w:rFonts w:eastAsiaTheme="minorHAnsi"/>
        </w:rPr>
        <w:t>снабжения являе</w:t>
      </w:r>
      <w:r w:rsidR="00E506B9">
        <w:rPr>
          <w:rStyle w:val="72"/>
          <w:rFonts w:eastAsiaTheme="minorHAnsi"/>
        </w:rPr>
        <w:t>тся бюджет муниципального района, средства концессионеров.</w:t>
      </w:r>
    </w:p>
    <w:p w:rsidR="00EF67B0"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 xml:space="preserve">При анализе экономической эффективности </w:t>
      </w:r>
      <w:r>
        <w:rPr>
          <w:rFonts w:ascii="Times New Roman" w:eastAsia="Times New Roman" w:hAnsi="Times New Roman" w:cs="Times New Roman"/>
          <w:sz w:val="28"/>
          <w:szCs w:val="28"/>
        </w:rPr>
        <w:t>необходимо производить</w:t>
      </w:r>
      <w:r w:rsidRPr="00E54068">
        <w:rPr>
          <w:rFonts w:ascii="Times New Roman" w:eastAsia="Times New Roman" w:hAnsi="Times New Roman" w:cs="Times New Roman"/>
          <w:sz w:val="28"/>
          <w:szCs w:val="28"/>
        </w:rPr>
        <w:t xml:space="preserve"> оцен</w:t>
      </w:r>
      <w:r>
        <w:rPr>
          <w:rFonts w:ascii="Times New Roman" w:eastAsia="Times New Roman" w:hAnsi="Times New Roman" w:cs="Times New Roman"/>
          <w:sz w:val="28"/>
          <w:szCs w:val="28"/>
        </w:rPr>
        <w:t>ку</w:t>
      </w:r>
      <w:r w:rsidRPr="00E54068">
        <w:rPr>
          <w:rFonts w:ascii="Times New Roman" w:eastAsia="Times New Roman" w:hAnsi="Times New Roman" w:cs="Times New Roman"/>
          <w:sz w:val="28"/>
          <w:szCs w:val="28"/>
        </w:rPr>
        <w:t xml:space="preserve"> реаль</w:t>
      </w:r>
      <w:r>
        <w:rPr>
          <w:rFonts w:ascii="Times New Roman" w:eastAsia="Times New Roman" w:hAnsi="Times New Roman" w:cs="Times New Roman"/>
          <w:sz w:val="28"/>
          <w:szCs w:val="28"/>
        </w:rPr>
        <w:t>ных инвестиций</w:t>
      </w:r>
      <w:r w:rsidRPr="00E5406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EF67B0" w:rsidRPr="00E54068"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Вся совокупность сравнительно-аналитических показателей инвестиционных проектов подразделяется на три группы. В первую группу включены показатели, предназначенные для определения влияния реализации инвестиционных проектов на производственную деятельность предприятия. Они называются показателями производственной эффективности инвестиционных проектов.</w:t>
      </w:r>
    </w:p>
    <w:p w:rsidR="00EF67B0" w:rsidRPr="00E54068"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Во вторую группу включены показатели, называемые показателями фина</w:t>
      </w:r>
      <w:r w:rsidRPr="00E54068">
        <w:rPr>
          <w:rFonts w:ascii="Times New Roman" w:eastAsia="Times New Roman" w:hAnsi="Times New Roman" w:cs="Times New Roman"/>
          <w:sz w:val="28"/>
          <w:szCs w:val="28"/>
        </w:rPr>
        <w:t>н</w:t>
      </w:r>
      <w:r w:rsidRPr="00E54068">
        <w:rPr>
          <w:rFonts w:ascii="Times New Roman" w:eastAsia="Times New Roman" w:hAnsi="Times New Roman" w:cs="Times New Roman"/>
          <w:sz w:val="28"/>
          <w:szCs w:val="28"/>
        </w:rPr>
        <w:t>совой эффективности инвестиционных проектов.</w:t>
      </w:r>
    </w:p>
    <w:p w:rsidR="000C2763" w:rsidRPr="00E506B9" w:rsidRDefault="00EF67B0" w:rsidP="007B7B91">
      <w:pPr>
        <w:spacing w:after="0"/>
        <w:ind w:firstLine="567"/>
        <w:jc w:val="both"/>
        <w:rPr>
          <w:rFonts w:ascii="Times New Roman" w:eastAsia="Times New Roman" w:hAnsi="Times New Roman" w:cs="Times New Roman"/>
          <w:sz w:val="28"/>
          <w:szCs w:val="28"/>
        </w:rPr>
      </w:pPr>
      <w:r w:rsidRPr="00E54068">
        <w:rPr>
          <w:rFonts w:ascii="Times New Roman" w:eastAsia="Times New Roman" w:hAnsi="Times New Roman" w:cs="Times New Roman"/>
          <w:sz w:val="28"/>
          <w:szCs w:val="28"/>
        </w:rPr>
        <w:t>Вся совокупность показателей производственной, финансовой и инвестиц</w:t>
      </w:r>
      <w:r w:rsidRPr="00E54068">
        <w:rPr>
          <w:rFonts w:ascii="Times New Roman" w:eastAsia="Times New Roman" w:hAnsi="Times New Roman" w:cs="Times New Roman"/>
          <w:sz w:val="28"/>
          <w:szCs w:val="28"/>
        </w:rPr>
        <w:t>и</w:t>
      </w:r>
      <w:r w:rsidRPr="00E54068">
        <w:rPr>
          <w:rFonts w:ascii="Times New Roman" w:eastAsia="Times New Roman" w:hAnsi="Times New Roman" w:cs="Times New Roman"/>
          <w:sz w:val="28"/>
          <w:szCs w:val="28"/>
        </w:rPr>
        <w:t>онной эффективности инвестиционных проектов в дальнейшем называется пок</w:t>
      </w:r>
      <w:r w:rsidRPr="00E54068">
        <w:rPr>
          <w:rFonts w:ascii="Times New Roman" w:eastAsia="Times New Roman" w:hAnsi="Times New Roman" w:cs="Times New Roman"/>
          <w:sz w:val="28"/>
          <w:szCs w:val="28"/>
        </w:rPr>
        <w:t>а</w:t>
      </w:r>
      <w:r w:rsidRPr="00E54068">
        <w:rPr>
          <w:rFonts w:ascii="Times New Roman" w:eastAsia="Times New Roman" w:hAnsi="Times New Roman" w:cs="Times New Roman"/>
          <w:sz w:val="28"/>
          <w:szCs w:val="28"/>
        </w:rPr>
        <w:t>зателями экономической эффективности.</w:t>
      </w:r>
    </w:p>
    <w:p w:rsidR="000C2763" w:rsidRPr="000C2763" w:rsidRDefault="000C2763" w:rsidP="007B7B91"/>
    <w:p w:rsidR="00EF67B0" w:rsidRDefault="00EF67B0" w:rsidP="00AE668B">
      <w:pPr>
        <w:pStyle w:val="1"/>
      </w:pPr>
      <w:r w:rsidRPr="000F3F93">
        <w:t>РАЗДЕЛ 7</w:t>
      </w:r>
      <w:r w:rsidR="004A3B61">
        <w:t xml:space="preserve"> </w:t>
      </w:r>
      <w:r w:rsidRPr="000F3F93">
        <w:t xml:space="preserve"> ЦЕЛЕВЫЕ ПОКАЗАТЕЛИ РАЗВИТИЯ ЦЕНТРАЛИЗ</w:t>
      </w:r>
      <w:r w:rsidRPr="000F3F93">
        <w:t>О</w:t>
      </w:r>
      <w:r w:rsidRPr="000F3F93">
        <w:t>ВАННЫХ СИСТЕМ ВОДОСНАБЖЕНИЯ</w:t>
      </w:r>
      <w:r w:rsidR="00103B6B">
        <w:t xml:space="preserve"> </w:t>
      </w:r>
    </w:p>
    <w:p w:rsidR="00EF67B0" w:rsidRPr="00D44D76" w:rsidRDefault="00EF67B0" w:rsidP="007B7B91">
      <w:pPr>
        <w:pStyle w:val="2"/>
        <w:spacing w:before="240" w:line="276" w:lineRule="auto"/>
        <w:rPr>
          <w:szCs w:val="28"/>
        </w:rPr>
      </w:pPr>
      <w:r w:rsidRPr="00D44D76">
        <w:rPr>
          <w:szCs w:val="28"/>
        </w:rPr>
        <w:t>7.1</w:t>
      </w:r>
      <w:r w:rsidR="003B1909">
        <w:rPr>
          <w:szCs w:val="28"/>
        </w:rPr>
        <w:t xml:space="preserve"> </w:t>
      </w:r>
      <w:r w:rsidRPr="00D44D76">
        <w:rPr>
          <w:szCs w:val="28"/>
        </w:rPr>
        <w:t xml:space="preserve"> Показатели качества соответственно горячей и питьевой воды</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t xml:space="preserve">Качество подаваемой воды </w:t>
      </w:r>
      <w:r>
        <w:rPr>
          <w:rFonts w:ascii="Times New Roman" w:hAnsi="Times New Roman" w:cs="Times New Roman"/>
          <w:sz w:val="28"/>
          <w:szCs w:val="28"/>
        </w:rPr>
        <w:t>необходимо контролировать</w:t>
      </w:r>
      <w:r w:rsidRPr="00754996">
        <w:rPr>
          <w:rFonts w:ascii="Times New Roman" w:hAnsi="Times New Roman" w:cs="Times New Roman"/>
          <w:sz w:val="28"/>
          <w:szCs w:val="28"/>
        </w:rPr>
        <w:t xml:space="preserve"> по результатам ан</w:t>
      </w:r>
      <w:r w:rsidRPr="00754996">
        <w:rPr>
          <w:rFonts w:ascii="Times New Roman" w:hAnsi="Times New Roman" w:cs="Times New Roman"/>
          <w:sz w:val="28"/>
          <w:szCs w:val="28"/>
        </w:rPr>
        <w:t>а</w:t>
      </w:r>
      <w:r w:rsidRPr="00754996">
        <w:rPr>
          <w:rFonts w:ascii="Times New Roman" w:hAnsi="Times New Roman" w:cs="Times New Roman"/>
          <w:sz w:val="28"/>
          <w:szCs w:val="28"/>
        </w:rPr>
        <w:t xml:space="preserve">лизов контролирующими органами. </w:t>
      </w:r>
      <w:r>
        <w:rPr>
          <w:rFonts w:ascii="Times New Roman" w:hAnsi="Times New Roman" w:cs="Times New Roman"/>
          <w:sz w:val="28"/>
          <w:szCs w:val="28"/>
        </w:rPr>
        <w:t>Перечень показателей</w:t>
      </w:r>
      <w:r w:rsidRPr="00754996">
        <w:rPr>
          <w:rFonts w:ascii="Times New Roman" w:hAnsi="Times New Roman" w:cs="Times New Roman"/>
          <w:sz w:val="28"/>
          <w:szCs w:val="28"/>
        </w:rPr>
        <w:t xml:space="preserve"> проведения расшире</w:t>
      </w:r>
      <w:r w:rsidRPr="00754996">
        <w:rPr>
          <w:rFonts w:ascii="Times New Roman" w:hAnsi="Times New Roman" w:cs="Times New Roman"/>
          <w:sz w:val="28"/>
          <w:szCs w:val="28"/>
        </w:rPr>
        <w:t>н</w:t>
      </w:r>
      <w:r w:rsidRPr="00754996">
        <w:rPr>
          <w:rFonts w:ascii="Times New Roman" w:hAnsi="Times New Roman" w:cs="Times New Roman"/>
          <w:sz w:val="28"/>
          <w:szCs w:val="28"/>
        </w:rPr>
        <w:t>ных исследо</w:t>
      </w:r>
      <w:r>
        <w:rPr>
          <w:rFonts w:ascii="Times New Roman" w:hAnsi="Times New Roman" w:cs="Times New Roman"/>
          <w:sz w:val="28"/>
          <w:szCs w:val="28"/>
        </w:rPr>
        <w:t>ваний представлены в таблице 7</w:t>
      </w:r>
      <w:r w:rsidRPr="00754996">
        <w:rPr>
          <w:rFonts w:ascii="Times New Roman" w:hAnsi="Times New Roman" w:cs="Times New Roman"/>
          <w:sz w:val="28"/>
          <w:szCs w:val="28"/>
        </w:rPr>
        <w:t xml:space="preserve">.1. </w:t>
      </w:r>
    </w:p>
    <w:p w:rsidR="00165B18" w:rsidRPr="00165B18" w:rsidRDefault="00EF67B0" w:rsidP="007B7B91">
      <w:pPr>
        <w:pStyle w:val="a4"/>
        <w:spacing w:after="0"/>
        <w:ind w:left="0" w:firstLine="567"/>
        <w:contextualSpacing w:val="0"/>
        <w:jc w:val="both"/>
        <w:rPr>
          <w:rFonts w:ascii="Times New Roman" w:hAnsi="Times New Roman" w:cs="Times New Roman"/>
          <w:sz w:val="28"/>
          <w:szCs w:val="28"/>
        </w:rPr>
      </w:pPr>
      <w:r w:rsidRPr="00754996">
        <w:rPr>
          <w:rFonts w:ascii="Times New Roman" w:hAnsi="Times New Roman" w:cs="Times New Roman"/>
          <w:sz w:val="28"/>
          <w:szCs w:val="28"/>
        </w:rPr>
        <w:t xml:space="preserve">Таблица </w:t>
      </w:r>
      <w:r>
        <w:rPr>
          <w:rFonts w:ascii="Times New Roman" w:hAnsi="Times New Roman" w:cs="Times New Roman"/>
          <w:sz w:val="28"/>
          <w:szCs w:val="28"/>
        </w:rPr>
        <w:t>7</w:t>
      </w:r>
      <w:r w:rsidRPr="00754996">
        <w:rPr>
          <w:rFonts w:ascii="Times New Roman" w:hAnsi="Times New Roman" w:cs="Times New Roman"/>
          <w:sz w:val="28"/>
          <w:szCs w:val="28"/>
        </w:rPr>
        <w:t xml:space="preserve">.1 − </w:t>
      </w:r>
      <w:r w:rsidR="00165B18" w:rsidRPr="00165B18">
        <w:rPr>
          <w:rFonts w:ascii="Times New Roman" w:hAnsi="Times New Roman" w:cs="Times New Roman"/>
          <w:sz w:val="28"/>
          <w:szCs w:val="28"/>
        </w:rPr>
        <w:t>Резуль</w:t>
      </w:r>
      <w:r w:rsidR="005766B6">
        <w:rPr>
          <w:rFonts w:ascii="Times New Roman" w:hAnsi="Times New Roman" w:cs="Times New Roman"/>
          <w:sz w:val="28"/>
          <w:szCs w:val="28"/>
        </w:rPr>
        <w:t xml:space="preserve">таты лабораторных исследований </w:t>
      </w:r>
      <w:r w:rsidR="008D52DF">
        <w:rPr>
          <w:rFonts w:ascii="Times New Roman" w:hAnsi="Times New Roman" w:cs="Times New Roman"/>
          <w:sz w:val="28"/>
          <w:szCs w:val="28"/>
        </w:rPr>
        <w:t>пробы взятой с арт</w:t>
      </w:r>
      <w:r w:rsidR="008D52DF">
        <w:rPr>
          <w:rFonts w:ascii="Times New Roman" w:hAnsi="Times New Roman" w:cs="Times New Roman"/>
          <w:sz w:val="28"/>
          <w:szCs w:val="28"/>
        </w:rPr>
        <w:t>е</w:t>
      </w:r>
      <w:r w:rsidR="008D52DF">
        <w:rPr>
          <w:rFonts w:ascii="Times New Roman" w:hAnsi="Times New Roman" w:cs="Times New Roman"/>
          <w:sz w:val="28"/>
          <w:szCs w:val="28"/>
        </w:rPr>
        <w:t>зианс</w:t>
      </w:r>
      <w:r w:rsidR="0068536D">
        <w:rPr>
          <w:rFonts w:ascii="Times New Roman" w:hAnsi="Times New Roman" w:cs="Times New Roman"/>
          <w:sz w:val="28"/>
          <w:szCs w:val="28"/>
        </w:rPr>
        <w:t>кой скважин</w:t>
      </w:r>
      <w:r w:rsidR="005766B6">
        <w:rPr>
          <w:rFonts w:ascii="Times New Roman" w:hAnsi="Times New Roman" w:cs="Times New Roman"/>
          <w:sz w:val="28"/>
          <w:szCs w:val="28"/>
        </w:rPr>
        <w:t>, р</w:t>
      </w:r>
      <w:r w:rsidR="0068536D">
        <w:rPr>
          <w:rFonts w:ascii="Times New Roman" w:hAnsi="Times New Roman" w:cs="Times New Roman"/>
          <w:sz w:val="28"/>
          <w:szCs w:val="28"/>
        </w:rPr>
        <w:t xml:space="preserve">асположенных </w:t>
      </w:r>
      <w:proofErr w:type="gramStart"/>
      <w:r w:rsidR="0068536D">
        <w:rPr>
          <w:rFonts w:ascii="Times New Roman" w:hAnsi="Times New Roman" w:cs="Times New Roman"/>
          <w:sz w:val="28"/>
          <w:szCs w:val="28"/>
        </w:rPr>
        <w:t>в</w:t>
      </w:r>
      <w:proofErr w:type="gramEnd"/>
      <w:r w:rsidR="0068536D">
        <w:rPr>
          <w:rFonts w:ascii="Times New Roman" w:hAnsi="Times New Roman" w:cs="Times New Roman"/>
          <w:sz w:val="28"/>
          <w:szCs w:val="28"/>
        </w:rPr>
        <w:t xml:space="preserve"> с. </w:t>
      </w:r>
      <w:proofErr w:type="spellStart"/>
      <w:r w:rsidR="0068536D">
        <w:rPr>
          <w:rFonts w:ascii="Times New Roman" w:hAnsi="Times New Roman" w:cs="Times New Roman"/>
          <w:sz w:val="28"/>
          <w:szCs w:val="28"/>
        </w:rPr>
        <w:t>Бобино</w:t>
      </w:r>
      <w:proofErr w:type="spellEnd"/>
    </w:p>
    <w:tbl>
      <w:tblPr>
        <w:tblW w:w="9930" w:type="dxa"/>
        <w:jc w:val="center"/>
        <w:tblLayout w:type="fixed"/>
        <w:tblCellMar>
          <w:left w:w="10" w:type="dxa"/>
          <w:right w:w="10" w:type="dxa"/>
        </w:tblCellMar>
        <w:tblLook w:val="04A0" w:firstRow="1" w:lastRow="0" w:firstColumn="1" w:lastColumn="0" w:noHBand="0" w:noVBand="1"/>
      </w:tblPr>
      <w:tblGrid>
        <w:gridCol w:w="586"/>
        <w:gridCol w:w="2223"/>
        <w:gridCol w:w="1659"/>
        <w:gridCol w:w="1659"/>
        <w:gridCol w:w="3803"/>
      </w:tblGrid>
      <w:tr w:rsidR="005766B6" w:rsidTr="005766B6">
        <w:trPr>
          <w:trHeight w:val="20"/>
          <w:jc w:val="center"/>
        </w:trPr>
        <w:tc>
          <w:tcPr>
            <w:tcW w:w="9928" w:type="dxa"/>
            <w:gridSpan w:val="5"/>
            <w:tcBorders>
              <w:top w:val="nil"/>
              <w:left w:val="nil"/>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ind w:right="140"/>
              <w:jc w:val="right"/>
              <w:rPr>
                <w:lang w:eastAsia="en-US"/>
              </w:rPr>
            </w:pPr>
            <w:r>
              <w:rPr>
                <w:lang w:eastAsia="en-US"/>
              </w:rPr>
              <w:t>Код образца (пробы):</w:t>
            </w:r>
          </w:p>
        </w:tc>
      </w:tr>
      <w:tr w:rsidR="005766B6" w:rsidTr="005766B6">
        <w:trPr>
          <w:trHeight w:val="20"/>
          <w:jc w:val="center"/>
        </w:trPr>
        <w:tc>
          <w:tcPr>
            <w:tcW w:w="586" w:type="dxa"/>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60" w:line="276" w:lineRule="auto"/>
              <w:ind w:left="180"/>
              <w:jc w:val="left"/>
              <w:rPr>
                <w:lang w:eastAsia="en-US"/>
              </w:rPr>
            </w:pPr>
            <w:r>
              <w:rPr>
                <w:lang w:eastAsia="en-US"/>
              </w:rPr>
              <w:t>№</w:t>
            </w:r>
          </w:p>
          <w:p w:rsidR="005766B6" w:rsidRDefault="005766B6" w:rsidP="007B7B91">
            <w:pPr>
              <w:pStyle w:val="2f4"/>
              <w:shd w:val="clear" w:color="auto" w:fill="auto"/>
              <w:spacing w:before="60" w:after="0" w:line="276" w:lineRule="auto"/>
              <w:ind w:left="180"/>
              <w:jc w:val="left"/>
              <w:rPr>
                <w:lang w:eastAsia="en-US"/>
              </w:rPr>
            </w:pPr>
            <w:proofErr w:type="gramStart"/>
            <w:r>
              <w:rPr>
                <w:lang w:eastAsia="en-US"/>
              </w:rPr>
              <w:t>п</w:t>
            </w:r>
            <w:proofErr w:type="gramEnd"/>
            <w:r>
              <w:rPr>
                <w:lang w:eastAsia="en-US"/>
              </w:rPr>
              <w:t>/п</w:t>
            </w:r>
          </w:p>
        </w:tc>
        <w:tc>
          <w:tcPr>
            <w:tcW w:w="2223" w:type="dxa"/>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60" w:line="276" w:lineRule="auto"/>
              <w:rPr>
                <w:lang w:eastAsia="en-US"/>
              </w:rPr>
            </w:pPr>
            <w:r>
              <w:rPr>
                <w:lang w:eastAsia="en-US"/>
              </w:rPr>
              <w:t>Определяемые</w:t>
            </w:r>
          </w:p>
          <w:p w:rsidR="005766B6" w:rsidRDefault="005766B6" w:rsidP="007B7B91">
            <w:pPr>
              <w:pStyle w:val="2f4"/>
              <w:shd w:val="clear" w:color="auto" w:fill="auto"/>
              <w:spacing w:before="60" w:after="0" w:line="276" w:lineRule="auto"/>
              <w:rPr>
                <w:lang w:eastAsia="en-US"/>
              </w:rPr>
            </w:pPr>
            <w:r>
              <w:rPr>
                <w:lang w:eastAsia="en-US"/>
              </w:rPr>
              <w:t>показатели</w:t>
            </w:r>
          </w:p>
        </w:tc>
        <w:tc>
          <w:tcPr>
            <w:tcW w:w="1659" w:type="dxa"/>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60" w:line="276" w:lineRule="auto"/>
              <w:rPr>
                <w:lang w:eastAsia="en-US"/>
              </w:rPr>
            </w:pPr>
            <w:r>
              <w:rPr>
                <w:lang w:eastAsia="en-US"/>
              </w:rPr>
              <w:t>Результаты</w:t>
            </w:r>
          </w:p>
          <w:p w:rsidR="005766B6" w:rsidRDefault="005766B6" w:rsidP="007B7B91">
            <w:pPr>
              <w:pStyle w:val="2f4"/>
              <w:shd w:val="clear" w:color="auto" w:fill="auto"/>
              <w:spacing w:before="60" w:after="0" w:line="276" w:lineRule="auto"/>
              <w:rPr>
                <w:lang w:eastAsia="en-US"/>
              </w:rPr>
            </w:pPr>
            <w:r>
              <w:rPr>
                <w:lang w:eastAsia="en-US"/>
              </w:rPr>
              <w:t>исследований</w:t>
            </w:r>
          </w:p>
        </w:tc>
        <w:tc>
          <w:tcPr>
            <w:tcW w:w="1659" w:type="dxa"/>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60" w:line="276" w:lineRule="auto"/>
              <w:rPr>
                <w:lang w:eastAsia="en-US"/>
              </w:rPr>
            </w:pPr>
            <w:r>
              <w:rPr>
                <w:lang w:eastAsia="en-US"/>
              </w:rPr>
              <w:t>Гигиенический</w:t>
            </w:r>
          </w:p>
          <w:p w:rsidR="005766B6" w:rsidRDefault="005766B6" w:rsidP="007B7B91">
            <w:pPr>
              <w:pStyle w:val="2f4"/>
              <w:shd w:val="clear" w:color="auto" w:fill="auto"/>
              <w:spacing w:before="60" w:after="0" w:line="276" w:lineRule="auto"/>
              <w:rPr>
                <w:lang w:eastAsia="en-US"/>
              </w:rPr>
            </w:pPr>
            <w:r>
              <w:rPr>
                <w:lang w:eastAsia="en-US"/>
              </w:rPr>
              <w:t>норматив</w:t>
            </w:r>
          </w:p>
        </w:tc>
        <w:tc>
          <w:tcPr>
            <w:tcW w:w="3801" w:type="dxa"/>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60" w:line="276" w:lineRule="auto"/>
              <w:rPr>
                <w:lang w:eastAsia="en-US"/>
              </w:rPr>
            </w:pPr>
            <w:r>
              <w:rPr>
                <w:lang w:eastAsia="en-US"/>
              </w:rPr>
              <w:t>Единицы</w:t>
            </w:r>
          </w:p>
          <w:p w:rsidR="005766B6" w:rsidRDefault="005766B6" w:rsidP="007B7B91">
            <w:pPr>
              <w:pStyle w:val="2f4"/>
              <w:shd w:val="clear" w:color="auto" w:fill="auto"/>
              <w:spacing w:before="60" w:after="0" w:line="276" w:lineRule="auto"/>
              <w:rPr>
                <w:lang w:eastAsia="en-US"/>
              </w:rPr>
            </w:pPr>
            <w:r>
              <w:rPr>
                <w:lang w:eastAsia="en-US"/>
              </w:rPr>
              <w:t>измерения</w:t>
            </w:r>
          </w:p>
        </w:tc>
      </w:tr>
      <w:tr w:rsidR="005766B6" w:rsidTr="005766B6">
        <w:trPr>
          <w:trHeight w:val="20"/>
          <w:jc w:val="center"/>
        </w:trPr>
        <w:tc>
          <w:tcPr>
            <w:tcW w:w="9930" w:type="dxa"/>
            <w:gridSpan w:val="5"/>
            <w:tcBorders>
              <w:top w:val="single" w:sz="12" w:space="0" w:color="auto"/>
              <w:left w:val="single" w:sz="12" w:space="0" w:color="auto"/>
              <w:bottom w:val="single" w:sz="12"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rPr>
                <w:lang w:eastAsia="en-US"/>
              </w:rPr>
            </w:pPr>
            <w:r>
              <w:rPr>
                <w:rStyle w:val="af2"/>
                <w:lang w:eastAsia="en-US"/>
              </w:rPr>
              <w:t>Санитарно-гигиеническая лаборатория</w:t>
            </w:r>
          </w:p>
        </w:tc>
      </w:tr>
      <w:tr w:rsidR="005766B6" w:rsidTr="005766B6">
        <w:trPr>
          <w:trHeight w:val="20"/>
          <w:jc w:val="center"/>
        </w:trPr>
        <w:tc>
          <w:tcPr>
            <w:tcW w:w="9930" w:type="dxa"/>
            <w:gridSpan w:val="5"/>
            <w:tcBorders>
              <w:top w:val="single" w:sz="12" w:space="0" w:color="auto"/>
              <w:left w:val="single" w:sz="12" w:space="0" w:color="auto"/>
              <w:bottom w:val="single" w:sz="12" w:space="0" w:color="auto"/>
              <w:right w:val="single" w:sz="12" w:space="0" w:color="auto"/>
            </w:tcBorders>
            <w:shd w:val="clear" w:color="auto" w:fill="FFFFFF"/>
            <w:vAlign w:val="center"/>
            <w:hideMark/>
          </w:tcPr>
          <w:p w:rsidR="005766B6" w:rsidRDefault="005766B6" w:rsidP="007B7B91">
            <w:pPr>
              <w:pStyle w:val="2f4"/>
              <w:shd w:val="clear" w:color="auto" w:fill="auto"/>
              <w:spacing w:after="0" w:line="276" w:lineRule="auto"/>
              <w:rPr>
                <w:lang w:eastAsia="en-US"/>
              </w:rPr>
            </w:pPr>
            <w:r>
              <w:rPr>
                <w:lang w:eastAsia="en-US"/>
              </w:rPr>
              <w:t>1. Неорганические вещества</w:t>
            </w:r>
          </w:p>
        </w:tc>
      </w:tr>
      <w:tr w:rsidR="005766B6" w:rsidTr="005766B6">
        <w:trPr>
          <w:trHeight w:val="20"/>
          <w:jc w:val="center"/>
        </w:trPr>
        <w:tc>
          <w:tcPr>
            <w:tcW w:w="586" w:type="dxa"/>
            <w:tcBorders>
              <w:top w:val="single" w:sz="4" w:space="0" w:color="auto"/>
              <w:left w:val="single" w:sz="12" w:space="0" w:color="auto"/>
              <w:bottom w:val="single" w:sz="4" w:space="0" w:color="auto"/>
              <w:right w:val="single" w:sz="12" w:space="0" w:color="auto"/>
            </w:tcBorders>
            <w:shd w:val="clear" w:color="auto" w:fill="FFFFFF"/>
            <w:vAlign w:val="center"/>
            <w:hideMark/>
          </w:tcPr>
          <w:p w:rsidR="005766B6" w:rsidRDefault="005766B6" w:rsidP="007B7B91">
            <w:pPr>
              <w:pStyle w:val="2f4"/>
              <w:shd w:val="clear" w:color="auto" w:fill="auto"/>
              <w:spacing w:after="0" w:line="276" w:lineRule="auto"/>
              <w:rPr>
                <w:lang w:eastAsia="en-US"/>
              </w:rPr>
            </w:pPr>
            <w:r>
              <w:rPr>
                <w:lang w:eastAsia="en-US"/>
              </w:rPr>
              <w:t>1</w:t>
            </w:r>
          </w:p>
        </w:tc>
        <w:tc>
          <w:tcPr>
            <w:tcW w:w="2223" w:type="dxa"/>
            <w:tcBorders>
              <w:top w:val="single" w:sz="4" w:space="0" w:color="auto"/>
              <w:left w:val="single" w:sz="12" w:space="0" w:color="auto"/>
              <w:bottom w:val="single" w:sz="4"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ind w:left="120"/>
              <w:jc w:val="left"/>
              <w:rPr>
                <w:color w:val="auto"/>
                <w:lang w:eastAsia="en-US"/>
              </w:rPr>
            </w:pPr>
            <w:r>
              <w:rPr>
                <w:color w:val="auto"/>
                <w:lang w:eastAsia="en-US"/>
              </w:rPr>
              <w:t>Бор</w:t>
            </w:r>
          </w:p>
        </w:tc>
        <w:tc>
          <w:tcPr>
            <w:tcW w:w="1659" w:type="dxa"/>
            <w:tcBorders>
              <w:top w:val="single" w:sz="4" w:space="0" w:color="auto"/>
              <w:left w:val="single" w:sz="12" w:space="0" w:color="auto"/>
              <w:bottom w:val="single" w:sz="4"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rPr>
                <w:color w:val="auto"/>
                <w:lang w:eastAsia="en-US"/>
              </w:rPr>
            </w:pPr>
            <w:r>
              <w:rPr>
                <w:color w:val="auto"/>
                <w:lang w:eastAsia="en-US"/>
              </w:rPr>
              <w:t>2,3 +/- 0,5</w:t>
            </w:r>
          </w:p>
        </w:tc>
        <w:tc>
          <w:tcPr>
            <w:tcW w:w="1659" w:type="dxa"/>
            <w:tcBorders>
              <w:top w:val="single" w:sz="4" w:space="0" w:color="auto"/>
              <w:left w:val="single" w:sz="12" w:space="0" w:color="auto"/>
              <w:bottom w:val="single" w:sz="4"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rPr>
                <w:color w:val="auto"/>
                <w:lang w:eastAsia="en-US"/>
              </w:rPr>
            </w:pPr>
            <w:r>
              <w:rPr>
                <w:color w:val="auto"/>
                <w:lang w:eastAsia="en-US"/>
              </w:rPr>
              <w:t>Не более 0,5</w:t>
            </w:r>
          </w:p>
        </w:tc>
        <w:tc>
          <w:tcPr>
            <w:tcW w:w="3801" w:type="dxa"/>
            <w:tcBorders>
              <w:top w:val="single" w:sz="4" w:space="0" w:color="auto"/>
              <w:left w:val="single" w:sz="12" w:space="0" w:color="auto"/>
              <w:bottom w:val="single" w:sz="4" w:space="0" w:color="auto"/>
              <w:right w:val="single" w:sz="12" w:space="0" w:color="auto"/>
            </w:tcBorders>
            <w:shd w:val="clear" w:color="auto" w:fill="FFFFFF"/>
            <w:hideMark/>
          </w:tcPr>
          <w:p w:rsidR="005766B6" w:rsidRDefault="005766B6" w:rsidP="007B7B91">
            <w:pPr>
              <w:pStyle w:val="2f4"/>
              <w:shd w:val="clear" w:color="auto" w:fill="auto"/>
              <w:spacing w:after="0" w:line="276" w:lineRule="auto"/>
              <w:rPr>
                <w:color w:val="auto"/>
                <w:lang w:eastAsia="en-US"/>
              </w:rPr>
            </w:pPr>
            <w:r>
              <w:rPr>
                <w:color w:val="auto"/>
                <w:lang w:eastAsia="en-US"/>
              </w:rPr>
              <w:t>мг/л</w:t>
            </w:r>
          </w:p>
        </w:tc>
      </w:tr>
    </w:tbl>
    <w:p w:rsidR="00B01589" w:rsidRDefault="00B01589" w:rsidP="007B7B91">
      <w:pPr>
        <w:pStyle w:val="a4"/>
        <w:spacing w:after="0"/>
        <w:ind w:left="0"/>
        <w:contextualSpacing w:val="0"/>
        <w:jc w:val="both"/>
        <w:rPr>
          <w:rFonts w:ascii="Times New Roman" w:hAnsi="Times New Roman" w:cs="Times New Roman"/>
          <w:sz w:val="28"/>
          <w:szCs w:val="28"/>
        </w:rPr>
      </w:pPr>
    </w:p>
    <w:p w:rsidR="00165B18" w:rsidRDefault="009D5E04" w:rsidP="007B7B91">
      <w:pPr>
        <w:pStyle w:val="a4"/>
        <w:spacing w:after="0"/>
        <w:ind w:left="0"/>
        <w:contextualSpacing w:val="0"/>
        <w:jc w:val="both"/>
        <w:rPr>
          <w:rFonts w:ascii="Times New Roman" w:hAnsi="Times New Roman" w:cs="Times New Roman"/>
          <w:sz w:val="28"/>
          <w:szCs w:val="28"/>
        </w:rPr>
      </w:pPr>
      <w:r>
        <w:rPr>
          <w:rFonts w:ascii="Times New Roman" w:hAnsi="Times New Roman" w:cs="Times New Roman"/>
          <w:sz w:val="28"/>
          <w:szCs w:val="28"/>
        </w:rPr>
        <w:t xml:space="preserve">Пробы воды по указанным в протоколах показателям </w:t>
      </w:r>
      <w:r w:rsidR="00B01589">
        <w:rPr>
          <w:rFonts w:ascii="Times New Roman" w:hAnsi="Times New Roman" w:cs="Times New Roman"/>
          <w:sz w:val="28"/>
          <w:szCs w:val="28"/>
        </w:rPr>
        <w:t>за 2023 год</w:t>
      </w:r>
      <w:r w:rsidR="005766B6">
        <w:rPr>
          <w:rFonts w:ascii="Times New Roman" w:hAnsi="Times New Roman" w:cs="Times New Roman"/>
          <w:sz w:val="28"/>
          <w:szCs w:val="28"/>
        </w:rPr>
        <w:t xml:space="preserve"> не </w:t>
      </w:r>
      <w:r w:rsidR="00B01589">
        <w:rPr>
          <w:rFonts w:ascii="Times New Roman" w:hAnsi="Times New Roman" w:cs="Times New Roman"/>
          <w:sz w:val="28"/>
          <w:szCs w:val="28"/>
        </w:rPr>
        <w:t>соответств</w:t>
      </w:r>
      <w:r w:rsidR="00B01589">
        <w:rPr>
          <w:rFonts w:ascii="Times New Roman" w:hAnsi="Times New Roman" w:cs="Times New Roman"/>
          <w:sz w:val="28"/>
          <w:szCs w:val="28"/>
        </w:rPr>
        <w:t>у</w:t>
      </w:r>
      <w:r w:rsidR="005766B6">
        <w:rPr>
          <w:rFonts w:ascii="Times New Roman" w:hAnsi="Times New Roman" w:cs="Times New Roman"/>
          <w:sz w:val="28"/>
          <w:szCs w:val="28"/>
        </w:rPr>
        <w:t>ю</w:t>
      </w:r>
      <w:r w:rsidR="00B01589">
        <w:rPr>
          <w:rFonts w:ascii="Times New Roman" w:hAnsi="Times New Roman" w:cs="Times New Roman"/>
          <w:sz w:val="28"/>
          <w:szCs w:val="28"/>
        </w:rPr>
        <w:t>т</w:t>
      </w:r>
      <w:r>
        <w:rPr>
          <w:rFonts w:ascii="Times New Roman" w:hAnsi="Times New Roman" w:cs="Times New Roman"/>
          <w:sz w:val="28"/>
          <w:szCs w:val="28"/>
        </w:rPr>
        <w:t xml:space="preserve"> требова</w:t>
      </w:r>
      <w:r w:rsidR="005766B6">
        <w:rPr>
          <w:rFonts w:ascii="Times New Roman" w:hAnsi="Times New Roman" w:cs="Times New Roman"/>
          <w:sz w:val="28"/>
          <w:szCs w:val="28"/>
        </w:rPr>
        <w:t>ниям СанПиН.</w:t>
      </w:r>
    </w:p>
    <w:p w:rsidR="00EF67B0" w:rsidRPr="00D44D76" w:rsidRDefault="00EF67B0" w:rsidP="007B7B91">
      <w:pPr>
        <w:pStyle w:val="2"/>
        <w:spacing w:before="120" w:line="276" w:lineRule="auto"/>
        <w:rPr>
          <w:szCs w:val="28"/>
        </w:rPr>
      </w:pPr>
      <w:r w:rsidRPr="00D44D76">
        <w:rPr>
          <w:szCs w:val="28"/>
        </w:rPr>
        <w:t>7.2</w:t>
      </w:r>
      <w:r w:rsidR="00EE6B4A">
        <w:rPr>
          <w:szCs w:val="28"/>
        </w:rPr>
        <w:t xml:space="preserve">. </w:t>
      </w:r>
      <w:r w:rsidRPr="00D44D76">
        <w:rPr>
          <w:szCs w:val="28"/>
        </w:rPr>
        <w:t xml:space="preserve"> Показатели надежности и бесперебойности водоснабжения</w:t>
      </w:r>
    </w:p>
    <w:p w:rsidR="00EF67B0" w:rsidRPr="003E7361" w:rsidRDefault="00EF67B0" w:rsidP="007B7B91">
      <w:pPr>
        <w:pStyle w:val="a4"/>
        <w:spacing w:after="0"/>
        <w:ind w:left="0" w:firstLine="567"/>
        <w:contextualSpacing w:val="0"/>
        <w:jc w:val="both"/>
        <w:rPr>
          <w:rFonts w:ascii="Times New Roman" w:hAnsi="Times New Roman" w:cs="Times New Roman"/>
          <w:sz w:val="28"/>
          <w:szCs w:val="28"/>
        </w:rPr>
      </w:pPr>
      <w:r w:rsidRPr="003E7361">
        <w:rPr>
          <w:rFonts w:ascii="Times New Roman" w:hAnsi="Times New Roman" w:cs="Times New Roman"/>
          <w:sz w:val="28"/>
          <w:szCs w:val="28"/>
        </w:rPr>
        <w:t>Мероприятия по обеспечению надежности и бесперебойности водоснабж</w:t>
      </w:r>
      <w:r w:rsidRPr="003E7361">
        <w:rPr>
          <w:rFonts w:ascii="Times New Roman" w:hAnsi="Times New Roman" w:cs="Times New Roman"/>
          <w:sz w:val="28"/>
          <w:szCs w:val="28"/>
        </w:rPr>
        <w:t>е</w:t>
      </w:r>
      <w:r w:rsidRPr="003E7361">
        <w:rPr>
          <w:rFonts w:ascii="Times New Roman" w:hAnsi="Times New Roman" w:cs="Times New Roman"/>
          <w:sz w:val="28"/>
          <w:szCs w:val="28"/>
        </w:rPr>
        <w:t>ния обеспечивается наличием резервного насосного оборудования, надлежащей эксплуатации запорной арматуры. Для дополнительного повышения надежности гарантированного водоснабжения требуется устройство кольцевых участков в</w:t>
      </w:r>
      <w:r w:rsidRPr="003E7361">
        <w:rPr>
          <w:rFonts w:ascii="Times New Roman" w:hAnsi="Times New Roman" w:cs="Times New Roman"/>
          <w:sz w:val="28"/>
          <w:szCs w:val="28"/>
        </w:rPr>
        <w:t>о</w:t>
      </w:r>
      <w:r w:rsidRPr="003E7361">
        <w:rPr>
          <w:rFonts w:ascii="Times New Roman" w:hAnsi="Times New Roman" w:cs="Times New Roman"/>
          <w:sz w:val="28"/>
          <w:szCs w:val="28"/>
        </w:rPr>
        <w:t>допровода</w:t>
      </w:r>
      <w:r>
        <w:rPr>
          <w:rFonts w:ascii="Times New Roman" w:hAnsi="Times New Roman" w:cs="Times New Roman"/>
          <w:sz w:val="28"/>
          <w:szCs w:val="28"/>
        </w:rPr>
        <w:t>, строительство нового резервуара чистой воды</w:t>
      </w:r>
      <w:r w:rsidRPr="003E7361">
        <w:rPr>
          <w:rFonts w:ascii="Times New Roman" w:hAnsi="Times New Roman" w:cs="Times New Roman"/>
          <w:sz w:val="28"/>
          <w:szCs w:val="28"/>
        </w:rPr>
        <w:t>.</w:t>
      </w:r>
    </w:p>
    <w:p w:rsidR="00EF67B0" w:rsidRPr="003E7361"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В системе централизованного водоснабжения возможно возникновение сл</w:t>
      </w:r>
      <w:r w:rsidRPr="003E7361">
        <w:rPr>
          <w:rFonts w:ascii="Times New Roman" w:eastAsia="Times New Roman" w:hAnsi="Times New Roman" w:cs="Times New Roman"/>
          <w:sz w:val="28"/>
          <w:szCs w:val="28"/>
        </w:rPr>
        <w:t>е</w:t>
      </w:r>
      <w:r w:rsidRPr="003E7361">
        <w:rPr>
          <w:rFonts w:ascii="Times New Roman" w:eastAsia="Times New Roman" w:hAnsi="Times New Roman" w:cs="Times New Roman"/>
          <w:sz w:val="28"/>
          <w:szCs w:val="28"/>
        </w:rPr>
        <w:t>дующих аварийных ситуаций:</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Выход из строя глубинного насоса</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 xml:space="preserve">Авария (порыв, утечка, </w:t>
      </w:r>
      <w:proofErr w:type="spellStart"/>
      <w:r w:rsidRPr="003E7361">
        <w:rPr>
          <w:rFonts w:ascii="Times New Roman" w:eastAsia="Times New Roman" w:hAnsi="Times New Roman" w:cs="Times New Roman"/>
          <w:sz w:val="28"/>
          <w:szCs w:val="28"/>
        </w:rPr>
        <w:t>перемерзание</w:t>
      </w:r>
      <w:proofErr w:type="spellEnd"/>
      <w:r w:rsidRPr="003E7361">
        <w:rPr>
          <w:rFonts w:ascii="Times New Roman" w:eastAsia="Times New Roman" w:hAnsi="Times New Roman" w:cs="Times New Roman"/>
          <w:sz w:val="28"/>
          <w:szCs w:val="28"/>
        </w:rPr>
        <w:t>)</w:t>
      </w:r>
      <w:r w:rsidR="00EE6B4A">
        <w:rPr>
          <w:rFonts w:ascii="Times New Roman" w:eastAsia="Times New Roman" w:hAnsi="Times New Roman" w:cs="Times New Roman"/>
          <w:sz w:val="28"/>
          <w:szCs w:val="28"/>
        </w:rPr>
        <w:t xml:space="preserve"> </w:t>
      </w:r>
      <w:r w:rsidRPr="003E7361">
        <w:rPr>
          <w:rFonts w:ascii="Times New Roman" w:eastAsia="Times New Roman" w:hAnsi="Times New Roman" w:cs="Times New Roman"/>
          <w:sz w:val="28"/>
          <w:szCs w:val="28"/>
        </w:rPr>
        <w:t xml:space="preserve"> на водопроводной сети</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Аварийная ситуация на электросетях</w:t>
      </w:r>
      <w:r w:rsidR="00762046">
        <w:rPr>
          <w:rFonts w:ascii="Times New Roman" w:eastAsia="Times New Roman" w:hAnsi="Times New Roman" w:cs="Times New Roman"/>
          <w:sz w:val="28"/>
          <w:szCs w:val="28"/>
        </w:rPr>
        <w:t>;</w:t>
      </w:r>
    </w:p>
    <w:p w:rsidR="00EF67B0" w:rsidRPr="003E7361" w:rsidRDefault="00EF67B0" w:rsidP="007B7B91">
      <w:pPr>
        <w:numPr>
          <w:ilvl w:val="0"/>
          <w:numId w:val="3"/>
        </w:numPr>
        <w:tabs>
          <w:tab w:val="clear" w:pos="720"/>
          <w:tab w:val="num" w:pos="993"/>
        </w:tabs>
        <w:spacing w:after="0"/>
        <w:ind w:left="0"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Резкое ухудшение качества питьевой воды</w:t>
      </w:r>
      <w:r w:rsidR="00762046">
        <w:rPr>
          <w:rFonts w:ascii="Times New Roman" w:eastAsia="Times New Roman" w:hAnsi="Times New Roman" w:cs="Times New Roman"/>
          <w:sz w:val="28"/>
          <w:szCs w:val="28"/>
        </w:rPr>
        <w:t>.</w:t>
      </w:r>
    </w:p>
    <w:p w:rsidR="00EF67B0"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 xml:space="preserve">При возникновении аварийных ситуаций осуществляется информирование населения, органов местного самоуправления, территориального отдела </w:t>
      </w:r>
      <w:proofErr w:type="spellStart"/>
      <w:r w:rsidRPr="003E7361">
        <w:rPr>
          <w:rFonts w:ascii="Times New Roman" w:eastAsia="Times New Roman" w:hAnsi="Times New Roman" w:cs="Times New Roman"/>
          <w:sz w:val="28"/>
          <w:szCs w:val="28"/>
        </w:rPr>
        <w:t>Росп</w:t>
      </w:r>
      <w:r w:rsidRPr="003E7361">
        <w:rPr>
          <w:rFonts w:ascii="Times New Roman" w:eastAsia="Times New Roman" w:hAnsi="Times New Roman" w:cs="Times New Roman"/>
          <w:sz w:val="28"/>
          <w:szCs w:val="28"/>
        </w:rPr>
        <w:t>о</w:t>
      </w:r>
      <w:r w:rsidRPr="003E7361">
        <w:rPr>
          <w:rFonts w:ascii="Times New Roman" w:eastAsia="Times New Roman" w:hAnsi="Times New Roman" w:cs="Times New Roman"/>
          <w:sz w:val="28"/>
          <w:szCs w:val="28"/>
        </w:rPr>
        <w:t>требнадзора</w:t>
      </w:r>
      <w:proofErr w:type="spellEnd"/>
      <w:r w:rsidRPr="003E7361">
        <w:rPr>
          <w:rFonts w:ascii="Times New Roman" w:eastAsia="Times New Roman" w:hAnsi="Times New Roman" w:cs="Times New Roman"/>
          <w:sz w:val="28"/>
          <w:szCs w:val="28"/>
        </w:rPr>
        <w:t>.</w:t>
      </w:r>
    </w:p>
    <w:p w:rsidR="00140A9C" w:rsidRPr="003E7361" w:rsidRDefault="00140A9C" w:rsidP="007B7B91">
      <w:pPr>
        <w:spacing w:after="0"/>
        <w:ind w:firstLine="567"/>
        <w:jc w:val="both"/>
        <w:rPr>
          <w:rFonts w:ascii="Times New Roman" w:eastAsia="Times New Roman" w:hAnsi="Times New Roman" w:cs="Times New Roman"/>
          <w:sz w:val="28"/>
          <w:szCs w:val="28"/>
        </w:rPr>
      </w:pPr>
    </w:p>
    <w:p w:rsidR="00140A9C" w:rsidRDefault="00EF67B0" w:rsidP="00AE668B">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План мероприятий по ликвидации аварийных ситуаций</w:t>
      </w:r>
      <w:r>
        <w:rPr>
          <w:rFonts w:ascii="Times New Roman" w:eastAsia="Times New Roman" w:hAnsi="Times New Roman" w:cs="Times New Roman"/>
          <w:sz w:val="28"/>
          <w:szCs w:val="28"/>
        </w:rPr>
        <w:t xml:space="preserve"> при их возникнов</w:t>
      </w:r>
      <w:r>
        <w:rPr>
          <w:rFonts w:ascii="Times New Roman" w:eastAsia="Times New Roman" w:hAnsi="Times New Roman" w:cs="Times New Roman"/>
          <w:sz w:val="28"/>
          <w:szCs w:val="28"/>
        </w:rPr>
        <w:t>е</w:t>
      </w:r>
      <w:r>
        <w:rPr>
          <w:rFonts w:ascii="Times New Roman" w:eastAsia="Times New Roman" w:hAnsi="Times New Roman" w:cs="Times New Roman"/>
          <w:sz w:val="28"/>
          <w:szCs w:val="28"/>
        </w:rPr>
        <w:t>нии</w:t>
      </w:r>
      <w:r w:rsidRPr="003E7361">
        <w:rPr>
          <w:rFonts w:ascii="Times New Roman" w:eastAsia="Times New Roman" w:hAnsi="Times New Roman" w:cs="Times New Roman"/>
          <w:sz w:val="28"/>
          <w:szCs w:val="28"/>
        </w:rPr>
        <w:t xml:space="preserve"> приведен в таблице 7.</w:t>
      </w:r>
      <w:r w:rsidR="00762046">
        <w:rPr>
          <w:rFonts w:ascii="Times New Roman" w:eastAsia="Times New Roman" w:hAnsi="Times New Roman" w:cs="Times New Roman"/>
          <w:sz w:val="28"/>
          <w:szCs w:val="28"/>
        </w:rPr>
        <w:t>7</w:t>
      </w:r>
      <w:r w:rsidRPr="003E7361">
        <w:rPr>
          <w:rFonts w:ascii="Times New Roman" w:eastAsia="Times New Roman" w:hAnsi="Times New Roman" w:cs="Times New Roman"/>
          <w:sz w:val="28"/>
          <w:szCs w:val="28"/>
        </w:rPr>
        <w:t>.</w:t>
      </w:r>
    </w:p>
    <w:p w:rsidR="00140A9C" w:rsidRPr="003E7361" w:rsidRDefault="00140A9C" w:rsidP="007B7B91">
      <w:pPr>
        <w:spacing w:after="0"/>
        <w:ind w:firstLine="567"/>
        <w:jc w:val="both"/>
        <w:rPr>
          <w:rFonts w:ascii="Times New Roman" w:eastAsia="Times New Roman" w:hAnsi="Times New Roman" w:cs="Times New Roman"/>
          <w:sz w:val="28"/>
          <w:szCs w:val="28"/>
        </w:rPr>
      </w:pPr>
    </w:p>
    <w:p w:rsidR="00EF67B0" w:rsidRPr="003E7361" w:rsidRDefault="00EF67B0" w:rsidP="007B7B91">
      <w:pPr>
        <w:spacing w:after="0"/>
        <w:ind w:firstLine="567"/>
        <w:jc w:val="both"/>
        <w:rPr>
          <w:rFonts w:ascii="Times New Roman" w:eastAsia="Times New Roman" w:hAnsi="Times New Roman" w:cs="Times New Roman"/>
          <w:sz w:val="28"/>
          <w:szCs w:val="28"/>
        </w:rPr>
      </w:pPr>
      <w:r w:rsidRPr="003E7361">
        <w:rPr>
          <w:rFonts w:ascii="Times New Roman" w:eastAsia="Times New Roman" w:hAnsi="Times New Roman" w:cs="Times New Roman"/>
          <w:sz w:val="28"/>
          <w:szCs w:val="28"/>
        </w:rPr>
        <w:t>Таблица 7.</w:t>
      </w:r>
      <w:r w:rsidR="00762046">
        <w:rPr>
          <w:rFonts w:ascii="Times New Roman" w:eastAsia="Times New Roman" w:hAnsi="Times New Roman" w:cs="Times New Roman"/>
          <w:sz w:val="28"/>
          <w:szCs w:val="28"/>
        </w:rPr>
        <w:t xml:space="preserve">7 </w:t>
      </w:r>
      <w:r w:rsidRPr="003E7361">
        <w:rPr>
          <w:rFonts w:ascii="Times New Roman" w:eastAsia="Times New Roman" w:hAnsi="Times New Roman" w:cs="Times New Roman"/>
          <w:sz w:val="28"/>
          <w:szCs w:val="28"/>
        </w:rPr>
        <w:t>− План мероприятий по ликвидации аварийных ситуаций</w:t>
      </w:r>
    </w:p>
    <w:tbl>
      <w:tblPr>
        <w:tblW w:w="8967" w:type="dxa"/>
        <w:jc w:val="center"/>
        <w:tblLayout w:type="fixed"/>
        <w:tblCellMar>
          <w:left w:w="71" w:type="dxa"/>
          <w:right w:w="71" w:type="dxa"/>
        </w:tblCellMar>
        <w:tblLook w:val="0000" w:firstRow="0" w:lastRow="0" w:firstColumn="0" w:lastColumn="0" w:noHBand="0" w:noVBand="0"/>
      </w:tblPr>
      <w:tblGrid>
        <w:gridCol w:w="780"/>
        <w:gridCol w:w="5528"/>
        <w:gridCol w:w="2659"/>
      </w:tblGrid>
      <w:tr w:rsidR="00B01589" w:rsidRPr="003E7361" w:rsidTr="00B01589">
        <w:trPr>
          <w:trHeight w:val="40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w:t>
            </w:r>
          </w:p>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п/п</w:t>
            </w:r>
          </w:p>
        </w:tc>
        <w:tc>
          <w:tcPr>
            <w:tcW w:w="5528"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Наименование мероприятий</w:t>
            </w:r>
          </w:p>
        </w:tc>
        <w:tc>
          <w:tcPr>
            <w:tcW w:w="2659"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Ответственный за испо</w:t>
            </w:r>
            <w:r w:rsidRPr="003E7361">
              <w:rPr>
                <w:rFonts w:ascii="Times New Roman" w:eastAsia="Times New Roman" w:hAnsi="Times New Roman" w:cs="Times New Roman"/>
              </w:rPr>
              <w:t>л</w:t>
            </w:r>
            <w:r w:rsidRPr="003E7361">
              <w:rPr>
                <w:rFonts w:ascii="Times New Roman" w:eastAsia="Times New Roman" w:hAnsi="Times New Roman" w:cs="Times New Roman"/>
              </w:rPr>
              <w:t>нение</w:t>
            </w:r>
          </w:p>
        </w:tc>
      </w:tr>
      <w:tr w:rsidR="00B01589" w:rsidRPr="003E7361" w:rsidTr="00B01589">
        <w:trPr>
          <w:trHeight w:val="240"/>
          <w:jc w:val="center"/>
        </w:trPr>
        <w:tc>
          <w:tcPr>
            <w:tcW w:w="780"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1</w:t>
            </w:r>
          </w:p>
        </w:tc>
        <w:tc>
          <w:tcPr>
            <w:tcW w:w="5528"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2</w:t>
            </w:r>
          </w:p>
        </w:tc>
        <w:tc>
          <w:tcPr>
            <w:tcW w:w="2659" w:type="dxa"/>
            <w:tcBorders>
              <w:top w:val="single" w:sz="12"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3</w:t>
            </w:r>
          </w:p>
        </w:tc>
      </w:tr>
      <w:tr w:rsidR="00B01589" w:rsidRPr="003E7361" w:rsidTr="00B01589">
        <w:trPr>
          <w:trHeight w:val="1124"/>
          <w:jc w:val="center"/>
        </w:trPr>
        <w:tc>
          <w:tcPr>
            <w:tcW w:w="780" w:type="dxa"/>
            <w:tcBorders>
              <w:top w:val="single" w:sz="12"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1</w:t>
            </w:r>
          </w:p>
        </w:tc>
        <w:tc>
          <w:tcPr>
            <w:tcW w:w="5528" w:type="dxa"/>
            <w:tcBorders>
              <w:top w:val="single" w:sz="12" w:space="0" w:color="auto"/>
              <w:left w:val="single" w:sz="12" w:space="0" w:color="auto"/>
              <w:bottom w:val="single" w:sz="4" w:space="0" w:color="auto"/>
              <w:right w:val="single" w:sz="12" w:space="0" w:color="auto"/>
            </w:tcBorders>
            <w:vAlign w:val="center"/>
          </w:tcPr>
          <w:p w:rsidR="00B01589"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 xml:space="preserve">В случае возникновения </w:t>
            </w:r>
            <w:r>
              <w:rPr>
                <w:rFonts w:ascii="Times New Roman" w:eastAsia="Times New Roman" w:hAnsi="Times New Roman" w:cs="Times New Roman"/>
              </w:rPr>
              <w:t>чрезвычайной ситуации</w:t>
            </w:r>
            <w:r w:rsidRPr="003E7361">
              <w:rPr>
                <w:rFonts w:ascii="Times New Roman" w:eastAsia="Times New Roman" w:hAnsi="Times New Roman" w:cs="Times New Roman"/>
              </w:rPr>
              <w:t xml:space="preserve"> необходимо прекратить подачу воды, оповестить терр</w:t>
            </w:r>
            <w:r w:rsidRPr="003E7361">
              <w:rPr>
                <w:rFonts w:ascii="Times New Roman" w:eastAsia="Times New Roman" w:hAnsi="Times New Roman" w:cs="Times New Roman"/>
              </w:rPr>
              <w:t>и</w:t>
            </w:r>
            <w:r w:rsidRPr="003E7361">
              <w:rPr>
                <w:rFonts w:ascii="Times New Roman" w:eastAsia="Times New Roman" w:hAnsi="Times New Roman" w:cs="Times New Roman"/>
              </w:rPr>
              <w:t xml:space="preserve">ториальный отдел </w:t>
            </w:r>
            <w:proofErr w:type="spellStart"/>
            <w:r w:rsidRPr="003E7361">
              <w:rPr>
                <w:rFonts w:ascii="Times New Roman" w:eastAsia="Times New Roman" w:hAnsi="Times New Roman" w:cs="Times New Roman"/>
              </w:rPr>
              <w:t>Роспотребнадзора</w:t>
            </w:r>
            <w:proofErr w:type="spellEnd"/>
            <w:r w:rsidRPr="003E7361">
              <w:rPr>
                <w:rFonts w:ascii="Times New Roman" w:eastAsia="Times New Roman" w:hAnsi="Times New Roman" w:cs="Times New Roman"/>
              </w:rPr>
              <w:t xml:space="preserve">, администрацию </w:t>
            </w:r>
          </w:p>
          <w:p w:rsidR="00B01589" w:rsidRPr="003E7361" w:rsidRDefault="00B01589" w:rsidP="007B7B91">
            <w:pPr>
              <w:spacing w:after="0"/>
              <w:rPr>
                <w:rFonts w:ascii="Times New Roman" w:eastAsia="Times New Roman" w:hAnsi="Times New Roman" w:cs="Times New Roman"/>
              </w:rPr>
            </w:pPr>
            <w:r>
              <w:rPr>
                <w:rFonts w:ascii="Times New Roman" w:eastAsia="Times New Roman" w:hAnsi="Times New Roman" w:cs="Times New Roman"/>
              </w:rPr>
              <w:t>Слободского района</w:t>
            </w:r>
          </w:p>
        </w:tc>
        <w:tc>
          <w:tcPr>
            <w:tcW w:w="2659" w:type="dxa"/>
            <w:tcBorders>
              <w:top w:val="single" w:sz="12"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2</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Сформировать бригаду специалистов для работы в местах аварийной ситуации, провести инструктаж р</w:t>
            </w:r>
            <w:r w:rsidRPr="003E7361">
              <w:rPr>
                <w:rFonts w:ascii="Times New Roman" w:eastAsia="Times New Roman" w:hAnsi="Times New Roman" w:cs="Times New Roman"/>
              </w:rPr>
              <w:t>а</w:t>
            </w:r>
            <w:r w:rsidRPr="003E7361">
              <w:rPr>
                <w:rFonts w:ascii="Times New Roman" w:eastAsia="Times New Roman" w:hAnsi="Times New Roman" w:cs="Times New Roman"/>
              </w:rPr>
              <w:t>ботников привлеченных к ее ликвидации по действиям</w:t>
            </w:r>
            <w:r>
              <w:rPr>
                <w:rFonts w:ascii="Times New Roman" w:eastAsia="Times New Roman" w:hAnsi="Times New Roman" w:cs="Times New Roman"/>
              </w:rPr>
              <w:t xml:space="preserve"> в чрезвычайной ситуации</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3</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Обеспечить работу автотранспорта для выполнения необходимых работ</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400"/>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4</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Организовать работу сварочных агрегатов в случае повреждения трубопроводов</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r w:rsidR="00B01589" w:rsidRPr="003E7361" w:rsidTr="00B01589">
        <w:trPr>
          <w:trHeight w:val="617"/>
          <w:jc w:val="center"/>
        </w:trPr>
        <w:tc>
          <w:tcPr>
            <w:tcW w:w="780"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5</w:t>
            </w:r>
          </w:p>
        </w:tc>
        <w:tc>
          <w:tcPr>
            <w:tcW w:w="5528"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Организовать лабораторный конт</w:t>
            </w:r>
            <w:r>
              <w:rPr>
                <w:rFonts w:ascii="Times New Roman" w:eastAsia="Times New Roman" w:hAnsi="Times New Roman" w:cs="Times New Roman"/>
              </w:rPr>
              <w:t xml:space="preserve">роль </w:t>
            </w:r>
            <w:r w:rsidRPr="003E7361">
              <w:rPr>
                <w:rFonts w:ascii="Times New Roman" w:eastAsia="Times New Roman" w:hAnsi="Times New Roman" w:cs="Times New Roman"/>
              </w:rPr>
              <w:t>качеств</w:t>
            </w:r>
            <w:r>
              <w:rPr>
                <w:rFonts w:ascii="Times New Roman" w:eastAsia="Times New Roman" w:hAnsi="Times New Roman" w:cs="Times New Roman"/>
              </w:rPr>
              <w:t xml:space="preserve">а </w:t>
            </w:r>
            <w:r w:rsidRPr="003E7361">
              <w:rPr>
                <w:rFonts w:ascii="Times New Roman" w:eastAsia="Times New Roman" w:hAnsi="Times New Roman" w:cs="Times New Roman"/>
              </w:rPr>
              <w:t>пить</w:t>
            </w:r>
            <w:r w:rsidRPr="003E7361">
              <w:rPr>
                <w:rFonts w:ascii="Times New Roman" w:eastAsia="Times New Roman" w:hAnsi="Times New Roman" w:cs="Times New Roman"/>
              </w:rPr>
              <w:t>е</w:t>
            </w:r>
            <w:r w:rsidRPr="003E7361">
              <w:rPr>
                <w:rFonts w:ascii="Times New Roman" w:eastAsia="Times New Roman" w:hAnsi="Times New Roman" w:cs="Times New Roman"/>
              </w:rPr>
              <w:t>вой воды/бактериологические и санитарно-химические исследования</w:t>
            </w:r>
          </w:p>
        </w:tc>
        <w:tc>
          <w:tcPr>
            <w:tcW w:w="2659" w:type="dxa"/>
            <w:tcBorders>
              <w:top w:val="single" w:sz="4" w:space="0" w:color="auto"/>
              <w:left w:val="single" w:sz="12" w:space="0" w:color="auto"/>
              <w:bottom w:val="single" w:sz="4"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Pr>
                <w:rFonts w:ascii="Times New Roman" w:eastAsia="Times New Roman" w:hAnsi="Times New Roman" w:cs="Times New Roman"/>
              </w:rPr>
              <w:t>Мастер</w:t>
            </w:r>
            <w:r w:rsidRPr="003E7361">
              <w:rPr>
                <w:rFonts w:ascii="Times New Roman" w:eastAsia="Times New Roman" w:hAnsi="Times New Roman" w:cs="Times New Roman"/>
              </w:rPr>
              <w:t>, инженер вод</w:t>
            </w:r>
            <w:r w:rsidRPr="003E7361">
              <w:rPr>
                <w:rFonts w:ascii="Times New Roman" w:eastAsia="Times New Roman" w:hAnsi="Times New Roman" w:cs="Times New Roman"/>
              </w:rPr>
              <w:t>о</w:t>
            </w:r>
            <w:r w:rsidRPr="003E7361">
              <w:rPr>
                <w:rFonts w:ascii="Times New Roman" w:eastAsia="Times New Roman" w:hAnsi="Times New Roman" w:cs="Times New Roman"/>
              </w:rPr>
              <w:t>снабжения</w:t>
            </w:r>
          </w:p>
        </w:tc>
      </w:tr>
      <w:tr w:rsidR="00B01589" w:rsidRPr="003E7361" w:rsidTr="00B01589">
        <w:trPr>
          <w:trHeight w:val="400"/>
          <w:jc w:val="center"/>
        </w:trPr>
        <w:tc>
          <w:tcPr>
            <w:tcW w:w="780"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6</w:t>
            </w:r>
          </w:p>
        </w:tc>
        <w:tc>
          <w:tcPr>
            <w:tcW w:w="5528"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ind w:firstLine="213"/>
              <w:rPr>
                <w:rFonts w:ascii="Times New Roman" w:eastAsia="Times New Roman" w:hAnsi="Times New Roman" w:cs="Times New Roman"/>
              </w:rPr>
            </w:pPr>
            <w:r w:rsidRPr="003E7361">
              <w:rPr>
                <w:rFonts w:ascii="Times New Roman" w:eastAsia="Times New Roman" w:hAnsi="Times New Roman" w:cs="Times New Roman"/>
              </w:rPr>
              <w:t>Иметь необходимый запас дезинфицирующих средств, для проведения дезинфекционных мероприятий</w:t>
            </w:r>
          </w:p>
        </w:tc>
        <w:tc>
          <w:tcPr>
            <w:tcW w:w="2659" w:type="dxa"/>
            <w:tcBorders>
              <w:top w:val="single" w:sz="4" w:space="0" w:color="auto"/>
              <w:left w:val="single" w:sz="12" w:space="0" w:color="auto"/>
              <w:bottom w:val="single" w:sz="12" w:space="0" w:color="auto"/>
              <w:right w:val="single" w:sz="12" w:space="0" w:color="auto"/>
            </w:tcBorders>
            <w:vAlign w:val="center"/>
          </w:tcPr>
          <w:p w:rsidR="00B01589" w:rsidRPr="003E7361" w:rsidRDefault="00B01589" w:rsidP="007B7B91">
            <w:pPr>
              <w:spacing w:after="0"/>
              <w:jc w:val="center"/>
              <w:rPr>
                <w:rFonts w:ascii="Times New Roman" w:eastAsia="Times New Roman" w:hAnsi="Times New Roman" w:cs="Times New Roman"/>
              </w:rPr>
            </w:pPr>
            <w:r w:rsidRPr="003E7361">
              <w:rPr>
                <w:rFonts w:ascii="Times New Roman" w:eastAsia="Times New Roman" w:hAnsi="Times New Roman" w:cs="Times New Roman"/>
              </w:rPr>
              <w:t>Мастер водоснабжения</w:t>
            </w:r>
          </w:p>
        </w:tc>
      </w:tr>
    </w:tbl>
    <w:p w:rsidR="00B01589" w:rsidRDefault="00B01589" w:rsidP="007B7B91">
      <w:pPr>
        <w:pStyle w:val="2"/>
        <w:spacing w:line="276" w:lineRule="auto"/>
        <w:rPr>
          <w:szCs w:val="28"/>
        </w:rPr>
      </w:pPr>
    </w:p>
    <w:p w:rsidR="00EF67B0" w:rsidRPr="00D44D76" w:rsidRDefault="00EF67B0" w:rsidP="007B7B91">
      <w:pPr>
        <w:pStyle w:val="2"/>
        <w:spacing w:line="276" w:lineRule="auto"/>
        <w:rPr>
          <w:szCs w:val="28"/>
        </w:rPr>
      </w:pPr>
      <w:r w:rsidRPr="00D44D76">
        <w:rPr>
          <w:szCs w:val="28"/>
        </w:rPr>
        <w:t>7.3 Показатели качества обслуживания абонентов</w:t>
      </w:r>
    </w:p>
    <w:p w:rsidR="00EF67B0" w:rsidRPr="00A95737" w:rsidRDefault="00EF67B0" w:rsidP="007B7B91">
      <w:pPr>
        <w:pStyle w:val="a4"/>
        <w:spacing w:after="0"/>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 xml:space="preserve">Информация о показателях качества обслуживания абонентов отсутствует. </w:t>
      </w:r>
    </w:p>
    <w:p w:rsidR="00EF67B0" w:rsidRPr="00D44D76" w:rsidRDefault="00EF67B0" w:rsidP="007B7B91">
      <w:pPr>
        <w:pStyle w:val="2"/>
        <w:spacing w:line="276" w:lineRule="auto"/>
        <w:rPr>
          <w:szCs w:val="28"/>
        </w:rPr>
      </w:pPr>
      <w:r w:rsidRPr="00D44D76">
        <w:rPr>
          <w:szCs w:val="28"/>
        </w:rPr>
        <w:t>7.4 Показатели эффективности использования ресурсов, в том числе с</w:t>
      </w:r>
      <w:r w:rsidRPr="00D44D76">
        <w:rPr>
          <w:szCs w:val="28"/>
        </w:rPr>
        <w:t>о</w:t>
      </w:r>
      <w:r w:rsidRPr="00D44D76">
        <w:rPr>
          <w:szCs w:val="28"/>
        </w:rPr>
        <w:t>кращения потерь воды при ее транспортировке</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A95737">
        <w:rPr>
          <w:rFonts w:ascii="Times New Roman" w:hAnsi="Times New Roman" w:cs="Times New Roman"/>
          <w:sz w:val="28"/>
          <w:szCs w:val="28"/>
        </w:rPr>
        <w:t>Информация о показателях эффективности использования ресурсов, о с</w:t>
      </w:r>
      <w:r w:rsidRPr="00A95737">
        <w:rPr>
          <w:rFonts w:ascii="Times New Roman" w:hAnsi="Times New Roman" w:cs="Times New Roman"/>
          <w:sz w:val="28"/>
          <w:szCs w:val="28"/>
        </w:rPr>
        <w:t>о</w:t>
      </w:r>
      <w:r w:rsidRPr="00A95737">
        <w:rPr>
          <w:rFonts w:ascii="Times New Roman" w:hAnsi="Times New Roman" w:cs="Times New Roman"/>
          <w:sz w:val="28"/>
          <w:szCs w:val="28"/>
        </w:rPr>
        <w:t>кращении потерь воды при транспортировке отсутствует.</w:t>
      </w:r>
    </w:p>
    <w:p w:rsidR="00EF67B0" w:rsidRPr="00D44D76" w:rsidRDefault="00EF67B0" w:rsidP="007B7B91">
      <w:pPr>
        <w:pStyle w:val="2"/>
        <w:spacing w:line="276" w:lineRule="auto"/>
        <w:rPr>
          <w:szCs w:val="28"/>
        </w:rPr>
      </w:pPr>
      <w:r w:rsidRPr="00D44D76">
        <w:rPr>
          <w:szCs w:val="28"/>
        </w:rPr>
        <w:t>7.5 Соотношение цены реализации мероприятий инвестиционной пр</w:t>
      </w:r>
      <w:r w:rsidRPr="00D44D76">
        <w:rPr>
          <w:szCs w:val="28"/>
        </w:rPr>
        <w:t>о</w:t>
      </w:r>
      <w:r w:rsidRPr="00D44D76">
        <w:rPr>
          <w:szCs w:val="28"/>
        </w:rPr>
        <w:t>граммы и их эффективности – улучшение качества воды</w:t>
      </w:r>
    </w:p>
    <w:p w:rsidR="00EF67B0" w:rsidRDefault="00EF67B0" w:rsidP="007B7B91">
      <w:pPr>
        <w:spacing w:after="0"/>
        <w:ind w:firstLine="567"/>
        <w:jc w:val="both"/>
        <w:rPr>
          <w:rFonts w:ascii="Times New Roman" w:hAnsi="Times New Roman" w:cs="Times New Roman"/>
          <w:bCs/>
          <w:sz w:val="28"/>
          <w:szCs w:val="28"/>
        </w:rPr>
      </w:pPr>
      <w:r>
        <w:rPr>
          <w:rFonts w:ascii="Times New Roman" w:hAnsi="Times New Roman" w:cs="Times New Roman"/>
          <w:bCs/>
          <w:sz w:val="28"/>
          <w:szCs w:val="28"/>
        </w:rPr>
        <w:t>На данный момент отсутствуют инвестиционные программы, направленные на улучшение качества добываемой воды, привести соотношение цены реализ</w:t>
      </w:r>
      <w:r>
        <w:rPr>
          <w:rFonts w:ascii="Times New Roman" w:hAnsi="Times New Roman" w:cs="Times New Roman"/>
          <w:bCs/>
          <w:sz w:val="28"/>
          <w:szCs w:val="28"/>
        </w:rPr>
        <w:t>а</w:t>
      </w:r>
      <w:r>
        <w:rPr>
          <w:rFonts w:ascii="Times New Roman" w:hAnsi="Times New Roman" w:cs="Times New Roman"/>
          <w:bCs/>
          <w:sz w:val="28"/>
          <w:szCs w:val="28"/>
        </w:rPr>
        <w:t>ции и эффективности на данном этапе не предоставляется возможным.</w:t>
      </w:r>
    </w:p>
    <w:p w:rsidR="00EF67B0" w:rsidRPr="00D44D76" w:rsidRDefault="00EF67B0" w:rsidP="007B7B91">
      <w:pPr>
        <w:pStyle w:val="2"/>
        <w:spacing w:line="276" w:lineRule="auto"/>
        <w:rPr>
          <w:szCs w:val="28"/>
        </w:rPr>
      </w:pPr>
      <w:r w:rsidRPr="00D44D76">
        <w:rPr>
          <w:szCs w:val="28"/>
        </w:rPr>
        <w:t>7.6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F67B0" w:rsidRPr="00394D2C" w:rsidRDefault="00EF67B0" w:rsidP="007B7B91">
      <w:pPr>
        <w:spacing w:after="0"/>
        <w:ind w:firstLine="567"/>
        <w:jc w:val="both"/>
        <w:rPr>
          <w:rFonts w:ascii="Times New Roman" w:hAnsi="Times New Roman" w:cs="Times New Roman"/>
          <w:sz w:val="28"/>
          <w:szCs w:val="28"/>
        </w:rPr>
      </w:pPr>
      <w:r w:rsidRPr="00394D2C">
        <w:rPr>
          <w:rFonts w:ascii="Times New Roman" w:hAnsi="Times New Roman" w:cs="Times New Roman"/>
          <w:bCs/>
          <w:sz w:val="28"/>
          <w:szCs w:val="28"/>
        </w:rPr>
        <w:t>Иные показатели, установленные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w:t>
      </w:r>
      <w:r w:rsidRPr="00394D2C">
        <w:rPr>
          <w:rFonts w:ascii="Times New Roman" w:hAnsi="Times New Roman" w:cs="Times New Roman"/>
          <w:bCs/>
          <w:sz w:val="28"/>
          <w:szCs w:val="28"/>
        </w:rPr>
        <w:t>й</w:t>
      </w:r>
      <w:r w:rsidRPr="00394D2C">
        <w:rPr>
          <w:rFonts w:ascii="Times New Roman" w:hAnsi="Times New Roman" w:cs="Times New Roman"/>
          <w:bCs/>
          <w:sz w:val="28"/>
          <w:szCs w:val="28"/>
        </w:rPr>
        <w:t>ства не предоставлены</w:t>
      </w:r>
      <w:r>
        <w:rPr>
          <w:rFonts w:ascii="Times New Roman" w:hAnsi="Times New Roman" w:cs="Times New Roman"/>
          <w:bCs/>
          <w:sz w:val="28"/>
          <w:szCs w:val="28"/>
        </w:rPr>
        <w:t>.</w:t>
      </w:r>
    </w:p>
    <w:p w:rsidR="00EF67B0" w:rsidRPr="000F3F93" w:rsidRDefault="00EF67B0" w:rsidP="007B7B91">
      <w:pPr>
        <w:spacing w:after="0"/>
        <w:ind w:firstLine="567"/>
        <w:jc w:val="both"/>
        <w:rPr>
          <w:rFonts w:ascii="Times New Roman" w:hAnsi="Times New Roman" w:cs="Times New Roman"/>
          <w:caps/>
          <w:color w:val="FF0000"/>
          <w:sz w:val="28"/>
          <w:szCs w:val="28"/>
        </w:rPr>
      </w:pPr>
      <w:r w:rsidRPr="000F3F93">
        <w:rPr>
          <w:rFonts w:ascii="Times New Roman" w:hAnsi="Times New Roman" w:cs="Times New Roman"/>
          <w:caps/>
          <w:color w:val="FF0000"/>
          <w:sz w:val="28"/>
          <w:szCs w:val="28"/>
        </w:rPr>
        <w:br w:type="page"/>
      </w:r>
    </w:p>
    <w:p w:rsidR="00EF67B0" w:rsidRPr="000F3F93" w:rsidRDefault="00EF67B0" w:rsidP="00AE668B">
      <w:pPr>
        <w:pStyle w:val="1"/>
      </w:pPr>
      <w:r w:rsidRPr="000F3F93">
        <w:lastRenderedPageBreak/>
        <w:t>РАЗДЕЛ 8 ПЕРЕЧЕНЬ ВЫЯВЛЕННЫХ БЕСХОЗЯЙНЫХ ОБЪЕКТОВ ЦЕНТРАЛИЗОВАННЫХ СИСТЕМ ВОДОСНАБЖЕНИЯ (В СЛУЧАЕ ИХ ВЫЯВЛЕНИЯ) И ПЕРЕЧЕНЬ ОРГАНИЗАЦИЙ, УПОЛНОМОЧЕННЫХ НА ИХ ЭКСПЛУАТАЦИЮ</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При проведении инвентаризации и обнаружении бесхозных водопроводных сетей на территории поселения необходимо поступить следующим образом:</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Согласно статьи 8, пункт 5. Федерального закона Российской Федерации от 7 декабря 2011г. №416-ФЗ «О водоснабжении и водоотведении»: «В случае выя</w:t>
      </w:r>
      <w:r w:rsidRPr="0061441D">
        <w:rPr>
          <w:rFonts w:ascii="Times New Roman" w:hAnsi="Times New Roman" w:cs="Times New Roman"/>
          <w:sz w:val="28"/>
          <w:szCs w:val="28"/>
        </w:rPr>
        <w:t>в</w:t>
      </w:r>
      <w:r w:rsidRPr="0061441D">
        <w:rPr>
          <w:rFonts w:ascii="Times New Roman" w:hAnsi="Times New Roman" w:cs="Times New Roman"/>
          <w:sz w:val="28"/>
          <w:szCs w:val="28"/>
        </w:rPr>
        <w:t>ления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61441D">
        <w:rPr>
          <w:rFonts w:ascii="Times New Roman" w:hAnsi="Times New Roman" w:cs="Times New Roman"/>
          <w:sz w:val="28"/>
          <w:szCs w:val="28"/>
        </w:rPr>
        <w:t>б</w:t>
      </w:r>
      <w:r w:rsidRPr="0061441D">
        <w:rPr>
          <w:rFonts w:ascii="Times New Roman" w:hAnsi="Times New Roman" w:cs="Times New Roman"/>
          <w:sz w:val="28"/>
          <w:szCs w:val="28"/>
        </w:rPr>
        <w:t>жение и (или) водоотведение, эксплуатация таких объектов осуществляется г</w:t>
      </w:r>
      <w:r w:rsidRPr="0061441D">
        <w:rPr>
          <w:rFonts w:ascii="Times New Roman" w:hAnsi="Times New Roman" w:cs="Times New Roman"/>
          <w:sz w:val="28"/>
          <w:szCs w:val="28"/>
        </w:rPr>
        <w:t>а</w:t>
      </w:r>
      <w:r w:rsidRPr="0061441D">
        <w:rPr>
          <w:rFonts w:ascii="Times New Roman" w:hAnsi="Times New Roman" w:cs="Times New Roman"/>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61441D">
        <w:rPr>
          <w:rFonts w:ascii="Times New Roman" w:hAnsi="Times New Roman" w:cs="Times New Roman"/>
          <w:sz w:val="28"/>
          <w:szCs w:val="28"/>
        </w:rPr>
        <w:t>н</w:t>
      </w:r>
      <w:r w:rsidRPr="0061441D">
        <w:rPr>
          <w:rFonts w:ascii="Times New Roman" w:hAnsi="Times New Roman" w:cs="Times New Roman"/>
          <w:sz w:val="28"/>
          <w:szCs w:val="28"/>
        </w:rPr>
        <w:t>ным бесхозяйным объектам (в случае выявления бесхозяйных объектов централ</w:t>
      </w:r>
      <w:r w:rsidRPr="0061441D">
        <w:rPr>
          <w:rFonts w:ascii="Times New Roman" w:hAnsi="Times New Roman" w:cs="Times New Roman"/>
          <w:sz w:val="28"/>
          <w:szCs w:val="28"/>
        </w:rPr>
        <w:t>и</w:t>
      </w:r>
      <w:r w:rsidRPr="0061441D">
        <w:rPr>
          <w:rFonts w:ascii="Times New Roman" w:hAnsi="Times New Roman" w:cs="Times New Roman"/>
          <w:sz w:val="28"/>
          <w:szCs w:val="28"/>
        </w:rPr>
        <w:t>зованных систем горячего водоснабжения или в случае, если гарантирующая о</w:t>
      </w:r>
      <w:r w:rsidRPr="0061441D">
        <w:rPr>
          <w:rFonts w:ascii="Times New Roman" w:hAnsi="Times New Roman" w:cs="Times New Roman"/>
          <w:sz w:val="28"/>
          <w:szCs w:val="28"/>
        </w:rPr>
        <w:t>р</w:t>
      </w:r>
      <w:r w:rsidRPr="0061441D">
        <w:rPr>
          <w:rFonts w:ascii="Times New Roman" w:hAnsi="Times New Roman" w:cs="Times New Roman"/>
          <w:sz w:val="28"/>
          <w:szCs w:val="28"/>
        </w:rPr>
        <w:t xml:space="preserve">ганизация не определена в соответствии со статьей 12 настоящего Федерального закона), со дня подписания с органом местного самоуправления поселения, </w:t>
      </w:r>
      <w:r>
        <w:rPr>
          <w:rFonts w:ascii="Times New Roman" w:hAnsi="Times New Roman" w:cs="Times New Roman"/>
          <w:sz w:val="28"/>
          <w:szCs w:val="28"/>
        </w:rPr>
        <w:t>сел</w:t>
      </w:r>
      <w:r>
        <w:rPr>
          <w:rFonts w:ascii="Times New Roman" w:hAnsi="Times New Roman" w:cs="Times New Roman"/>
          <w:sz w:val="28"/>
          <w:szCs w:val="28"/>
        </w:rPr>
        <w:t>ь</w:t>
      </w:r>
      <w:r>
        <w:rPr>
          <w:rFonts w:ascii="Times New Roman" w:hAnsi="Times New Roman" w:cs="Times New Roman"/>
          <w:sz w:val="28"/>
          <w:szCs w:val="28"/>
        </w:rPr>
        <w:t>ского</w:t>
      </w:r>
      <w:r w:rsidRPr="0061441D">
        <w:rPr>
          <w:rFonts w:ascii="Times New Roman" w:hAnsi="Times New Roman" w:cs="Times New Roman"/>
          <w:sz w:val="28"/>
          <w:szCs w:val="28"/>
        </w:rPr>
        <w:t xml:space="preserve"> округа передаточного акта указанных объектов до признания на такие об</w:t>
      </w:r>
      <w:r w:rsidRPr="0061441D">
        <w:rPr>
          <w:rFonts w:ascii="Times New Roman" w:hAnsi="Times New Roman" w:cs="Times New Roman"/>
          <w:sz w:val="28"/>
          <w:szCs w:val="28"/>
        </w:rPr>
        <w:t>ъ</w:t>
      </w:r>
      <w:r w:rsidRPr="0061441D">
        <w:rPr>
          <w:rFonts w:ascii="Times New Roman" w:hAnsi="Times New Roman" w:cs="Times New Roman"/>
          <w:sz w:val="28"/>
          <w:szCs w:val="28"/>
        </w:rPr>
        <w:t>екты права собственности или до принятия их во владение, пользование и расп</w:t>
      </w:r>
      <w:r w:rsidRPr="0061441D">
        <w:rPr>
          <w:rFonts w:ascii="Times New Roman" w:hAnsi="Times New Roman" w:cs="Times New Roman"/>
          <w:sz w:val="28"/>
          <w:szCs w:val="28"/>
        </w:rPr>
        <w:t>о</w:t>
      </w:r>
      <w:r w:rsidRPr="0061441D">
        <w:rPr>
          <w:rFonts w:ascii="Times New Roman" w:hAnsi="Times New Roman" w:cs="Times New Roman"/>
          <w:sz w:val="28"/>
          <w:szCs w:val="28"/>
        </w:rPr>
        <w:t>ряжение оставившим такие объекты собственником в соответствии с гражда</w:t>
      </w:r>
      <w:r w:rsidRPr="0061441D">
        <w:rPr>
          <w:rFonts w:ascii="Times New Roman" w:hAnsi="Times New Roman" w:cs="Times New Roman"/>
          <w:sz w:val="28"/>
          <w:szCs w:val="28"/>
        </w:rPr>
        <w:t>н</w:t>
      </w:r>
      <w:r w:rsidRPr="0061441D">
        <w:rPr>
          <w:rFonts w:ascii="Times New Roman" w:hAnsi="Times New Roman" w:cs="Times New Roman"/>
          <w:sz w:val="28"/>
          <w:szCs w:val="28"/>
        </w:rPr>
        <w:t>ским законодательством».</w:t>
      </w:r>
    </w:p>
    <w:p w:rsidR="00EF67B0" w:rsidRPr="0061441D" w:rsidRDefault="00EF67B0" w:rsidP="007B7B91">
      <w:pPr>
        <w:autoSpaceDE w:val="0"/>
        <w:autoSpaceDN w:val="0"/>
        <w:adjustRightInd w:val="0"/>
        <w:spacing w:after="0"/>
        <w:ind w:firstLine="567"/>
        <w:jc w:val="both"/>
        <w:rPr>
          <w:rFonts w:ascii="Times New Roman" w:hAnsi="Times New Roman" w:cs="Times New Roman"/>
          <w:sz w:val="28"/>
          <w:szCs w:val="28"/>
        </w:rPr>
      </w:pPr>
      <w:r w:rsidRPr="0061441D">
        <w:rPr>
          <w:rFonts w:ascii="Times New Roman" w:hAnsi="Times New Roman" w:cs="Times New Roman"/>
          <w:sz w:val="28"/>
          <w:szCs w:val="28"/>
        </w:rPr>
        <w:t>Принятие на учет бесхозяйных водопроводных сетей (водопроводных и в</w:t>
      </w:r>
      <w:r w:rsidRPr="0061441D">
        <w:rPr>
          <w:rFonts w:ascii="Times New Roman" w:hAnsi="Times New Roman" w:cs="Times New Roman"/>
          <w:sz w:val="28"/>
          <w:szCs w:val="28"/>
        </w:rPr>
        <w:t>о</w:t>
      </w:r>
      <w:r w:rsidRPr="0061441D">
        <w:rPr>
          <w:rFonts w:ascii="Times New Roman" w:hAnsi="Times New Roman" w:cs="Times New Roman"/>
          <w:sz w:val="28"/>
          <w:szCs w:val="28"/>
        </w:rPr>
        <w:t>доотводящих сетей, не имеющих эксплуатирующей организации) осуществляется на основании постановления Правительства РФ от 17.09.2003г. № 580.</w:t>
      </w:r>
    </w:p>
    <w:p w:rsidR="00EF67B0" w:rsidRPr="000F3F93" w:rsidRDefault="00EF67B0" w:rsidP="007B7B91">
      <w:pPr>
        <w:autoSpaceDE w:val="0"/>
        <w:autoSpaceDN w:val="0"/>
        <w:adjustRightInd w:val="0"/>
        <w:spacing w:after="0"/>
        <w:ind w:firstLine="567"/>
        <w:jc w:val="both"/>
        <w:rPr>
          <w:rFonts w:ascii="Times New Roman" w:hAnsi="Times New Roman" w:cs="Times New Roman"/>
          <w:caps/>
          <w:color w:val="FF0000"/>
          <w:sz w:val="28"/>
          <w:szCs w:val="28"/>
        </w:rPr>
      </w:pPr>
      <w:r w:rsidRPr="0061441D">
        <w:rPr>
          <w:rFonts w:ascii="Times New Roman" w:hAnsi="Times New Roman" w:cs="Times New Roman"/>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r w:rsidRPr="000F3F93">
        <w:rPr>
          <w:rFonts w:ascii="Times New Roman" w:hAnsi="Times New Roman" w:cs="Times New Roman"/>
          <w:caps/>
          <w:color w:val="FF0000"/>
          <w:sz w:val="28"/>
          <w:szCs w:val="28"/>
        </w:rPr>
        <w:br w:type="page"/>
      </w:r>
    </w:p>
    <w:p w:rsidR="00EF67B0" w:rsidRDefault="00EF67B0" w:rsidP="00AE668B">
      <w:pPr>
        <w:pStyle w:val="1"/>
      </w:pPr>
      <w:r w:rsidRPr="000F3F93">
        <w:lastRenderedPageBreak/>
        <w:t>ГЛАВА II</w:t>
      </w:r>
    </w:p>
    <w:p w:rsidR="003B1909" w:rsidRDefault="00EF67B0" w:rsidP="00AE668B">
      <w:pPr>
        <w:pStyle w:val="1"/>
      </w:pPr>
      <w:r w:rsidRPr="00D14583">
        <w:t xml:space="preserve">СХЕМА </w:t>
      </w:r>
      <w:r w:rsidRPr="00D14583">
        <w:rPr>
          <w:rFonts w:eastAsia="Arial"/>
          <w:shd w:val="clear" w:color="auto" w:fill="FFFFFF"/>
        </w:rPr>
        <w:t>ВОДООТВЕДЕНИЯ</w:t>
      </w:r>
      <w:r w:rsidR="00941E2E">
        <w:rPr>
          <w:rFonts w:eastAsia="Arial"/>
          <w:shd w:val="clear" w:color="auto" w:fill="FFFFFF"/>
        </w:rPr>
        <w:t xml:space="preserve">  Бобинского</w:t>
      </w:r>
      <w:r w:rsidRPr="00D14583">
        <w:t xml:space="preserve"> </w:t>
      </w:r>
      <w:r w:rsidR="003B1909">
        <w:t>сельского посел</w:t>
      </w:r>
      <w:r w:rsidR="003B1909">
        <w:t>е</w:t>
      </w:r>
      <w:r w:rsidR="003B1909">
        <w:t>ния Слободского МУНИЦИПАЛЬНОГО РАЙОНА</w:t>
      </w:r>
    </w:p>
    <w:p w:rsidR="00EF67B0" w:rsidRDefault="00EF67B0" w:rsidP="00AE668B">
      <w:pPr>
        <w:pStyle w:val="1"/>
      </w:pPr>
      <w:r w:rsidRPr="000F3F93">
        <w:t>РАЗДЕЛ 1. СУЩЕСТВУЮЩЕЕ ПОЛОЖЕНИЕ В СФЕРЕ ВОДООТВ</w:t>
      </w:r>
      <w:r w:rsidRPr="000F3F93">
        <w:t>Е</w:t>
      </w:r>
      <w:r w:rsidRPr="000F3F93">
        <w:t>ДЕНИЯ ПОСЕЛЕНИЯ</w:t>
      </w:r>
    </w:p>
    <w:p w:rsidR="00EF67B0" w:rsidRPr="00E6176A" w:rsidRDefault="00EF67B0" w:rsidP="007B7B91">
      <w:pPr>
        <w:pStyle w:val="2"/>
        <w:spacing w:line="276" w:lineRule="auto"/>
        <w:rPr>
          <w:szCs w:val="28"/>
        </w:rPr>
      </w:pPr>
      <w:r w:rsidRPr="00E6176A">
        <w:rPr>
          <w:szCs w:val="28"/>
        </w:rPr>
        <w:t>1.1 Структура системы сбора очистки и отведения сточных вод посел</w:t>
      </w:r>
      <w:r w:rsidRPr="00E6176A">
        <w:rPr>
          <w:szCs w:val="28"/>
        </w:rPr>
        <w:t>е</w:t>
      </w:r>
      <w:r w:rsidRPr="00E6176A">
        <w:rPr>
          <w:szCs w:val="28"/>
        </w:rPr>
        <w:t>ния и территориально-институционного деления поселения на зоны де</w:t>
      </w:r>
      <w:r w:rsidRPr="00E6176A">
        <w:rPr>
          <w:szCs w:val="28"/>
        </w:rPr>
        <w:t>й</w:t>
      </w:r>
      <w:r w:rsidRPr="00E6176A">
        <w:rPr>
          <w:szCs w:val="28"/>
        </w:rPr>
        <w:t>ствия предприятий, организующих водоотведение поселения (эксплуатац</w:t>
      </w:r>
      <w:r w:rsidRPr="00E6176A">
        <w:rPr>
          <w:szCs w:val="28"/>
        </w:rPr>
        <w:t>и</w:t>
      </w:r>
      <w:r w:rsidRPr="00E6176A">
        <w:rPr>
          <w:szCs w:val="28"/>
        </w:rPr>
        <w:t>он</w:t>
      </w:r>
      <w:r>
        <w:rPr>
          <w:szCs w:val="28"/>
        </w:rPr>
        <w:t>ные зоны)</w:t>
      </w:r>
    </w:p>
    <w:p w:rsidR="00EF67B0" w:rsidRDefault="00EF67B0" w:rsidP="007B7B91">
      <w:pPr>
        <w:pStyle w:val="9"/>
        <w:spacing w:line="276" w:lineRule="auto"/>
      </w:pPr>
      <w:r>
        <w:t xml:space="preserve">Для обеспечения нужд водоотведения </w:t>
      </w:r>
      <w:r w:rsidR="003B1909">
        <w:t xml:space="preserve">сельского поселения </w:t>
      </w:r>
      <w:r>
        <w:t>организована н</w:t>
      </w:r>
      <w:r>
        <w:t>е</w:t>
      </w:r>
      <w:r>
        <w:t>централизованная система сбора сточных вод, посредством организации индив</w:t>
      </w:r>
      <w:r>
        <w:t>и</w:t>
      </w:r>
      <w:r>
        <w:t xml:space="preserve">дуальных септиков (выгребов) для каждого индивидуального здания или группы домов. Сточные воды из выгребов других потребителей вывозятся специальным транспортом </w:t>
      </w:r>
      <w:r w:rsidR="00270F47">
        <w:t>и сбрасываются на рельеф</w:t>
      </w:r>
      <w:r>
        <w:t>.</w:t>
      </w:r>
    </w:p>
    <w:p w:rsidR="00EF67B0" w:rsidRDefault="00EF67B0" w:rsidP="007B7B91">
      <w:pPr>
        <w:pStyle w:val="9"/>
        <w:spacing w:line="276" w:lineRule="auto"/>
      </w:pPr>
      <w:r w:rsidRPr="002121FD">
        <w:t xml:space="preserve">Очистные сооружения </w:t>
      </w:r>
      <w:proofErr w:type="gramStart"/>
      <w:r w:rsidRPr="002121FD">
        <w:t>в</w:t>
      </w:r>
      <w:proofErr w:type="gramEnd"/>
      <w:r w:rsidRPr="002121FD">
        <w:t xml:space="preserve"> </w:t>
      </w:r>
      <w:r w:rsidR="003B1909">
        <w:t xml:space="preserve"> </w:t>
      </w:r>
      <w:r w:rsidR="00941E2E">
        <w:t xml:space="preserve">находятся в с. </w:t>
      </w:r>
      <w:proofErr w:type="spellStart"/>
      <w:r w:rsidR="00941E2E">
        <w:t>Бобино</w:t>
      </w:r>
      <w:proofErr w:type="spellEnd"/>
      <w:r w:rsidR="00941E2E">
        <w:t>.</w:t>
      </w:r>
      <w:r w:rsidR="003B1909">
        <w:t xml:space="preserve"> </w:t>
      </w:r>
    </w:p>
    <w:p w:rsidR="00EF67B0" w:rsidRPr="007E5837" w:rsidRDefault="00073AAB" w:rsidP="00073AAB">
      <w:pPr>
        <w:rPr>
          <w:rFonts w:ascii="Times New Roman" w:hAnsi="Times New Roman" w:cs="Times New Roman"/>
          <w:sz w:val="28"/>
          <w:szCs w:val="28"/>
          <w:shd w:val="clear" w:color="auto" w:fill="FFFFFF"/>
        </w:rPr>
      </w:pPr>
      <w:r w:rsidRPr="00073AAB">
        <w:rPr>
          <w:sz w:val="28"/>
          <w:szCs w:val="28"/>
        </w:rPr>
        <w:t>Имеются насосные станции</w:t>
      </w:r>
      <w:r>
        <w:rPr>
          <w:sz w:val="28"/>
          <w:szCs w:val="28"/>
        </w:rPr>
        <w:t xml:space="preserve"> для перекачки стоков.</w:t>
      </w:r>
      <w:r w:rsidR="0068536D">
        <w:rPr>
          <w:sz w:val="28"/>
          <w:szCs w:val="28"/>
        </w:rPr>
        <w:t xml:space="preserve"> </w:t>
      </w:r>
      <w:r w:rsidR="00EF67B0" w:rsidRPr="007E5837">
        <w:rPr>
          <w:rFonts w:ascii="Times New Roman" w:hAnsi="Times New Roman" w:cs="Times New Roman"/>
          <w:sz w:val="28"/>
          <w:szCs w:val="28"/>
          <w:shd w:val="clear" w:color="auto" w:fill="FFFFFF"/>
        </w:rPr>
        <w:t>Запрещается сбрасывать в с</w:t>
      </w:r>
      <w:r w:rsidR="00EF67B0" w:rsidRPr="007E5837">
        <w:rPr>
          <w:rFonts w:ascii="Times New Roman" w:hAnsi="Times New Roman" w:cs="Times New Roman"/>
          <w:sz w:val="28"/>
          <w:szCs w:val="28"/>
          <w:shd w:val="clear" w:color="auto" w:fill="FFFFFF"/>
        </w:rPr>
        <w:t>и</w:t>
      </w:r>
      <w:r w:rsidR="00EF67B0" w:rsidRPr="007E5837">
        <w:rPr>
          <w:rFonts w:ascii="Times New Roman" w:hAnsi="Times New Roman" w:cs="Times New Roman"/>
          <w:sz w:val="28"/>
          <w:szCs w:val="28"/>
          <w:shd w:val="clear" w:color="auto" w:fill="FFFFFF"/>
        </w:rPr>
        <w:t>стему канализации населенных пунктов производственные сточные воды пр</w:t>
      </w:r>
      <w:r w:rsidR="00EF67B0" w:rsidRPr="007E5837">
        <w:rPr>
          <w:rFonts w:ascii="Times New Roman" w:hAnsi="Times New Roman" w:cs="Times New Roman"/>
          <w:sz w:val="28"/>
          <w:szCs w:val="28"/>
          <w:shd w:val="clear" w:color="auto" w:fill="FFFFFF"/>
        </w:rPr>
        <w:t>о</w:t>
      </w:r>
      <w:r w:rsidR="00EF67B0" w:rsidRPr="007E5837">
        <w:rPr>
          <w:rFonts w:ascii="Times New Roman" w:hAnsi="Times New Roman" w:cs="Times New Roman"/>
          <w:sz w:val="28"/>
          <w:szCs w:val="28"/>
          <w:shd w:val="clear" w:color="auto" w:fill="FFFFFF"/>
        </w:rPr>
        <w:t>мышленных предприятий, содержащие:</w:t>
      </w:r>
    </w:p>
    <w:p w:rsidR="00EF67B0"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вещества и материалы, способные засорять трубопроводы, колодцы, реше</w:t>
      </w:r>
      <w:r w:rsidRPr="007E5837">
        <w:rPr>
          <w:rFonts w:ascii="Times New Roman" w:hAnsi="Times New Roman" w:cs="Times New Roman"/>
          <w:sz w:val="28"/>
          <w:szCs w:val="28"/>
        </w:rPr>
        <w:t>т</w:t>
      </w:r>
      <w:r w:rsidRPr="007E5837">
        <w:rPr>
          <w:rFonts w:ascii="Times New Roman" w:hAnsi="Times New Roman" w:cs="Times New Roman"/>
          <w:sz w:val="28"/>
          <w:szCs w:val="28"/>
        </w:rPr>
        <w:t>ки или отлагаться на стенках</w:t>
      </w:r>
      <w:r w:rsidR="00EE6B4A">
        <w:rPr>
          <w:rFonts w:ascii="Times New Roman" w:hAnsi="Times New Roman" w:cs="Times New Roman"/>
          <w:sz w:val="28"/>
          <w:szCs w:val="28"/>
        </w:rPr>
        <w:t>.</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окрашенные сточные воды с фактической кратностью разбавления, прев</w:t>
      </w:r>
      <w:r w:rsidRPr="007E5837">
        <w:rPr>
          <w:rFonts w:ascii="Times New Roman" w:hAnsi="Times New Roman" w:cs="Times New Roman"/>
          <w:sz w:val="28"/>
          <w:szCs w:val="28"/>
        </w:rPr>
        <w:t>ы</w:t>
      </w:r>
      <w:r w:rsidRPr="007E5837">
        <w:rPr>
          <w:rFonts w:ascii="Times New Roman" w:hAnsi="Times New Roman" w:cs="Times New Roman"/>
          <w:sz w:val="28"/>
          <w:szCs w:val="28"/>
        </w:rPr>
        <w:t>шающей нормативные показатели общих свой</w:t>
      </w:r>
      <w:proofErr w:type="gramStart"/>
      <w:r w:rsidRPr="007E5837">
        <w:rPr>
          <w:rFonts w:ascii="Times New Roman" w:hAnsi="Times New Roman" w:cs="Times New Roman"/>
          <w:sz w:val="28"/>
          <w:szCs w:val="28"/>
        </w:rPr>
        <w:t>ств ст</w:t>
      </w:r>
      <w:proofErr w:type="gramEnd"/>
      <w:r w:rsidRPr="007E5837">
        <w:rPr>
          <w:rFonts w:ascii="Times New Roman" w:hAnsi="Times New Roman" w:cs="Times New Roman"/>
          <w:sz w:val="28"/>
          <w:szCs w:val="28"/>
        </w:rPr>
        <w:t>очных вод более чем в 100 раз;</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биологически жесткие поверхностно-активные воды вещества (ПАВ);</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вещества в концентрациях, препятствующих биологической очистке сто</w:t>
      </w:r>
      <w:r w:rsidRPr="007E5837">
        <w:rPr>
          <w:rFonts w:ascii="Times New Roman" w:hAnsi="Times New Roman" w:cs="Times New Roman"/>
          <w:sz w:val="28"/>
          <w:szCs w:val="28"/>
        </w:rPr>
        <w:t>ч</w:t>
      </w:r>
      <w:r w:rsidRPr="007E5837">
        <w:rPr>
          <w:rFonts w:ascii="Times New Roman" w:hAnsi="Times New Roman" w:cs="Times New Roman"/>
          <w:sz w:val="28"/>
          <w:szCs w:val="28"/>
        </w:rPr>
        <w:t>ных вод; биологически трудно окисляемые органические вещества и смеси;</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 xml:space="preserve">вещества, способные образовывать в канализационных сетях и сооружениях следующие газы: сероводород, сероуглерод, окись углерода, </w:t>
      </w:r>
      <w:proofErr w:type="spellStart"/>
      <w:r w:rsidRPr="007E5837">
        <w:rPr>
          <w:rFonts w:ascii="Times New Roman" w:hAnsi="Times New Roman" w:cs="Times New Roman"/>
          <w:sz w:val="28"/>
          <w:szCs w:val="28"/>
        </w:rPr>
        <w:t>циановодород</w:t>
      </w:r>
      <w:proofErr w:type="spellEnd"/>
      <w:r w:rsidRPr="007E5837">
        <w:rPr>
          <w:rFonts w:ascii="Times New Roman" w:hAnsi="Times New Roman" w:cs="Times New Roman"/>
          <w:sz w:val="28"/>
          <w:szCs w:val="28"/>
        </w:rPr>
        <w:t>, пары летучих ароматических углеводородов, окись этилена, метан;</w:t>
      </w:r>
    </w:p>
    <w:p w:rsidR="00EF67B0" w:rsidRPr="007E5837"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w:t>
      </w:r>
      <w:r>
        <w:rPr>
          <w:rFonts w:ascii="Times New Roman" w:hAnsi="Times New Roman" w:cs="Times New Roman"/>
          <w:sz w:val="28"/>
          <w:szCs w:val="28"/>
        </w:rPr>
        <w:t xml:space="preserve"> </w:t>
      </w:r>
      <w:r w:rsidRPr="007E5837">
        <w:rPr>
          <w:rFonts w:ascii="Times New Roman" w:hAnsi="Times New Roman" w:cs="Times New Roman"/>
          <w:sz w:val="28"/>
          <w:szCs w:val="28"/>
        </w:rPr>
        <w:t>сточные воды с зафиксированной категорией токсичности «</w:t>
      </w:r>
      <w:proofErr w:type="spellStart"/>
      <w:r w:rsidRPr="007E5837">
        <w:rPr>
          <w:rFonts w:ascii="Times New Roman" w:hAnsi="Times New Roman" w:cs="Times New Roman"/>
          <w:sz w:val="28"/>
          <w:szCs w:val="28"/>
        </w:rPr>
        <w:t>гипертокси</w:t>
      </w:r>
      <w:r w:rsidRPr="007E5837">
        <w:rPr>
          <w:rFonts w:ascii="Times New Roman" w:hAnsi="Times New Roman" w:cs="Times New Roman"/>
          <w:sz w:val="28"/>
          <w:szCs w:val="28"/>
        </w:rPr>
        <w:t>ч</w:t>
      </w:r>
      <w:r w:rsidRPr="007E5837">
        <w:rPr>
          <w:rFonts w:ascii="Times New Roman" w:hAnsi="Times New Roman" w:cs="Times New Roman"/>
          <w:sz w:val="28"/>
          <w:szCs w:val="28"/>
        </w:rPr>
        <w:t>ная</w:t>
      </w:r>
      <w:proofErr w:type="spellEnd"/>
      <w:r w:rsidRPr="007E5837">
        <w:rPr>
          <w:rFonts w:ascii="Times New Roman" w:hAnsi="Times New Roman" w:cs="Times New Roman"/>
          <w:sz w:val="28"/>
          <w:szCs w:val="28"/>
        </w:rPr>
        <w:t>».</w:t>
      </w:r>
    </w:p>
    <w:p w:rsidR="00EF67B0" w:rsidRDefault="00EF67B0" w:rsidP="007B7B91">
      <w:pPr>
        <w:spacing w:after="0"/>
        <w:ind w:firstLine="567"/>
        <w:jc w:val="both"/>
        <w:rPr>
          <w:rFonts w:ascii="Times New Roman" w:hAnsi="Times New Roman" w:cs="Times New Roman"/>
          <w:sz w:val="28"/>
          <w:szCs w:val="28"/>
        </w:rPr>
      </w:pPr>
      <w:r w:rsidRPr="007E5837">
        <w:rPr>
          <w:rFonts w:ascii="Times New Roman" w:hAnsi="Times New Roman" w:cs="Times New Roman"/>
          <w:sz w:val="28"/>
          <w:szCs w:val="28"/>
        </w:rPr>
        <w:t>Перечень и нормативы допустимых концентраций загрязняющих веществ в сточных водах, отводимых абонентами в систему канализации</w:t>
      </w:r>
      <w:r>
        <w:rPr>
          <w:rFonts w:ascii="Times New Roman" w:hAnsi="Times New Roman" w:cs="Times New Roman"/>
          <w:sz w:val="28"/>
          <w:szCs w:val="28"/>
        </w:rPr>
        <w:t xml:space="preserve"> приведен в табл</w:t>
      </w:r>
      <w:r>
        <w:rPr>
          <w:rFonts w:ascii="Times New Roman" w:hAnsi="Times New Roman" w:cs="Times New Roman"/>
          <w:sz w:val="28"/>
          <w:szCs w:val="28"/>
        </w:rPr>
        <w:t>и</w:t>
      </w:r>
      <w:r>
        <w:rPr>
          <w:rFonts w:ascii="Times New Roman" w:hAnsi="Times New Roman" w:cs="Times New Roman"/>
          <w:sz w:val="28"/>
          <w:szCs w:val="28"/>
        </w:rPr>
        <w:t>це 1.1.</w:t>
      </w:r>
    </w:p>
    <w:p w:rsidR="00EF67B0" w:rsidRPr="007E5837" w:rsidRDefault="00EF67B0" w:rsidP="007B7B91">
      <w:pPr>
        <w:pStyle w:val="a4"/>
        <w:suppressAutoHyphens/>
        <w:spacing w:after="0"/>
        <w:ind w:left="0" w:firstLine="567"/>
        <w:contextualSpacing w:val="0"/>
        <w:jc w:val="both"/>
        <w:rPr>
          <w:rFonts w:ascii="Times New Roman" w:hAnsi="Times New Roman" w:cs="Times New Roman"/>
          <w:sz w:val="28"/>
          <w:szCs w:val="28"/>
        </w:rPr>
      </w:pPr>
      <w:r w:rsidRPr="007E5837">
        <w:rPr>
          <w:rFonts w:ascii="Times New Roman" w:hAnsi="Times New Roman" w:cs="Times New Roman"/>
          <w:sz w:val="28"/>
          <w:szCs w:val="28"/>
        </w:rPr>
        <w:t xml:space="preserve">Таблица 1.1 </w:t>
      </w:r>
      <w:r>
        <w:rPr>
          <w:rFonts w:ascii="Times New Roman" w:hAnsi="Times New Roman" w:cs="Times New Roman"/>
          <w:sz w:val="28"/>
          <w:szCs w:val="28"/>
        </w:rPr>
        <w:t xml:space="preserve">- </w:t>
      </w:r>
      <w:r w:rsidRPr="007E5837">
        <w:rPr>
          <w:rFonts w:ascii="Times New Roman" w:hAnsi="Times New Roman" w:cs="Times New Roman"/>
          <w:sz w:val="28"/>
          <w:szCs w:val="28"/>
        </w:rPr>
        <w:t xml:space="preserve">Перечень и нормативы допустимых концентраций загрязняющих веществ в сточных водах, отводимых абонентами в систему </w:t>
      </w:r>
      <w:r>
        <w:rPr>
          <w:rFonts w:ascii="Times New Roman" w:hAnsi="Times New Roman" w:cs="Times New Roman"/>
          <w:sz w:val="28"/>
          <w:szCs w:val="28"/>
        </w:rPr>
        <w:t>канализации</w:t>
      </w:r>
    </w:p>
    <w:tbl>
      <w:tblPr>
        <w:tblW w:w="9923" w:type="dxa"/>
        <w:jc w:val="center"/>
        <w:tblInd w:w="109" w:type="dxa"/>
        <w:tblBorders>
          <w:top w:val="single" w:sz="12" w:space="0" w:color="auto"/>
          <w:left w:val="single" w:sz="12" w:space="0" w:color="auto"/>
          <w:bottom w:val="single" w:sz="12" w:space="0" w:color="auto"/>
          <w:right w:val="single" w:sz="12" w:space="0" w:color="auto"/>
          <w:insideH w:val="single" w:sz="4" w:space="0" w:color="000000"/>
          <w:insideV w:val="single" w:sz="4" w:space="0" w:color="000000"/>
        </w:tblBorders>
        <w:tblLayout w:type="fixed"/>
        <w:tblLook w:val="0000" w:firstRow="0" w:lastRow="0" w:firstColumn="0" w:lastColumn="0" w:noHBand="0" w:noVBand="0"/>
      </w:tblPr>
      <w:tblGrid>
        <w:gridCol w:w="1135"/>
        <w:gridCol w:w="5134"/>
        <w:gridCol w:w="3654"/>
      </w:tblGrid>
      <w:tr w:rsidR="00EF67B0" w:rsidRPr="007E5837" w:rsidTr="00227013">
        <w:trPr>
          <w:trHeight w:val="728"/>
          <w:jc w:val="center"/>
        </w:trPr>
        <w:tc>
          <w:tcPr>
            <w:tcW w:w="1135" w:type="dxa"/>
            <w:tcBorders>
              <w:top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lastRenderedPageBreak/>
              <w:t xml:space="preserve">№ </w:t>
            </w:r>
            <w:proofErr w:type="spellStart"/>
            <w:r w:rsidRPr="007E5837">
              <w:rPr>
                <w:rFonts w:ascii="Times New Roman" w:hAnsi="Times New Roman" w:cs="Times New Roman"/>
              </w:rPr>
              <w:t>п.п</w:t>
            </w:r>
            <w:proofErr w:type="spellEnd"/>
            <w:r w:rsidRPr="007E5837">
              <w:rPr>
                <w:rFonts w:ascii="Times New Roman" w:hAnsi="Times New Roman" w:cs="Times New Roman"/>
              </w:rPr>
              <w:t>.</w:t>
            </w:r>
          </w:p>
        </w:tc>
        <w:tc>
          <w:tcPr>
            <w:tcW w:w="5134" w:type="dxa"/>
            <w:tcBorders>
              <w:top w:val="single" w:sz="12" w:space="0" w:color="auto"/>
              <w:left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Наименование  загрязняющего вещества</w:t>
            </w:r>
          </w:p>
        </w:tc>
        <w:tc>
          <w:tcPr>
            <w:tcW w:w="3654" w:type="dxa"/>
            <w:tcBorders>
              <w:top w:val="single" w:sz="12" w:space="0" w:color="auto"/>
              <w:left w:val="single" w:sz="12" w:space="0" w:color="auto"/>
              <w:bottom w:val="single" w:sz="12" w:space="0" w:color="auto"/>
            </w:tcBorders>
            <w:shd w:val="clear" w:color="auto" w:fill="auto"/>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Норматив допустимой концентр</w:t>
            </w:r>
            <w:r w:rsidRPr="007E5837">
              <w:rPr>
                <w:rFonts w:ascii="Times New Roman" w:hAnsi="Times New Roman" w:cs="Times New Roman"/>
              </w:rPr>
              <w:t>а</w:t>
            </w:r>
            <w:r w:rsidRPr="007E5837">
              <w:rPr>
                <w:rFonts w:ascii="Times New Roman" w:hAnsi="Times New Roman" w:cs="Times New Roman"/>
              </w:rPr>
              <w:t>ции загрязняющих веществ в сто</w:t>
            </w:r>
            <w:r w:rsidRPr="007E5837">
              <w:rPr>
                <w:rFonts w:ascii="Times New Roman" w:hAnsi="Times New Roman" w:cs="Times New Roman"/>
              </w:rPr>
              <w:t>ч</w:t>
            </w:r>
            <w:r w:rsidRPr="007E5837">
              <w:rPr>
                <w:rFonts w:ascii="Times New Roman" w:hAnsi="Times New Roman" w:cs="Times New Roman"/>
              </w:rPr>
              <w:t>ных водах абонентов, мг/л</w:t>
            </w:r>
          </w:p>
        </w:tc>
      </w:tr>
      <w:tr w:rsidR="00EF67B0" w:rsidRPr="007E5837" w:rsidTr="00227013">
        <w:trPr>
          <w:trHeight w:val="281"/>
          <w:jc w:val="center"/>
        </w:trPr>
        <w:tc>
          <w:tcPr>
            <w:tcW w:w="1135" w:type="dxa"/>
            <w:tcBorders>
              <w:top w:val="single" w:sz="12" w:space="0" w:color="auto"/>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w:t>
            </w:r>
          </w:p>
        </w:tc>
        <w:tc>
          <w:tcPr>
            <w:tcW w:w="5134" w:type="dxa"/>
            <w:tcBorders>
              <w:top w:val="single" w:sz="12" w:space="0" w:color="auto"/>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pH</w:t>
            </w:r>
            <w:proofErr w:type="spellEnd"/>
          </w:p>
        </w:tc>
        <w:tc>
          <w:tcPr>
            <w:tcW w:w="3654" w:type="dxa"/>
            <w:tcBorders>
              <w:top w:val="single" w:sz="12" w:space="0" w:color="auto"/>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lang w:val="en-US"/>
              </w:rPr>
            </w:pPr>
            <w:r w:rsidRPr="007E5837">
              <w:rPr>
                <w:rFonts w:ascii="Times New Roman" w:hAnsi="Times New Roman" w:cs="Times New Roman"/>
                <w:lang w:val="en-US"/>
              </w:rPr>
              <w:t>6</w:t>
            </w:r>
            <w:r w:rsidRPr="007E5837">
              <w:rPr>
                <w:rFonts w:ascii="Times New Roman" w:hAnsi="Times New Roman" w:cs="Times New Roman"/>
              </w:rPr>
              <w:t>,</w:t>
            </w:r>
            <w:r w:rsidRPr="007E5837">
              <w:rPr>
                <w:rFonts w:ascii="Times New Roman" w:hAnsi="Times New Roman" w:cs="Times New Roman"/>
                <w:lang w:val="en-US"/>
              </w:rPr>
              <w:t>5-8</w:t>
            </w:r>
            <w:r w:rsidRPr="007E5837">
              <w:rPr>
                <w:rFonts w:ascii="Times New Roman" w:hAnsi="Times New Roman" w:cs="Times New Roman"/>
              </w:rPr>
              <w:t>,</w:t>
            </w:r>
            <w:r w:rsidRPr="007E5837">
              <w:rPr>
                <w:rFonts w:ascii="Times New Roman" w:hAnsi="Times New Roman" w:cs="Times New Roman"/>
                <w:lang w:val="en-US"/>
              </w:rPr>
              <w:t>5</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2</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Взвешенные вещества</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100,0</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3</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БПК</w:t>
            </w:r>
            <w:r w:rsidRPr="007E5837">
              <w:rPr>
                <w:rFonts w:ascii="Times New Roman" w:hAnsi="Times New Roman" w:cs="Times New Roman"/>
                <w:vertAlign w:val="subscript"/>
              </w:rPr>
              <w:t>полн</w:t>
            </w:r>
            <w:proofErr w:type="spellEnd"/>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150,0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4</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Сухой остаток</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1800,0</w:t>
            </w:r>
          </w:p>
        </w:tc>
      </w:tr>
      <w:tr w:rsidR="00EF67B0" w:rsidRPr="007E5837" w:rsidTr="00227013">
        <w:trPr>
          <w:trHeight w:val="31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5</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Хлориды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170,0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6</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Сульфаты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700,0</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7</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Азот аммонийный</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8</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Нитриты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0,3</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9</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Нитраты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40,0</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10</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Фосфаты по фосфору</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1,1</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11</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Железо общее</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0,6</w:t>
            </w:r>
          </w:p>
        </w:tc>
      </w:tr>
      <w:tr w:rsidR="00EF67B0" w:rsidRPr="007E5837" w:rsidTr="00227013">
        <w:trPr>
          <w:trHeight w:val="281"/>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12</w:t>
            </w:r>
          </w:p>
        </w:tc>
        <w:tc>
          <w:tcPr>
            <w:tcW w:w="5134" w:type="dxa"/>
            <w:tcBorders>
              <w:left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Сульфиды</w:t>
            </w:r>
          </w:p>
        </w:tc>
        <w:tc>
          <w:tcPr>
            <w:tcW w:w="3654" w:type="dxa"/>
            <w:tcBorders>
              <w:lef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0,5</w:t>
            </w:r>
          </w:p>
        </w:tc>
      </w:tr>
      <w:tr w:rsidR="00EF67B0" w:rsidRPr="007E5837" w:rsidTr="00227013">
        <w:trPr>
          <w:trHeight w:val="269"/>
          <w:jc w:val="center"/>
        </w:trPr>
        <w:tc>
          <w:tcPr>
            <w:tcW w:w="1135" w:type="dxa"/>
            <w:tcBorders>
              <w:top w:val="single" w:sz="4" w:space="0" w:color="000000"/>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13</w:t>
            </w:r>
          </w:p>
        </w:tc>
        <w:tc>
          <w:tcPr>
            <w:tcW w:w="5134" w:type="dxa"/>
            <w:tcBorders>
              <w:left w:val="single" w:sz="12" w:space="0" w:color="auto"/>
              <w:bottom w:val="single" w:sz="4" w:space="0" w:color="000000"/>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proofErr w:type="spellStart"/>
            <w:r w:rsidRPr="007E5837">
              <w:rPr>
                <w:rFonts w:ascii="Times New Roman" w:hAnsi="Times New Roman" w:cs="Times New Roman"/>
              </w:rPr>
              <w:t>СПАВа</w:t>
            </w:r>
            <w:proofErr w:type="spellEnd"/>
          </w:p>
        </w:tc>
        <w:tc>
          <w:tcPr>
            <w:tcW w:w="3654" w:type="dxa"/>
            <w:tcBorders>
              <w:left w:val="single" w:sz="12" w:space="0" w:color="auto"/>
              <w:bottom w:val="single" w:sz="4" w:space="0" w:color="000000"/>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0,15</w:t>
            </w:r>
          </w:p>
        </w:tc>
      </w:tr>
      <w:tr w:rsidR="00EF67B0" w:rsidRPr="007E5837" w:rsidTr="00227013">
        <w:trPr>
          <w:trHeight w:val="294"/>
          <w:jc w:val="center"/>
        </w:trPr>
        <w:tc>
          <w:tcPr>
            <w:tcW w:w="1135" w:type="dxa"/>
            <w:tcBorders>
              <w:top w:val="single" w:sz="4" w:space="0" w:color="000000"/>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14</w:t>
            </w:r>
          </w:p>
        </w:tc>
        <w:tc>
          <w:tcPr>
            <w:tcW w:w="5134" w:type="dxa"/>
            <w:tcBorders>
              <w:top w:val="single" w:sz="4" w:space="0" w:color="000000"/>
              <w:left w:val="single" w:sz="12" w:space="0" w:color="auto"/>
              <w:bottom w:val="single" w:sz="12" w:space="0" w:color="auto"/>
              <w:right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Нефтепродукты</w:t>
            </w:r>
          </w:p>
        </w:tc>
        <w:tc>
          <w:tcPr>
            <w:tcW w:w="3654" w:type="dxa"/>
            <w:tcBorders>
              <w:top w:val="single" w:sz="4" w:space="0" w:color="000000"/>
              <w:left w:val="single" w:sz="12" w:space="0" w:color="auto"/>
              <w:bottom w:val="single" w:sz="12" w:space="0" w:color="auto"/>
            </w:tcBorders>
            <w:shd w:val="clear" w:color="auto" w:fill="auto"/>
            <w:vAlign w:val="center"/>
          </w:tcPr>
          <w:p w:rsidR="00EF67B0" w:rsidRPr="007E5837" w:rsidRDefault="00EF67B0" w:rsidP="007B7B91">
            <w:pPr>
              <w:snapToGrid w:val="0"/>
              <w:spacing w:after="0"/>
              <w:jc w:val="center"/>
              <w:rPr>
                <w:rFonts w:ascii="Times New Roman" w:hAnsi="Times New Roman" w:cs="Times New Roman"/>
              </w:rPr>
            </w:pPr>
            <w:r w:rsidRPr="007E5837">
              <w:rPr>
                <w:rFonts w:ascii="Times New Roman" w:hAnsi="Times New Roman" w:cs="Times New Roman"/>
              </w:rPr>
              <w:t>0,5</w:t>
            </w:r>
          </w:p>
        </w:tc>
      </w:tr>
    </w:tbl>
    <w:p w:rsidR="00EF67B0" w:rsidRDefault="00EF67B0" w:rsidP="007B7B91">
      <w:pPr>
        <w:pStyle w:val="143"/>
        <w:spacing w:before="240" w:line="276" w:lineRule="auto"/>
      </w:pPr>
      <w:r w:rsidRPr="007E5837">
        <w:t>Сточные воды, содержащие особо опасные вещества, в том числе  опасные бактериальные  вещества, вирулентные и патогенные микроорганизмы, возбуд</w:t>
      </w:r>
      <w:r w:rsidRPr="007E5837">
        <w:t>и</w:t>
      </w:r>
      <w:r w:rsidRPr="007E5837">
        <w:t>тели инфекционных заболеваний.</w:t>
      </w:r>
      <w:r w:rsidRPr="001E1D50">
        <w:t xml:space="preserve"> </w:t>
      </w:r>
    </w:p>
    <w:p w:rsidR="00EF67B0" w:rsidRPr="001B41CF" w:rsidRDefault="00EF67B0" w:rsidP="007B7B91">
      <w:pPr>
        <w:pStyle w:val="143"/>
        <w:spacing w:line="276" w:lineRule="auto"/>
      </w:pPr>
      <w:r w:rsidRPr="001B41CF">
        <w:t>Производственные сточные воды, не отвечающие указанным требованиям, должны подвергаться предварительной очистке. Степень их предваритель</w:t>
      </w:r>
      <w:r w:rsidRPr="001B41CF">
        <w:softHyphen/>
        <w:t>ной очистки должна быть согласована с организа</w:t>
      </w:r>
      <w:r w:rsidRPr="001B41CF">
        <w:softHyphen/>
        <w:t>циями, проектирующими очистные сооружения на</w:t>
      </w:r>
      <w:r w:rsidRPr="001B41CF">
        <w:softHyphen/>
        <w:t>селенного пункта или другого водопользователя.</w:t>
      </w:r>
    </w:p>
    <w:p w:rsidR="00EF67B0" w:rsidRDefault="00EF67B0" w:rsidP="007B7B91">
      <w:pPr>
        <w:pStyle w:val="143"/>
        <w:spacing w:line="276" w:lineRule="auto"/>
      </w:pPr>
      <w:r w:rsidRPr="001B41CF">
        <w:t>Устройство централизованных схем раздельно для жилой и производстве</w:t>
      </w:r>
      <w:r w:rsidRPr="001B41CF">
        <w:t>н</w:t>
      </w:r>
      <w:r w:rsidRPr="001B41CF">
        <w:t>ной зон допускается при технико-экономическом обосновании.</w:t>
      </w:r>
    </w:p>
    <w:p w:rsidR="00EF67B0" w:rsidRPr="007E5837" w:rsidRDefault="00EF67B0" w:rsidP="007B7B91">
      <w:pPr>
        <w:pStyle w:val="143"/>
        <w:spacing w:line="276" w:lineRule="auto"/>
      </w:pPr>
      <w:r>
        <w:t>Сточные воды от индивидуальных жилых домов должны проходить очис</w:t>
      </w:r>
      <w:r>
        <w:t>т</w:t>
      </w:r>
      <w:r>
        <w:t>ку на автономных очистных сооружениях, размещаемых непосредственно на участках домовладений. Хозяйственно-бытовые сточные воды от объектов общ</w:t>
      </w:r>
      <w:r>
        <w:t>е</w:t>
      </w:r>
      <w:r>
        <w:t>ственно-социального назначения будут собираться сетями хозяйственно-бытовой канализации с отводом на площадку очистных сооружений в промышленной зоне. Сюда же должны поступать очищенные стоки с участков домовладений и повер</w:t>
      </w:r>
      <w:r>
        <w:t>х</w:t>
      </w:r>
      <w:r>
        <w:t xml:space="preserve">ностные стоки с улиц и проездов. Дочищенные и обеззараженные стоки должны сбрасываться в русло реки. Индивидуальные жилые дома предлагается оснащать системой автономной канализации, в основу работы которой положен принцип биологической очистки, соответствующей нормативным требованиям. </w:t>
      </w:r>
    </w:p>
    <w:p w:rsidR="00EF67B0" w:rsidRPr="007E5837" w:rsidRDefault="00EF67B0" w:rsidP="007B7B91">
      <w:pPr>
        <w:pStyle w:val="143"/>
        <w:spacing w:line="276" w:lineRule="auto"/>
      </w:pPr>
      <w:r w:rsidRPr="007E5837">
        <w:t>Загрязняющие вещества, для которых одновременно выполняются следу</w:t>
      </w:r>
      <w:r w:rsidRPr="007E5837">
        <w:t>ю</w:t>
      </w:r>
      <w:r w:rsidRPr="007E5837">
        <w:t xml:space="preserve">щие условия: </w:t>
      </w:r>
    </w:p>
    <w:p w:rsidR="00EF67B0" w:rsidRPr="007E5837" w:rsidRDefault="006C6404" w:rsidP="007B7B91">
      <w:pPr>
        <w:pStyle w:val="143"/>
        <w:spacing w:line="276" w:lineRule="auto"/>
      </w:pPr>
      <w:r>
        <w:t>- но</w:t>
      </w:r>
      <w:r w:rsidR="00B01589">
        <w:t xml:space="preserve">рмативы допустимых сбросов </w:t>
      </w:r>
      <w:r w:rsidR="00EF67B0" w:rsidRPr="007E5837">
        <w:t xml:space="preserve"> в водный объект не установлен</w:t>
      </w:r>
      <w:r w:rsidR="00B01589">
        <w:t>ы</w:t>
      </w:r>
      <w:r w:rsidR="00EF67B0" w:rsidRPr="007E5837">
        <w:t>;</w:t>
      </w:r>
    </w:p>
    <w:p w:rsidR="00EF67B0" w:rsidRPr="007E5837" w:rsidRDefault="00EF67B0" w:rsidP="007B7B91">
      <w:pPr>
        <w:pStyle w:val="143"/>
        <w:spacing w:line="276" w:lineRule="auto"/>
      </w:pPr>
      <w:r>
        <w:t xml:space="preserve">- </w:t>
      </w:r>
      <w:r w:rsidRPr="007E5837">
        <w:t xml:space="preserve">отсутствуют нормативы </w:t>
      </w:r>
      <w:r w:rsidR="006C6404">
        <w:t>предельно допустимых концентраций (</w:t>
      </w:r>
      <w:r w:rsidRPr="007E5837">
        <w:t>ПДК</w:t>
      </w:r>
      <w:r w:rsidR="006C6404">
        <w:t>)</w:t>
      </w:r>
      <w:r w:rsidRPr="007E5837">
        <w:t xml:space="preserve"> в в</w:t>
      </w:r>
      <w:r w:rsidRPr="007E5837">
        <w:t>о</w:t>
      </w:r>
      <w:r w:rsidRPr="007E5837">
        <w:t>де водных объектов;</w:t>
      </w:r>
    </w:p>
    <w:p w:rsidR="00EF67B0" w:rsidRDefault="00EF67B0" w:rsidP="007B7B91">
      <w:pPr>
        <w:pStyle w:val="143"/>
        <w:spacing w:line="276" w:lineRule="auto"/>
      </w:pPr>
      <w:r>
        <w:lastRenderedPageBreak/>
        <w:t xml:space="preserve">- </w:t>
      </w:r>
      <w:r w:rsidRPr="007E5837">
        <w:t>отсутствуют теоретически возможные концентрации, не оказывающие о</w:t>
      </w:r>
      <w:r w:rsidRPr="007E5837">
        <w:t>т</w:t>
      </w:r>
      <w:r w:rsidRPr="007E5837">
        <w:t>рицательного влияния на технологический режим работы сооружений биологич</w:t>
      </w:r>
      <w:r w:rsidRPr="007E5837">
        <w:t>е</w:t>
      </w:r>
      <w:r w:rsidRPr="007E5837">
        <w:t>ской очистки.</w:t>
      </w:r>
    </w:p>
    <w:p w:rsidR="00EF67B0" w:rsidRDefault="00EF67B0" w:rsidP="007B7B91">
      <w:pPr>
        <w:pStyle w:val="2"/>
        <w:spacing w:line="276" w:lineRule="auto"/>
        <w:rPr>
          <w:szCs w:val="28"/>
        </w:rPr>
      </w:pPr>
      <w:r w:rsidRPr="009F7F1B">
        <w:rPr>
          <w:szCs w:val="28"/>
        </w:rPr>
        <w:t>1.2 Описание результатов технического обследования централизованной системы водоотведения, включая описание существующих канализационных очистных сооружений, в том числе оценку соответствия применяемой техн</w:t>
      </w:r>
      <w:r w:rsidRPr="009F7F1B">
        <w:rPr>
          <w:szCs w:val="28"/>
        </w:rPr>
        <w:t>о</w:t>
      </w:r>
      <w:r w:rsidRPr="009F7F1B">
        <w:rPr>
          <w:szCs w:val="28"/>
        </w:rPr>
        <w:t>логической схемы очистки сточных вод требованиям обеспечения нормат</w:t>
      </w:r>
      <w:r w:rsidRPr="009F7F1B">
        <w:rPr>
          <w:szCs w:val="28"/>
        </w:rPr>
        <w:t>и</w:t>
      </w:r>
      <w:r w:rsidRPr="009F7F1B">
        <w:rPr>
          <w:szCs w:val="28"/>
        </w:rPr>
        <w:t>вов качества очистки сточных вод, определение существующего дефицита (резерва) мощностей сооружений и описание локальных очистных сооруж</w:t>
      </w:r>
      <w:r w:rsidRPr="009F7F1B">
        <w:rPr>
          <w:szCs w:val="28"/>
        </w:rPr>
        <w:t>е</w:t>
      </w:r>
      <w:r w:rsidRPr="009F7F1B">
        <w:rPr>
          <w:szCs w:val="28"/>
        </w:rPr>
        <w:t>ний, создаваемых абонентами</w:t>
      </w:r>
    </w:p>
    <w:p w:rsidR="00073AAB" w:rsidRDefault="00073AAB" w:rsidP="00073AAB">
      <w:pPr>
        <w:pStyle w:val="29"/>
        <w:spacing w:after="0" w:line="343" w:lineRule="auto"/>
        <w:ind w:left="0" w:firstLine="567"/>
        <w:jc w:val="both"/>
        <w:rPr>
          <w:sz w:val="28"/>
          <w:szCs w:val="28"/>
        </w:rPr>
      </w:pPr>
      <w:r w:rsidRPr="00137EB3">
        <w:rPr>
          <w:sz w:val="28"/>
          <w:szCs w:val="28"/>
        </w:rPr>
        <w:t xml:space="preserve">Протяженность канализационных сетей </w:t>
      </w:r>
      <w:r w:rsidR="00941E2E">
        <w:rPr>
          <w:sz w:val="28"/>
          <w:szCs w:val="28"/>
        </w:rPr>
        <w:t xml:space="preserve">с. </w:t>
      </w:r>
      <w:proofErr w:type="spellStart"/>
      <w:r w:rsidR="00941E2E">
        <w:rPr>
          <w:sz w:val="28"/>
          <w:szCs w:val="28"/>
        </w:rPr>
        <w:t>Бобино</w:t>
      </w:r>
      <w:proofErr w:type="spellEnd"/>
      <w:r w:rsidR="00941E2E">
        <w:rPr>
          <w:sz w:val="28"/>
          <w:szCs w:val="28"/>
        </w:rPr>
        <w:t xml:space="preserve"> составляет </w:t>
      </w:r>
      <w:r>
        <w:rPr>
          <w:sz w:val="28"/>
          <w:szCs w:val="28"/>
        </w:rPr>
        <w:t>6</w:t>
      </w:r>
      <w:r w:rsidR="00941E2E">
        <w:rPr>
          <w:sz w:val="28"/>
          <w:szCs w:val="28"/>
        </w:rPr>
        <w:t xml:space="preserve"> км,</w:t>
      </w:r>
      <w:r>
        <w:rPr>
          <w:sz w:val="28"/>
          <w:szCs w:val="28"/>
        </w:rPr>
        <w:t xml:space="preserve"> </w:t>
      </w:r>
      <w:r w:rsidRPr="00137EB3">
        <w:rPr>
          <w:sz w:val="28"/>
          <w:szCs w:val="28"/>
        </w:rPr>
        <w:t>материал трубопроводо</w:t>
      </w:r>
      <w:r>
        <w:rPr>
          <w:sz w:val="28"/>
          <w:szCs w:val="28"/>
        </w:rPr>
        <w:t xml:space="preserve">в - сталь, износ  составляет 65 </w:t>
      </w:r>
      <w:r w:rsidRPr="00137EB3">
        <w:rPr>
          <w:sz w:val="28"/>
          <w:szCs w:val="28"/>
        </w:rPr>
        <w:t>%. Таким образом, из-за высокой с</w:t>
      </w:r>
      <w:r>
        <w:rPr>
          <w:sz w:val="28"/>
          <w:szCs w:val="28"/>
        </w:rPr>
        <w:t>т</w:t>
      </w:r>
      <w:r>
        <w:rPr>
          <w:sz w:val="28"/>
          <w:szCs w:val="28"/>
        </w:rPr>
        <w:t>е</w:t>
      </w:r>
      <w:r>
        <w:rPr>
          <w:sz w:val="28"/>
          <w:szCs w:val="28"/>
        </w:rPr>
        <w:t xml:space="preserve">пени износа замене подлежат 0,6 </w:t>
      </w:r>
      <w:r w:rsidRPr="00137EB3">
        <w:rPr>
          <w:sz w:val="28"/>
          <w:szCs w:val="28"/>
        </w:rPr>
        <w:t>км уличных канализационных сетей.</w:t>
      </w:r>
    </w:p>
    <w:p w:rsidR="00073AAB" w:rsidRDefault="00073AAB" w:rsidP="00073AAB">
      <w:pPr>
        <w:pStyle w:val="29"/>
        <w:spacing w:after="0" w:line="343" w:lineRule="auto"/>
        <w:ind w:left="0" w:firstLine="567"/>
        <w:jc w:val="both"/>
        <w:rPr>
          <w:sz w:val="28"/>
          <w:szCs w:val="28"/>
        </w:rPr>
      </w:pPr>
      <w:r>
        <w:rPr>
          <w:sz w:val="28"/>
          <w:szCs w:val="28"/>
        </w:rPr>
        <w:t>В настоящее время проводится капитальный ремонт ОС.</w:t>
      </w:r>
    </w:p>
    <w:p w:rsidR="00EF67B0" w:rsidRDefault="00EF67B0" w:rsidP="007B7B91">
      <w:pPr>
        <w:pStyle w:val="2"/>
        <w:spacing w:line="276" w:lineRule="auto"/>
        <w:rPr>
          <w:szCs w:val="28"/>
        </w:rPr>
      </w:pPr>
      <w:r w:rsidRPr="009F7F1B">
        <w:rPr>
          <w:szCs w:val="28"/>
        </w:rPr>
        <w:t>1.3 Описание технологических зон водоотведения, зон централизованн</w:t>
      </w:r>
      <w:r w:rsidRPr="009F7F1B">
        <w:rPr>
          <w:szCs w:val="28"/>
        </w:rPr>
        <w:t>о</w:t>
      </w:r>
      <w:r w:rsidRPr="009F7F1B">
        <w:rPr>
          <w:szCs w:val="28"/>
        </w:rPr>
        <w:t>го и нецентрализованного водоотведения и перечень централизованных с</w:t>
      </w:r>
      <w:r w:rsidRPr="009F7F1B">
        <w:rPr>
          <w:szCs w:val="28"/>
        </w:rPr>
        <w:t>и</w:t>
      </w:r>
      <w:r w:rsidRPr="009F7F1B">
        <w:rPr>
          <w:szCs w:val="28"/>
        </w:rPr>
        <w:t>стем водоотведения</w:t>
      </w:r>
    </w:p>
    <w:p w:rsidR="006C6404" w:rsidRDefault="003B1909" w:rsidP="007B7B91">
      <w:pPr>
        <w:pStyle w:val="29"/>
        <w:spacing w:after="0" w:line="276" w:lineRule="auto"/>
        <w:ind w:left="0" w:firstLine="567"/>
        <w:jc w:val="both"/>
        <w:rPr>
          <w:sz w:val="28"/>
          <w:szCs w:val="28"/>
        </w:rPr>
      </w:pPr>
      <w:r>
        <w:rPr>
          <w:sz w:val="28"/>
          <w:szCs w:val="28"/>
        </w:rPr>
        <w:t xml:space="preserve">В </w:t>
      </w:r>
      <w:proofErr w:type="spellStart"/>
      <w:r w:rsidR="00941E2E">
        <w:rPr>
          <w:sz w:val="28"/>
          <w:szCs w:val="28"/>
        </w:rPr>
        <w:t>с</w:t>
      </w:r>
      <w:proofErr w:type="gramStart"/>
      <w:r w:rsidR="00941E2E">
        <w:rPr>
          <w:sz w:val="28"/>
          <w:szCs w:val="28"/>
        </w:rPr>
        <w:t>.Б</w:t>
      </w:r>
      <w:proofErr w:type="gramEnd"/>
      <w:r w:rsidR="00941E2E">
        <w:rPr>
          <w:sz w:val="28"/>
          <w:szCs w:val="28"/>
        </w:rPr>
        <w:t>обино</w:t>
      </w:r>
      <w:proofErr w:type="spellEnd"/>
      <w:r w:rsidR="00B01589">
        <w:rPr>
          <w:sz w:val="28"/>
          <w:szCs w:val="28"/>
        </w:rPr>
        <w:t xml:space="preserve"> действует </w:t>
      </w:r>
      <w:r w:rsidR="00EF67B0">
        <w:rPr>
          <w:sz w:val="28"/>
          <w:szCs w:val="28"/>
        </w:rPr>
        <w:t>централизованная система водоотведения. Водоотв</w:t>
      </w:r>
      <w:r w:rsidR="00EF67B0">
        <w:rPr>
          <w:sz w:val="28"/>
          <w:szCs w:val="28"/>
        </w:rPr>
        <w:t>е</w:t>
      </w:r>
      <w:r w:rsidR="00EF67B0">
        <w:rPr>
          <w:sz w:val="28"/>
          <w:szCs w:val="28"/>
        </w:rPr>
        <w:t xml:space="preserve">дение </w:t>
      </w:r>
      <w:r w:rsidR="00B01589">
        <w:rPr>
          <w:sz w:val="28"/>
          <w:szCs w:val="28"/>
        </w:rPr>
        <w:t xml:space="preserve"> некоторых индивидуальных </w:t>
      </w:r>
      <w:r w:rsidR="00EF67B0">
        <w:rPr>
          <w:sz w:val="28"/>
          <w:szCs w:val="28"/>
        </w:rPr>
        <w:t>жилых домов осуществляется в индивидуал</w:t>
      </w:r>
      <w:r w:rsidR="00EF67B0">
        <w:rPr>
          <w:sz w:val="28"/>
          <w:szCs w:val="28"/>
        </w:rPr>
        <w:t>ь</w:t>
      </w:r>
      <w:r w:rsidR="00EF67B0">
        <w:rPr>
          <w:sz w:val="28"/>
          <w:szCs w:val="28"/>
        </w:rPr>
        <w:t>ные выгребы,</w:t>
      </w:r>
      <w:r w:rsidR="00EF67B0" w:rsidRPr="002E27F2">
        <w:rPr>
          <w:sz w:val="28"/>
          <w:szCs w:val="28"/>
        </w:rPr>
        <w:t xml:space="preserve"> </w:t>
      </w:r>
      <w:r w:rsidR="00EF67B0">
        <w:rPr>
          <w:sz w:val="28"/>
          <w:szCs w:val="28"/>
        </w:rPr>
        <w:t>откуда специальным транспортом вывозятся</w:t>
      </w:r>
      <w:r w:rsidR="00B609C9">
        <w:rPr>
          <w:sz w:val="28"/>
          <w:szCs w:val="28"/>
        </w:rPr>
        <w:t xml:space="preserve"> и сбрасываются на р</w:t>
      </w:r>
      <w:r w:rsidR="00B609C9">
        <w:rPr>
          <w:sz w:val="28"/>
          <w:szCs w:val="28"/>
        </w:rPr>
        <w:t>е</w:t>
      </w:r>
      <w:r w:rsidR="00B609C9">
        <w:rPr>
          <w:sz w:val="28"/>
          <w:szCs w:val="28"/>
        </w:rPr>
        <w:t>льеф</w:t>
      </w:r>
      <w:r w:rsidR="00EF67B0">
        <w:rPr>
          <w:sz w:val="28"/>
          <w:szCs w:val="28"/>
        </w:rPr>
        <w:t>.</w:t>
      </w:r>
    </w:p>
    <w:p w:rsidR="00EF67B0" w:rsidRPr="006C6404" w:rsidRDefault="00EF67B0" w:rsidP="007B7B91">
      <w:pPr>
        <w:pStyle w:val="29"/>
        <w:spacing w:after="0" w:line="276" w:lineRule="auto"/>
        <w:ind w:left="0" w:firstLine="567"/>
        <w:jc w:val="both"/>
        <w:rPr>
          <w:b/>
          <w:sz w:val="28"/>
          <w:szCs w:val="28"/>
        </w:rPr>
      </w:pPr>
      <w:r w:rsidRPr="006C6404">
        <w:rPr>
          <w:b/>
          <w:sz w:val="28"/>
          <w:szCs w:val="28"/>
        </w:rPr>
        <w:t>1.4 Описание технической возможности утилизации осадков сточных вод на очистных сооружениях существующей централизованной системы вод</w:t>
      </w:r>
      <w:r w:rsidRPr="006C6404">
        <w:rPr>
          <w:b/>
          <w:sz w:val="28"/>
          <w:szCs w:val="28"/>
        </w:rPr>
        <w:t>о</w:t>
      </w:r>
      <w:r w:rsidRPr="006C6404">
        <w:rPr>
          <w:b/>
          <w:sz w:val="28"/>
          <w:szCs w:val="28"/>
        </w:rPr>
        <w:t>отведения</w:t>
      </w:r>
    </w:p>
    <w:p w:rsidR="006C6404" w:rsidRDefault="006C6404" w:rsidP="007B7B91">
      <w:pPr>
        <w:pStyle w:val="a4"/>
        <w:spacing w:after="0"/>
        <w:ind w:left="0" w:firstLine="567"/>
        <w:contextualSpacing w:val="0"/>
        <w:jc w:val="both"/>
        <w:rPr>
          <w:rFonts w:ascii="Times New Roman" w:hAnsi="Times New Roman"/>
          <w:sz w:val="28"/>
          <w:szCs w:val="28"/>
        </w:rPr>
      </w:pPr>
      <w:r w:rsidRPr="00B91551">
        <w:rPr>
          <w:rFonts w:ascii="Times New Roman" w:hAnsi="Times New Roman"/>
          <w:sz w:val="28"/>
          <w:szCs w:val="28"/>
        </w:rPr>
        <w:t>Описание технической возможности утилизации осадков сточных вод на</w:t>
      </w:r>
      <w:r>
        <w:rPr>
          <w:rFonts w:ascii="Times New Roman" w:hAnsi="Times New Roman"/>
          <w:sz w:val="28"/>
          <w:szCs w:val="28"/>
        </w:rPr>
        <w:t xml:space="preserve"> </w:t>
      </w:r>
      <w:r w:rsidRPr="00B91551">
        <w:rPr>
          <w:rFonts w:ascii="Times New Roman" w:hAnsi="Times New Roman"/>
          <w:sz w:val="28"/>
          <w:szCs w:val="28"/>
        </w:rPr>
        <w:t>очистных сооружениях существующей централизованной системы водоотведения</w:t>
      </w:r>
      <w:r>
        <w:rPr>
          <w:rFonts w:ascii="Times New Roman" w:hAnsi="Times New Roman"/>
          <w:sz w:val="28"/>
          <w:szCs w:val="28"/>
        </w:rPr>
        <w:t xml:space="preserve"> </w:t>
      </w:r>
    </w:p>
    <w:p w:rsidR="00EF67B0" w:rsidRPr="006C6404" w:rsidRDefault="006C6404" w:rsidP="007B7B91">
      <w:pPr>
        <w:spacing w:after="0"/>
        <w:jc w:val="both"/>
        <w:rPr>
          <w:rFonts w:ascii="Times New Roman" w:hAnsi="Times New Roman"/>
          <w:sz w:val="28"/>
          <w:szCs w:val="28"/>
        </w:rPr>
      </w:pPr>
      <w:r w:rsidRPr="006C6404">
        <w:rPr>
          <w:rFonts w:ascii="Times New Roman" w:hAnsi="Times New Roman"/>
          <w:sz w:val="28"/>
          <w:szCs w:val="28"/>
        </w:rPr>
        <w:t>не представляется возможным по причине отсутствия очистных сооружений.</w:t>
      </w:r>
    </w:p>
    <w:p w:rsidR="00EF67B0" w:rsidRDefault="00EF67B0" w:rsidP="007B7B91">
      <w:pPr>
        <w:pStyle w:val="2"/>
        <w:spacing w:line="276" w:lineRule="auto"/>
        <w:rPr>
          <w:szCs w:val="28"/>
        </w:rPr>
      </w:pPr>
      <w:r w:rsidRPr="00100D1D">
        <w:rPr>
          <w:szCs w:val="28"/>
        </w:rPr>
        <w:t>1.5 Описание состояния и функционирования канализационных колле</w:t>
      </w:r>
      <w:r w:rsidRPr="00100D1D">
        <w:rPr>
          <w:szCs w:val="28"/>
        </w:rPr>
        <w:t>к</w:t>
      </w:r>
      <w:r w:rsidRPr="00100D1D">
        <w:rPr>
          <w:szCs w:val="28"/>
        </w:rPr>
        <w:t>торов и сетей, сооружений на них, включая оценку их износа и определение возможности обеспечения отвода и очистки сточных вод на существующих объектах централизованной системы водоотведения</w:t>
      </w:r>
    </w:p>
    <w:p w:rsidR="00B01589" w:rsidRPr="00B01589" w:rsidRDefault="00B01589" w:rsidP="007B7B91">
      <w:pPr>
        <w:spacing w:after="0"/>
        <w:ind w:firstLine="709"/>
        <w:jc w:val="both"/>
        <w:rPr>
          <w:rFonts w:ascii="Times New Roman" w:hAnsi="Times New Roman" w:cs="Times New Roman"/>
          <w:sz w:val="28"/>
          <w:szCs w:val="28"/>
        </w:rPr>
      </w:pPr>
      <w:r w:rsidRPr="00B01589">
        <w:rPr>
          <w:rFonts w:ascii="Times New Roman" w:hAnsi="Times New Roman" w:cs="Times New Roman"/>
          <w:sz w:val="28"/>
          <w:szCs w:val="28"/>
        </w:rPr>
        <w:t>Сточные воды от существующей жилой застройки, объектов соцкультбыта, объектов коммунального хозяйства самотеком поступают в колодец биологич</w:t>
      </w:r>
      <w:r w:rsidRPr="00B01589">
        <w:rPr>
          <w:rFonts w:ascii="Times New Roman" w:hAnsi="Times New Roman" w:cs="Times New Roman"/>
          <w:sz w:val="28"/>
          <w:szCs w:val="28"/>
        </w:rPr>
        <w:t>е</w:t>
      </w:r>
      <w:r w:rsidRPr="00B01589">
        <w:rPr>
          <w:rFonts w:ascii="Times New Roman" w:hAnsi="Times New Roman" w:cs="Times New Roman"/>
          <w:sz w:val="28"/>
          <w:szCs w:val="28"/>
        </w:rPr>
        <w:t>ских очистных сооружен</w:t>
      </w:r>
      <w:r w:rsidR="00941E2E">
        <w:rPr>
          <w:rFonts w:ascii="Times New Roman" w:hAnsi="Times New Roman" w:cs="Times New Roman"/>
          <w:sz w:val="28"/>
          <w:szCs w:val="28"/>
        </w:rPr>
        <w:t>ий (БОС) производительностью 200</w:t>
      </w:r>
      <w:r w:rsidRPr="00B01589">
        <w:rPr>
          <w:rFonts w:ascii="Times New Roman" w:hAnsi="Times New Roman" w:cs="Times New Roman"/>
          <w:sz w:val="28"/>
          <w:szCs w:val="28"/>
        </w:rPr>
        <w:t xml:space="preserve"> м3/сутки.</w:t>
      </w:r>
    </w:p>
    <w:p w:rsidR="00B01589" w:rsidRPr="00B01589" w:rsidRDefault="00B01589" w:rsidP="007B7B91">
      <w:pPr>
        <w:spacing w:after="0"/>
        <w:ind w:firstLine="709"/>
        <w:jc w:val="both"/>
        <w:rPr>
          <w:rFonts w:ascii="Times New Roman" w:hAnsi="Times New Roman" w:cs="Times New Roman"/>
          <w:sz w:val="28"/>
          <w:szCs w:val="28"/>
        </w:rPr>
      </w:pPr>
      <w:r w:rsidRPr="00B01589">
        <w:rPr>
          <w:rFonts w:ascii="Times New Roman" w:hAnsi="Times New Roman" w:cs="Times New Roman"/>
          <w:sz w:val="28"/>
          <w:szCs w:val="28"/>
        </w:rPr>
        <w:t>Сет</w:t>
      </w:r>
      <w:r w:rsidR="00941E2E">
        <w:rPr>
          <w:rFonts w:ascii="Times New Roman" w:hAnsi="Times New Roman" w:cs="Times New Roman"/>
          <w:sz w:val="28"/>
          <w:szCs w:val="28"/>
        </w:rPr>
        <w:t xml:space="preserve">и водоотведения </w:t>
      </w:r>
      <w:proofErr w:type="spellStart"/>
      <w:r w:rsidR="00941E2E">
        <w:rPr>
          <w:rFonts w:ascii="Times New Roman" w:hAnsi="Times New Roman" w:cs="Times New Roman"/>
          <w:sz w:val="28"/>
          <w:szCs w:val="28"/>
        </w:rPr>
        <w:t>с</w:t>
      </w:r>
      <w:proofErr w:type="gramStart"/>
      <w:r w:rsidR="00941E2E">
        <w:rPr>
          <w:rFonts w:ascii="Times New Roman" w:hAnsi="Times New Roman" w:cs="Times New Roman"/>
          <w:sz w:val="28"/>
          <w:szCs w:val="28"/>
        </w:rPr>
        <w:t>.Б</w:t>
      </w:r>
      <w:proofErr w:type="gramEnd"/>
      <w:r w:rsidR="00941E2E">
        <w:rPr>
          <w:rFonts w:ascii="Times New Roman" w:hAnsi="Times New Roman" w:cs="Times New Roman"/>
          <w:sz w:val="28"/>
          <w:szCs w:val="28"/>
        </w:rPr>
        <w:t>обино</w:t>
      </w:r>
      <w:proofErr w:type="spellEnd"/>
      <w:r w:rsidRPr="00B01589">
        <w:rPr>
          <w:rFonts w:ascii="Times New Roman" w:hAnsi="Times New Roman" w:cs="Times New Roman"/>
          <w:sz w:val="28"/>
          <w:szCs w:val="28"/>
        </w:rPr>
        <w:t xml:space="preserve"> выполнены из асбоцементных, чугунных, к</w:t>
      </w:r>
      <w:r w:rsidRPr="00B01589">
        <w:rPr>
          <w:rFonts w:ascii="Times New Roman" w:hAnsi="Times New Roman" w:cs="Times New Roman"/>
          <w:sz w:val="28"/>
          <w:szCs w:val="28"/>
        </w:rPr>
        <w:t>е</w:t>
      </w:r>
      <w:r w:rsidRPr="00B01589">
        <w:rPr>
          <w:rFonts w:ascii="Times New Roman" w:hAnsi="Times New Roman" w:cs="Times New Roman"/>
          <w:sz w:val="28"/>
          <w:szCs w:val="28"/>
        </w:rPr>
        <w:t>рамических труб. Общая пр</w:t>
      </w:r>
      <w:r w:rsidR="007E0352">
        <w:rPr>
          <w:rFonts w:ascii="Times New Roman" w:hAnsi="Times New Roman" w:cs="Times New Roman"/>
          <w:sz w:val="28"/>
          <w:szCs w:val="28"/>
        </w:rPr>
        <w:t>отяженность сетей составляет 1,6</w:t>
      </w:r>
      <w:r w:rsidRPr="00B01589">
        <w:rPr>
          <w:rFonts w:ascii="Times New Roman" w:hAnsi="Times New Roman" w:cs="Times New Roman"/>
          <w:sz w:val="28"/>
          <w:szCs w:val="28"/>
        </w:rPr>
        <w:t xml:space="preserve"> км.</w:t>
      </w:r>
    </w:p>
    <w:p w:rsidR="00B01589" w:rsidRPr="00B01589" w:rsidRDefault="00B01589" w:rsidP="007B7B91">
      <w:pPr>
        <w:spacing w:after="0"/>
        <w:ind w:firstLine="709"/>
        <w:jc w:val="both"/>
        <w:rPr>
          <w:rFonts w:ascii="Times New Roman" w:hAnsi="Times New Roman" w:cs="Times New Roman"/>
          <w:sz w:val="28"/>
          <w:szCs w:val="28"/>
        </w:rPr>
      </w:pPr>
      <w:proofErr w:type="gramStart"/>
      <w:r w:rsidRPr="00B01589">
        <w:rPr>
          <w:rFonts w:ascii="Times New Roman" w:hAnsi="Times New Roman" w:cs="Times New Roman"/>
          <w:sz w:val="28"/>
          <w:szCs w:val="28"/>
        </w:rPr>
        <w:t>Б</w:t>
      </w:r>
      <w:r w:rsidR="007E0352">
        <w:rPr>
          <w:rFonts w:ascii="Times New Roman" w:hAnsi="Times New Roman" w:cs="Times New Roman"/>
          <w:sz w:val="28"/>
          <w:szCs w:val="28"/>
        </w:rPr>
        <w:t>ОС</w:t>
      </w:r>
      <w:proofErr w:type="gramEnd"/>
      <w:r w:rsidR="007E0352">
        <w:rPr>
          <w:rFonts w:ascii="Times New Roman" w:hAnsi="Times New Roman" w:cs="Times New Roman"/>
          <w:sz w:val="28"/>
          <w:szCs w:val="28"/>
        </w:rPr>
        <w:t xml:space="preserve"> введены в эксплуатацию в 1980</w:t>
      </w:r>
      <w:r w:rsidRPr="00B01589">
        <w:rPr>
          <w:rFonts w:ascii="Times New Roman" w:hAnsi="Times New Roman" w:cs="Times New Roman"/>
          <w:sz w:val="28"/>
          <w:szCs w:val="28"/>
        </w:rPr>
        <w:t xml:space="preserve"> году полностью изношены и практич</w:t>
      </w:r>
      <w:r w:rsidRPr="00B01589">
        <w:rPr>
          <w:rFonts w:ascii="Times New Roman" w:hAnsi="Times New Roman" w:cs="Times New Roman"/>
          <w:sz w:val="28"/>
          <w:szCs w:val="28"/>
        </w:rPr>
        <w:t>е</w:t>
      </w:r>
      <w:r w:rsidRPr="00B01589">
        <w:rPr>
          <w:rFonts w:ascii="Times New Roman" w:hAnsi="Times New Roman" w:cs="Times New Roman"/>
          <w:sz w:val="28"/>
          <w:szCs w:val="28"/>
        </w:rPr>
        <w:t>ски не производят очистку стоков.</w:t>
      </w:r>
    </w:p>
    <w:p w:rsidR="00B01589" w:rsidRPr="00B01589" w:rsidRDefault="00B01589" w:rsidP="00775F23">
      <w:pPr>
        <w:spacing w:after="0"/>
        <w:ind w:firstLine="709"/>
        <w:jc w:val="both"/>
        <w:rPr>
          <w:rFonts w:ascii="Times New Roman" w:hAnsi="Times New Roman" w:cs="Times New Roman"/>
          <w:sz w:val="28"/>
          <w:szCs w:val="28"/>
        </w:rPr>
      </w:pPr>
      <w:r w:rsidRPr="00B01589">
        <w:rPr>
          <w:rFonts w:ascii="Times New Roman" w:hAnsi="Times New Roman" w:cs="Times New Roman"/>
          <w:sz w:val="28"/>
          <w:szCs w:val="28"/>
        </w:rPr>
        <w:lastRenderedPageBreak/>
        <w:t>.</w:t>
      </w:r>
    </w:p>
    <w:p w:rsidR="00EF67B0" w:rsidRPr="00813B1B" w:rsidRDefault="00EF67B0" w:rsidP="007B7B91">
      <w:pPr>
        <w:pStyle w:val="S"/>
        <w:spacing w:line="276" w:lineRule="auto"/>
      </w:pPr>
      <w:r w:rsidRPr="00813B1B">
        <w:t>1.6 Оценка безопасности и надежности объектов централизованной с</w:t>
      </w:r>
      <w:r w:rsidRPr="00813B1B">
        <w:t>и</w:t>
      </w:r>
      <w:r w:rsidRPr="00813B1B">
        <w:t xml:space="preserve">стемы водоотведения и их управляемости </w:t>
      </w:r>
    </w:p>
    <w:p w:rsidR="00EF67B0" w:rsidRPr="00611F70" w:rsidRDefault="00EF67B0" w:rsidP="007B7B91">
      <w:pPr>
        <w:pStyle w:val="a4"/>
        <w:spacing w:after="0"/>
        <w:ind w:left="0" w:firstLine="567"/>
        <w:contextualSpacing w:val="0"/>
        <w:jc w:val="both"/>
        <w:rPr>
          <w:rFonts w:ascii="Times New Roman" w:hAnsi="Times New Roman" w:cs="Times New Roman"/>
          <w:sz w:val="28"/>
          <w:szCs w:val="28"/>
        </w:rPr>
      </w:pPr>
      <w:r w:rsidRPr="00D32EF5">
        <w:rPr>
          <w:rFonts w:ascii="Times New Roman" w:hAnsi="Times New Roman" w:cs="Times New Roman"/>
          <w:sz w:val="28"/>
          <w:szCs w:val="28"/>
        </w:rPr>
        <w:t xml:space="preserve">Канализационные сети изношены, </w:t>
      </w:r>
      <w:r>
        <w:rPr>
          <w:rFonts w:ascii="Times New Roman" w:hAnsi="Times New Roman" w:cs="Times New Roman"/>
          <w:sz w:val="28"/>
          <w:szCs w:val="28"/>
        </w:rPr>
        <w:t>большая часть канализационной сети</w:t>
      </w:r>
      <w:r w:rsidR="00775F23">
        <w:rPr>
          <w:rFonts w:ascii="Times New Roman" w:hAnsi="Times New Roman" w:cs="Times New Roman"/>
          <w:sz w:val="28"/>
          <w:szCs w:val="28"/>
        </w:rPr>
        <w:t xml:space="preserve">               </w:t>
      </w:r>
      <w:r>
        <w:rPr>
          <w:rFonts w:ascii="Times New Roman" w:hAnsi="Times New Roman" w:cs="Times New Roman"/>
          <w:sz w:val="28"/>
          <w:szCs w:val="28"/>
        </w:rPr>
        <w:t xml:space="preserve"> </w:t>
      </w:r>
      <w:r w:rsidR="00941E2E">
        <w:rPr>
          <w:rFonts w:ascii="Times New Roman" w:hAnsi="Times New Roman" w:cs="Times New Roman"/>
          <w:sz w:val="28"/>
          <w:szCs w:val="28"/>
        </w:rPr>
        <w:t xml:space="preserve">с. </w:t>
      </w:r>
      <w:proofErr w:type="spellStart"/>
      <w:r w:rsidR="00941E2E">
        <w:rPr>
          <w:rFonts w:ascii="Times New Roman" w:hAnsi="Times New Roman" w:cs="Times New Roman"/>
          <w:sz w:val="28"/>
          <w:szCs w:val="28"/>
        </w:rPr>
        <w:t>Бобино</w:t>
      </w:r>
      <w:proofErr w:type="spellEnd"/>
      <w:r w:rsidR="00775F23">
        <w:rPr>
          <w:rFonts w:ascii="Times New Roman" w:hAnsi="Times New Roman" w:cs="Times New Roman"/>
          <w:sz w:val="28"/>
          <w:szCs w:val="28"/>
        </w:rPr>
        <w:t xml:space="preserve"> </w:t>
      </w:r>
      <w:r>
        <w:rPr>
          <w:rFonts w:ascii="Times New Roman" w:hAnsi="Times New Roman" w:cs="Times New Roman"/>
          <w:sz w:val="28"/>
          <w:szCs w:val="28"/>
        </w:rPr>
        <w:t>требуе</w:t>
      </w:r>
      <w:r w:rsidRPr="00D32EF5">
        <w:rPr>
          <w:rFonts w:ascii="Times New Roman" w:hAnsi="Times New Roman" w:cs="Times New Roman"/>
          <w:sz w:val="28"/>
          <w:szCs w:val="28"/>
        </w:rPr>
        <w:t>т замены.</w:t>
      </w:r>
    </w:p>
    <w:p w:rsidR="00EF67B0" w:rsidRPr="00100D1D" w:rsidRDefault="00EF67B0" w:rsidP="007B7B91">
      <w:pPr>
        <w:pStyle w:val="2"/>
        <w:spacing w:line="276" w:lineRule="auto"/>
        <w:rPr>
          <w:szCs w:val="28"/>
        </w:rPr>
      </w:pPr>
      <w:r w:rsidRPr="00100D1D">
        <w:rPr>
          <w:szCs w:val="28"/>
        </w:rPr>
        <w:t>1.7 Оценка воздействия сбросов сточных вод через централизованную систему водоотведения на окружающую среду</w:t>
      </w:r>
    </w:p>
    <w:p w:rsidR="00EF67B0" w:rsidRPr="001E1D50" w:rsidRDefault="00EF67B0" w:rsidP="007B7B91">
      <w:pPr>
        <w:pStyle w:val="71"/>
        <w:spacing w:line="276" w:lineRule="auto"/>
        <w:ind w:firstLine="567"/>
        <w:jc w:val="both"/>
        <w:rPr>
          <w:rFonts w:eastAsiaTheme="minorEastAsia"/>
        </w:rPr>
      </w:pPr>
      <w:r w:rsidRPr="001E1D50">
        <w:t xml:space="preserve">В связи с отсутствием очистных сооружений канализации, стоки из выгребов вывозятся спецтранспортом </w:t>
      </w:r>
      <w:r w:rsidR="00B609C9">
        <w:t>и сбрасываются на рельеф, нанося ущерб окружа</w:t>
      </w:r>
      <w:r w:rsidR="00B609C9">
        <w:t>ю</w:t>
      </w:r>
      <w:r w:rsidR="00B609C9">
        <w:t>щей среде</w:t>
      </w:r>
      <w:r w:rsidRPr="001E1D50">
        <w:t>; в связи с высоким уровнем износа сетей водоотведения, сточные воды попадают в грунт, нанося ущерб окружающей среде, в первую очередь повер</w:t>
      </w:r>
      <w:r w:rsidRPr="001E1D50">
        <w:t>х</w:t>
      </w:r>
      <w:r w:rsidRPr="001E1D50">
        <w:t xml:space="preserve">ностным и подземным водам. </w:t>
      </w:r>
    </w:p>
    <w:p w:rsidR="00EF67B0" w:rsidRPr="00100D1D" w:rsidRDefault="00EF67B0" w:rsidP="007B7B91">
      <w:pPr>
        <w:pStyle w:val="2"/>
        <w:spacing w:line="276" w:lineRule="auto"/>
        <w:rPr>
          <w:szCs w:val="28"/>
        </w:rPr>
      </w:pPr>
      <w:r w:rsidRPr="00100D1D">
        <w:rPr>
          <w:szCs w:val="28"/>
        </w:rPr>
        <w:t>1.8 Описание территории поселения, не охваченн</w:t>
      </w:r>
      <w:r>
        <w:rPr>
          <w:szCs w:val="28"/>
        </w:rPr>
        <w:t xml:space="preserve">ой </w:t>
      </w:r>
      <w:r w:rsidRPr="00100D1D">
        <w:rPr>
          <w:szCs w:val="28"/>
        </w:rPr>
        <w:t>централизованной системой водоотведения</w:t>
      </w:r>
    </w:p>
    <w:p w:rsidR="00EF67B0" w:rsidRDefault="00EF67B0" w:rsidP="007B7B91">
      <w:pPr>
        <w:pStyle w:val="71"/>
        <w:spacing w:line="276" w:lineRule="auto"/>
        <w:ind w:firstLine="567"/>
        <w:jc w:val="both"/>
      </w:pPr>
      <w:r>
        <w:t>Нецентрализованной системой водоотве</w:t>
      </w:r>
      <w:r w:rsidR="004D0010">
        <w:t xml:space="preserve">дения является территория </w:t>
      </w:r>
      <w:r w:rsidR="009D4827">
        <w:t xml:space="preserve"> индив</w:t>
      </w:r>
      <w:r w:rsidR="009D4827">
        <w:t>и</w:t>
      </w:r>
      <w:r w:rsidR="009D4827">
        <w:t>дуальной жилой застройки</w:t>
      </w:r>
      <w:proofErr w:type="gramStart"/>
      <w:r w:rsidR="009D4827">
        <w:t xml:space="preserve"> .</w:t>
      </w:r>
      <w:proofErr w:type="gramEnd"/>
      <w:r w:rsidR="009D4827">
        <w:t xml:space="preserve"> Для </w:t>
      </w:r>
      <w:r>
        <w:t>обеспеч</w:t>
      </w:r>
      <w:r w:rsidR="004D0010">
        <w:t xml:space="preserve">ения нужд водоотведения </w:t>
      </w:r>
      <w:r>
        <w:t>организована нецентрализованная система сбора сточных вод, посредством организации инд</w:t>
      </w:r>
      <w:r>
        <w:t>и</w:t>
      </w:r>
      <w:r>
        <w:t>видуальных септиков (выгребов) для каждого индивидуального здания или гру</w:t>
      </w:r>
      <w:r>
        <w:t>п</w:t>
      </w:r>
      <w:r>
        <w:t xml:space="preserve">пы домов. </w:t>
      </w:r>
    </w:p>
    <w:p w:rsidR="00EF67B0" w:rsidRPr="00100D1D" w:rsidRDefault="00EF67B0" w:rsidP="007B7B91">
      <w:pPr>
        <w:pStyle w:val="2"/>
        <w:spacing w:line="276" w:lineRule="auto"/>
        <w:rPr>
          <w:szCs w:val="28"/>
        </w:rPr>
      </w:pPr>
      <w:r w:rsidRPr="00100D1D">
        <w:rPr>
          <w:szCs w:val="28"/>
        </w:rPr>
        <w:t>1.9 Описание существующих технических и технологических проблем системы водоотведения поселения</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9124BB">
        <w:rPr>
          <w:rFonts w:ascii="Times New Roman" w:hAnsi="Times New Roman" w:cs="Times New Roman"/>
          <w:sz w:val="28"/>
          <w:szCs w:val="28"/>
        </w:rPr>
        <w:t>Основн</w:t>
      </w:r>
      <w:r>
        <w:rPr>
          <w:rFonts w:ascii="Times New Roman" w:hAnsi="Times New Roman" w:cs="Times New Roman"/>
          <w:sz w:val="28"/>
          <w:szCs w:val="28"/>
        </w:rPr>
        <w:t>ыми</w:t>
      </w:r>
      <w:r w:rsidRPr="009124BB">
        <w:rPr>
          <w:rFonts w:ascii="Times New Roman" w:hAnsi="Times New Roman" w:cs="Times New Roman"/>
          <w:sz w:val="28"/>
          <w:szCs w:val="28"/>
        </w:rPr>
        <w:t xml:space="preserve"> техническ</w:t>
      </w:r>
      <w:r>
        <w:rPr>
          <w:rFonts w:ascii="Times New Roman" w:hAnsi="Times New Roman" w:cs="Times New Roman"/>
          <w:sz w:val="28"/>
          <w:szCs w:val="28"/>
        </w:rPr>
        <w:t>ими и технологическими проблемами</w:t>
      </w:r>
      <w:r w:rsidRPr="009124BB">
        <w:rPr>
          <w:rFonts w:ascii="Times New Roman" w:hAnsi="Times New Roman" w:cs="Times New Roman"/>
          <w:sz w:val="28"/>
          <w:szCs w:val="28"/>
        </w:rPr>
        <w:t xml:space="preserve"> системы водоо</w:t>
      </w:r>
      <w:r w:rsidRPr="009124BB">
        <w:rPr>
          <w:rFonts w:ascii="Times New Roman" w:hAnsi="Times New Roman" w:cs="Times New Roman"/>
          <w:sz w:val="28"/>
          <w:szCs w:val="28"/>
        </w:rPr>
        <w:t>т</w:t>
      </w:r>
      <w:r w:rsidRPr="009124BB">
        <w:rPr>
          <w:rFonts w:ascii="Times New Roman" w:hAnsi="Times New Roman" w:cs="Times New Roman"/>
          <w:sz w:val="28"/>
          <w:szCs w:val="28"/>
        </w:rPr>
        <w:t>ведения явля</w:t>
      </w:r>
      <w:r>
        <w:rPr>
          <w:rFonts w:ascii="Times New Roman" w:hAnsi="Times New Roman" w:cs="Times New Roman"/>
          <w:sz w:val="28"/>
          <w:szCs w:val="28"/>
        </w:rPr>
        <w:t>ю</w:t>
      </w:r>
      <w:r w:rsidRPr="009124BB">
        <w:rPr>
          <w:rFonts w:ascii="Times New Roman" w:hAnsi="Times New Roman" w:cs="Times New Roman"/>
          <w:sz w:val="28"/>
          <w:szCs w:val="28"/>
        </w:rPr>
        <w:t>тся</w:t>
      </w:r>
      <w:r>
        <w:rPr>
          <w:rFonts w:ascii="Times New Roman" w:hAnsi="Times New Roman" w:cs="Times New Roman"/>
          <w:sz w:val="28"/>
          <w:szCs w:val="28"/>
        </w:rPr>
        <w:t>:</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w:t>
      </w:r>
      <w:r w:rsidRPr="009124BB">
        <w:rPr>
          <w:rFonts w:ascii="Times New Roman" w:hAnsi="Times New Roman" w:cs="Times New Roman"/>
          <w:sz w:val="28"/>
          <w:szCs w:val="28"/>
        </w:rPr>
        <w:t xml:space="preserve"> высокая степень износа </w:t>
      </w:r>
      <w:r>
        <w:rPr>
          <w:rFonts w:ascii="Times New Roman" w:hAnsi="Times New Roman" w:cs="Times New Roman"/>
          <w:sz w:val="28"/>
          <w:szCs w:val="28"/>
        </w:rPr>
        <w:t xml:space="preserve">существующих </w:t>
      </w:r>
      <w:r w:rsidRPr="009124BB">
        <w:rPr>
          <w:rFonts w:ascii="Times New Roman" w:hAnsi="Times New Roman" w:cs="Times New Roman"/>
          <w:sz w:val="28"/>
          <w:szCs w:val="28"/>
        </w:rPr>
        <w:t>канализационных сетей</w:t>
      </w:r>
      <w:r>
        <w:rPr>
          <w:rFonts w:ascii="Times New Roman" w:hAnsi="Times New Roman" w:cs="Times New Roman"/>
          <w:sz w:val="28"/>
          <w:szCs w:val="28"/>
        </w:rPr>
        <w:t xml:space="preserve"> и колодцев;</w:t>
      </w:r>
    </w:p>
    <w:p w:rsidR="00EF67B0" w:rsidRPr="00713446" w:rsidRDefault="00EF67B0" w:rsidP="007B7B91">
      <w:pPr>
        <w:pStyle w:val="a4"/>
        <w:spacing w:after="0"/>
        <w:ind w:left="0" w:firstLine="567"/>
        <w:contextualSpacing w:val="0"/>
        <w:jc w:val="both"/>
        <w:rPr>
          <w:rFonts w:ascii="Times New Roman" w:hAnsi="Times New Roman" w:cs="Times New Roman"/>
          <w:sz w:val="28"/>
          <w:szCs w:val="28"/>
        </w:rPr>
      </w:pPr>
      <w:r w:rsidRPr="00713446">
        <w:rPr>
          <w:rFonts w:ascii="Times New Roman" w:hAnsi="Times New Roman" w:cs="Times New Roman"/>
          <w:caps/>
          <w:sz w:val="28"/>
          <w:szCs w:val="28"/>
        </w:rPr>
        <w:br w:type="page"/>
      </w:r>
    </w:p>
    <w:p w:rsidR="00EF67B0" w:rsidRPr="00100D1D" w:rsidRDefault="00EF67B0" w:rsidP="00AE668B">
      <w:pPr>
        <w:pStyle w:val="1"/>
      </w:pPr>
      <w:r w:rsidRPr="00F9435B">
        <w:lastRenderedPageBreak/>
        <w:t>РАЗДЕЛ 2 БАЛАНСЫ СТОЧНЫХ ВОД СИСТЕМЫ ВОДООТВЕД</w:t>
      </w:r>
      <w:r w:rsidRPr="00F9435B">
        <w:t>Е</w:t>
      </w:r>
      <w:r w:rsidR="004D0010">
        <w:t>НИЯ</w:t>
      </w:r>
    </w:p>
    <w:p w:rsidR="00EF67B0" w:rsidRPr="00100D1D" w:rsidRDefault="00EF67B0" w:rsidP="007B7B91">
      <w:pPr>
        <w:pStyle w:val="2"/>
        <w:spacing w:line="276" w:lineRule="auto"/>
        <w:rPr>
          <w:szCs w:val="28"/>
        </w:rPr>
      </w:pPr>
      <w:r w:rsidRPr="00100D1D">
        <w:rPr>
          <w:szCs w:val="28"/>
        </w:rPr>
        <w:t>2.1 Баланс поступления сточных вод в централизованную систему вод</w:t>
      </w:r>
      <w:r w:rsidRPr="00100D1D">
        <w:rPr>
          <w:szCs w:val="28"/>
        </w:rPr>
        <w:t>о</w:t>
      </w:r>
      <w:r w:rsidRPr="00100D1D">
        <w:rPr>
          <w:szCs w:val="28"/>
        </w:rPr>
        <w:t>отведения и отведения стоков по технологическим зонам водоотведения</w:t>
      </w:r>
    </w:p>
    <w:p w:rsidR="00EF67B0" w:rsidRPr="00713446" w:rsidRDefault="00941E2E"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На территории </w:t>
      </w:r>
      <w:r w:rsidR="001758B9">
        <w:rPr>
          <w:rFonts w:ascii="Times New Roman" w:hAnsi="Times New Roman" w:cs="Times New Roman"/>
          <w:sz w:val="28"/>
          <w:szCs w:val="28"/>
        </w:rPr>
        <w:t xml:space="preserve"> с. </w:t>
      </w:r>
      <w:proofErr w:type="spellStart"/>
      <w:r w:rsidR="001758B9">
        <w:rPr>
          <w:rFonts w:ascii="Times New Roman" w:hAnsi="Times New Roman" w:cs="Times New Roman"/>
          <w:sz w:val="28"/>
          <w:szCs w:val="28"/>
        </w:rPr>
        <w:t>Бобино</w:t>
      </w:r>
      <w:proofErr w:type="spellEnd"/>
      <w:r w:rsidR="002D6992">
        <w:rPr>
          <w:rFonts w:ascii="Times New Roman" w:hAnsi="Times New Roman" w:cs="Times New Roman"/>
          <w:sz w:val="28"/>
          <w:szCs w:val="28"/>
        </w:rPr>
        <w:t xml:space="preserve"> ц</w:t>
      </w:r>
      <w:r w:rsidR="001B410A">
        <w:rPr>
          <w:rFonts w:ascii="Times New Roman" w:hAnsi="Times New Roman" w:cs="Times New Roman"/>
          <w:sz w:val="28"/>
          <w:szCs w:val="28"/>
        </w:rPr>
        <w:t>ентрализованная систе</w:t>
      </w:r>
      <w:r w:rsidR="002D6992">
        <w:rPr>
          <w:rFonts w:ascii="Times New Roman" w:hAnsi="Times New Roman" w:cs="Times New Roman"/>
          <w:sz w:val="28"/>
          <w:szCs w:val="28"/>
        </w:rPr>
        <w:t>ма  водоотведения.</w:t>
      </w:r>
    </w:p>
    <w:p w:rsidR="00EF67B0" w:rsidRDefault="00EF67B0" w:rsidP="007B7B91">
      <w:pPr>
        <w:spacing w:after="0"/>
        <w:ind w:firstLine="567"/>
        <w:jc w:val="both"/>
        <w:rPr>
          <w:rFonts w:ascii="Times New Roman" w:hAnsi="Times New Roman" w:cs="Times New Roman"/>
          <w:sz w:val="28"/>
          <w:szCs w:val="28"/>
        </w:rPr>
      </w:pPr>
      <w:r w:rsidRPr="00CC3FC1">
        <w:rPr>
          <w:rFonts w:ascii="Times New Roman" w:hAnsi="Times New Roman" w:cs="Times New Roman"/>
          <w:sz w:val="28"/>
          <w:szCs w:val="28"/>
        </w:rPr>
        <w:t xml:space="preserve">Водохозяйственный баланс </w:t>
      </w:r>
      <w:r>
        <w:rPr>
          <w:rFonts w:ascii="Times New Roman" w:hAnsi="Times New Roman" w:cs="Times New Roman"/>
          <w:sz w:val="28"/>
          <w:szCs w:val="28"/>
        </w:rPr>
        <w:t>сточных вод</w:t>
      </w:r>
      <w:r w:rsidR="001B410A">
        <w:rPr>
          <w:rFonts w:ascii="Times New Roman" w:hAnsi="Times New Roman" w:cs="Times New Roman"/>
          <w:sz w:val="28"/>
          <w:szCs w:val="28"/>
        </w:rPr>
        <w:t xml:space="preserve"> представить не предоставляется возможным, так как данный учет не ведется.</w:t>
      </w:r>
    </w:p>
    <w:p w:rsidR="00EF67B0" w:rsidRPr="002D6992" w:rsidRDefault="00EF67B0" w:rsidP="00140A9C">
      <w:pPr>
        <w:ind w:firstLine="567"/>
        <w:jc w:val="both"/>
        <w:rPr>
          <w:rFonts w:ascii="Times New Roman" w:hAnsi="Times New Roman" w:cs="Times New Roman"/>
          <w:sz w:val="28"/>
          <w:szCs w:val="28"/>
        </w:rPr>
      </w:pPr>
      <w:r w:rsidRPr="002D6992">
        <w:rPr>
          <w:rFonts w:ascii="Times New Roman" w:hAnsi="Times New Roman" w:cs="Times New Roman"/>
          <w:sz w:val="28"/>
          <w:szCs w:val="28"/>
        </w:rPr>
        <w:t>Таблица 2.</w:t>
      </w:r>
      <w:r w:rsidR="001B410A" w:rsidRPr="002D6992">
        <w:rPr>
          <w:rFonts w:ascii="Times New Roman" w:hAnsi="Times New Roman" w:cs="Times New Roman"/>
          <w:sz w:val="28"/>
          <w:szCs w:val="28"/>
        </w:rPr>
        <w:t>1</w:t>
      </w:r>
      <w:r w:rsidRPr="002D6992">
        <w:rPr>
          <w:rFonts w:ascii="Times New Roman" w:hAnsi="Times New Roman" w:cs="Times New Roman"/>
          <w:sz w:val="28"/>
          <w:szCs w:val="28"/>
        </w:rPr>
        <w:t xml:space="preserve"> – Баланс производительности сооружений системы водоотвед</w:t>
      </w:r>
      <w:r w:rsidRPr="002D6992">
        <w:rPr>
          <w:rFonts w:ascii="Times New Roman" w:hAnsi="Times New Roman" w:cs="Times New Roman"/>
          <w:sz w:val="28"/>
          <w:szCs w:val="28"/>
        </w:rPr>
        <w:t>е</w:t>
      </w:r>
      <w:r w:rsidRPr="002D6992">
        <w:rPr>
          <w:rFonts w:ascii="Times New Roman" w:hAnsi="Times New Roman" w:cs="Times New Roman"/>
          <w:sz w:val="28"/>
          <w:szCs w:val="28"/>
        </w:rPr>
        <w:t>ния и удельное отведение стоков от населени</w:t>
      </w:r>
      <w:r w:rsidR="002D6992" w:rsidRPr="002D6992">
        <w:rPr>
          <w:rFonts w:ascii="Times New Roman" w:hAnsi="Times New Roman" w:cs="Times New Roman"/>
          <w:sz w:val="28"/>
          <w:szCs w:val="28"/>
        </w:rPr>
        <w:t xml:space="preserve">я </w:t>
      </w:r>
    </w:p>
    <w:p w:rsidR="009D4827" w:rsidRPr="002D6992" w:rsidRDefault="009D4827" w:rsidP="00140A9C">
      <w:pPr>
        <w:spacing w:after="0" w:line="240" w:lineRule="auto"/>
        <w:ind w:firstLine="709"/>
        <w:jc w:val="both"/>
        <w:rPr>
          <w:rFonts w:ascii="Times New Roman" w:hAnsi="Times New Roman" w:cs="Times New Roman"/>
          <w:sz w:val="28"/>
          <w:szCs w:val="28"/>
        </w:rPr>
      </w:pPr>
      <w:r w:rsidRPr="002D6992">
        <w:rPr>
          <w:rFonts w:ascii="Times New Roman" w:hAnsi="Times New Roman" w:cs="Times New Roman"/>
          <w:sz w:val="28"/>
          <w:szCs w:val="28"/>
        </w:rPr>
        <w:t xml:space="preserve">Данные по объему поступления сточных вод в централизованную систему водоотведения пос. </w:t>
      </w:r>
      <w:proofErr w:type="gramStart"/>
      <w:r w:rsidRPr="002D6992">
        <w:rPr>
          <w:rFonts w:ascii="Times New Roman" w:hAnsi="Times New Roman" w:cs="Times New Roman"/>
          <w:sz w:val="28"/>
          <w:szCs w:val="28"/>
        </w:rPr>
        <w:t>Октябрьский</w:t>
      </w:r>
      <w:proofErr w:type="gramEnd"/>
      <w:r w:rsidRPr="002D6992">
        <w:rPr>
          <w:rFonts w:ascii="Times New Roman" w:hAnsi="Times New Roman" w:cs="Times New Roman"/>
          <w:sz w:val="28"/>
          <w:szCs w:val="28"/>
        </w:rPr>
        <w:t xml:space="preserve"> приведены в таблице 8.</w:t>
      </w:r>
    </w:p>
    <w:p w:rsidR="009D4827" w:rsidRDefault="00140A9C" w:rsidP="00140A9C">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w:t>
      </w:r>
      <w:r w:rsidR="009D4827" w:rsidRPr="002D6992">
        <w:rPr>
          <w:rFonts w:ascii="Times New Roman" w:hAnsi="Times New Roman" w:cs="Times New Roman"/>
          <w:sz w:val="28"/>
          <w:szCs w:val="28"/>
        </w:rPr>
        <w:t>Наружные сети и сооружения» принимаются равными нормами водоп</w:t>
      </w:r>
      <w:r w:rsidR="009D4827" w:rsidRPr="002D6992">
        <w:rPr>
          <w:rFonts w:ascii="Times New Roman" w:hAnsi="Times New Roman" w:cs="Times New Roman"/>
          <w:sz w:val="28"/>
          <w:szCs w:val="28"/>
        </w:rPr>
        <w:t>о</w:t>
      </w:r>
      <w:r w:rsidR="009D4827" w:rsidRPr="002D6992">
        <w:rPr>
          <w:rFonts w:ascii="Times New Roman" w:hAnsi="Times New Roman" w:cs="Times New Roman"/>
          <w:sz w:val="28"/>
          <w:szCs w:val="28"/>
        </w:rPr>
        <w:t>требления, без учета расходов воды на восстановление пожарного запаса и полив территории, с учетом коэффи</w:t>
      </w:r>
      <w:r w:rsidR="002D6992" w:rsidRPr="002D6992">
        <w:rPr>
          <w:rFonts w:ascii="Times New Roman" w:hAnsi="Times New Roman" w:cs="Times New Roman"/>
          <w:sz w:val="28"/>
          <w:szCs w:val="28"/>
        </w:rPr>
        <w:t>циента суточной неравномерности.</w:t>
      </w:r>
    </w:p>
    <w:p w:rsidR="00B1786C" w:rsidRDefault="00B1786C" w:rsidP="00B1786C">
      <w:pPr>
        <w:spacing w:after="0" w:line="240" w:lineRule="auto"/>
        <w:ind w:firstLine="709"/>
        <w:jc w:val="right"/>
        <w:rPr>
          <w:sz w:val="28"/>
          <w:szCs w:val="28"/>
        </w:rPr>
      </w:pPr>
    </w:p>
    <w:p w:rsidR="00B1786C" w:rsidRPr="00B1786C" w:rsidRDefault="00B1786C" w:rsidP="00B1786C">
      <w:pPr>
        <w:spacing w:after="0" w:line="240" w:lineRule="auto"/>
        <w:jc w:val="both"/>
        <w:rPr>
          <w:rFonts w:ascii="Times New Roman" w:hAnsi="Times New Roman" w:cs="Times New Roman"/>
          <w:sz w:val="16"/>
          <w:szCs w:val="16"/>
        </w:rPr>
      </w:pPr>
    </w:p>
    <w:tbl>
      <w:tblPr>
        <w:tblStyle w:val="a3"/>
        <w:tblW w:w="10206"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1951"/>
        <w:gridCol w:w="1559"/>
        <w:gridCol w:w="1577"/>
        <w:gridCol w:w="1869"/>
        <w:gridCol w:w="1770"/>
        <w:gridCol w:w="1480"/>
      </w:tblGrid>
      <w:tr w:rsidR="00B1786C" w:rsidRPr="00CC3FC1" w:rsidTr="00B1786C">
        <w:trPr>
          <w:trHeight w:val="1909"/>
        </w:trPr>
        <w:tc>
          <w:tcPr>
            <w:tcW w:w="1951" w:type="dxa"/>
            <w:tcBorders>
              <w:top w:val="single" w:sz="12" w:space="0" w:color="auto"/>
              <w:bottom w:val="single" w:sz="12" w:space="0" w:color="auto"/>
              <w:right w:val="single" w:sz="12" w:space="0" w:color="auto"/>
            </w:tcBorders>
            <w:vAlign w:val="center"/>
          </w:tcPr>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Наименование населенного пункта</w:t>
            </w:r>
          </w:p>
        </w:tc>
        <w:tc>
          <w:tcPr>
            <w:tcW w:w="1559" w:type="dxa"/>
            <w:tcBorders>
              <w:top w:val="single" w:sz="12" w:space="0" w:color="auto"/>
              <w:left w:val="single" w:sz="12" w:space="0" w:color="auto"/>
              <w:bottom w:val="single" w:sz="12" w:space="0" w:color="auto"/>
              <w:right w:val="single" w:sz="12" w:space="0" w:color="auto"/>
            </w:tcBorders>
            <w:vAlign w:val="center"/>
          </w:tcPr>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Количество потребител</w:t>
            </w:r>
            <w:r>
              <w:rPr>
                <w:rFonts w:ascii="Times New Roman" w:hAnsi="Times New Roman" w:cs="Times New Roman"/>
              </w:rPr>
              <w:t>ей по состоянию на 1 января 2024</w:t>
            </w:r>
            <w:r w:rsidRPr="00CC3FC1">
              <w:rPr>
                <w:rFonts w:ascii="Times New Roman" w:hAnsi="Times New Roman" w:cs="Times New Roman"/>
              </w:rPr>
              <w:t xml:space="preserve"> г.</w:t>
            </w:r>
          </w:p>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чел.</w:t>
            </w:r>
          </w:p>
        </w:tc>
        <w:tc>
          <w:tcPr>
            <w:tcW w:w="1577" w:type="dxa"/>
            <w:tcBorders>
              <w:top w:val="single" w:sz="12" w:space="0" w:color="auto"/>
              <w:left w:val="single" w:sz="12" w:space="0" w:color="auto"/>
              <w:bottom w:val="single" w:sz="12" w:space="0" w:color="auto"/>
              <w:right w:val="single" w:sz="12" w:space="0" w:color="auto"/>
            </w:tcBorders>
            <w:vAlign w:val="center"/>
          </w:tcPr>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Норма вод</w:t>
            </w:r>
            <w:r w:rsidRPr="00CC3FC1">
              <w:rPr>
                <w:rFonts w:ascii="Times New Roman" w:hAnsi="Times New Roman" w:cs="Times New Roman"/>
              </w:rPr>
              <w:t>о</w:t>
            </w:r>
            <w:r>
              <w:rPr>
                <w:rFonts w:ascii="Times New Roman" w:hAnsi="Times New Roman" w:cs="Times New Roman"/>
              </w:rPr>
              <w:t>отведения 55</w:t>
            </w:r>
            <w:r w:rsidRPr="00CC3FC1">
              <w:rPr>
                <w:rFonts w:ascii="Times New Roman" w:hAnsi="Times New Roman" w:cs="Times New Roman"/>
              </w:rPr>
              <w:t xml:space="preserve"> л/</w:t>
            </w:r>
            <w:proofErr w:type="spellStart"/>
            <w:r w:rsidRPr="00CC3FC1">
              <w:rPr>
                <w:rFonts w:ascii="Times New Roman" w:hAnsi="Times New Roman" w:cs="Times New Roman"/>
              </w:rPr>
              <w:t>сут</w:t>
            </w:r>
            <w:proofErr w:type="spellEnd"/>
            <w:r w:rsidRPr="00CC3FC1">
              <w:rPr>
                <w:rFonts w:ascii="Times New Roman" w:hAnsi="Times New Roman" w:cs="Times New Roman"/>
              </w:rPr>
              <w:t xml:space="preserve"> на 1чел.</w:t>
            </w:r>
          </w:p>
          <w:p w:rsidR="00B1786C" w:rsidRPr="00CC3FC1" w:rsidRDefault="00B1786C" w:rsidP="00DE7D0E">
            <w:pPr>
              <w:jc w:val="center"/>
              <w:rPr>
                <w:rFonts w:ascii="Times New Roman" w:hAnsi="Times New Roman" w:cs="Times New Roman"/>
              </w:rPr>
            </w:pPr>
            <w:proofErr w:type="spellStart"/>
            <w:r w:rsidRPr="00CC3FC1">
              <w:rPr>
                <w:rFonts w:ascii="Times New Roman" w:hAnsi="Times New Roman" w:cs="Times New Roman"/>
              </w:rPr>
              <w:t>тыс</w:t>
            </w:r>
            <w:proofErr w:type="gramStart"/>
            <w:r w:rsidRPr="00CC3FC1">
              <w:rPr>
                <w:rFonts w:ascii="Times New Roman" w:hAnsi="Times New Roman" w:cs="Times New Roman"/>
              </w:rPr>
              <w:t>.к</w:t>
            </w:r>
            <w:proofErr w:type="gramEnd"/>
            <w:r w:rsidRPr="00CC3FC1">
              <w:rPr>
                <w:rFonts w:ascii="Times New Roman" w:hAnsi="Times New Roman" w:cs="Times New Roman"/>
              </w:rPr>
              <w:t>уб</w:t>
            </w:r>
            <w:proofErr w:type="spellEnd"/>
            <w:r w:rsidRPr="00CC3FC1">
              <w:rPr>
                <w:rFonts w:ascii="Times New Roman" w:hAnsi="Times New Roman" w:cs="Times New Roman"/>
              </w:rPr>
              <w:t xml:space="preserve"> м/год</w:t>
            </w:r>
          </w:p>
        </w:tc>
        <w:tc>
          <w:tcPr>
            <w:tcW w:w="1869" w:type="dxa"/>
            <w:tcBorders>
              <w:top w:val="single" w:sz="12" w:space="0" w:color="auto"/>
              <w:left w:val="single" w:sz="12" w:space="0" w:color="auto"/>
              <w:bottom w:val="single" w:sz="12" w:space="0" w:color="auto"/>
              <w:right w:val="single" w:sz="12" w:space="0" w:color="auto"/>
            </w:tcBorders>
            <w:vAlign w:val="center"/>
          </w:tcPr>
          <w:p w:rsidR="00B1786C" w:rsidRDefault="00B1786C" w:rsidP="00DE7D0E">
            <w:pPr>
              <w:jc w:val="center"/>
              <w:rPr>
                <w:rFonts w:ascii="Times New Roman" w:hAnsi="Times New Roman" w:cs="Times New Roman"/>
              </w:rPr>
            </w:pPr>
            <w:r w:rsidRPr="00CC3FC1">
              <w:rPr>
                <w:rFonts w:ascii="Times New Roman" w:hAnsi="Times New Roman" w:cs="Times New Roman"/>
              </w:rPr>
              <w:t>Производител</w:t>
            </w:r>
            <w:r w:rsidRPr="00CC3FC1">
              <w:rPr>
                <w:rFonts w:ascii="Times New Roman" w:hAnsi="Times New Roman" w:cs="Times New Roman"/>
              </w:rPr>
              <w:t>ь</w:t>
            </w:r>
            <w:r w:rsidRPr="00CC3FC1">
              <w:rPr>
                <w:rFonts w:ascii="Times New Roman" w:hAnsi="Times New Roman" w:cs="Times New Roman"/>
              </w:rPr>
              <w:t>ность очистных сооружений</w:t>
            </w:r>
            <w:r>
              <w:rPr>
                <w:rFonts w:ascii="Times New Roman" w:hAnsi="Times New Roman" w:cs="Times New Roman"/>
              </w:rPr>
              <w:t>,</w:t>
            </w:r>
          </w:p>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 xml:space="preserve">тыс. куб </w:t>
            </w:r>
            <w:proofErr w:type="gramStart"/>
            <w:r w:rsidRPr="00CC3FC1">
              <w:rPr>
                <w:rFonts w:ascii="Times New Roman" w:hAnsi="Times New Roman" w:cs="Times New Roman"/>
              </w:rPr>
              <w:t>м</w:t>
            </w:r>
            <w:proofErr w:type="gramEnd"/>
            <w:r w:rsidRPr="00CC3FC1">
              <w:rPr>
                <w:rFonts w:ascii="Times New Roman" w:hAnsi="Times New Roman" w:cs="Times New Roman"/>
              </w:rPr>
              <w:t>/год</w:t>
            </w:r>
          </w:p>
          <w:p w:rsidR="00B1786C" w:rsidRPr="00CC3FC1" w:rsidRDefault="00B1786C" w:rsidP="00DE7D0E">
            <w:pPr>
              <w:jc w:val="center"/>
              <w:rPr>
                <w:rFonts w:ascii="Times New Roman" w:hAnsi="Times New Roman" w:cs="Times New Roman"/>
              </w:rPr>
            </w:pPr>
          </w:p>
        </w:tc>
        <w:tc>
          <w:tcPr>
            <w:tcW w:w="1770" w:type="dxa"/>
            <w:tcBorders>
              <w:top w:val="single" w:sz="12" w:space="0" w:color="auto"/>
              <w:left w:val="single" w:sz="12" w:space="0" w:color="auto"/>
              <w:bottom w:val="single" w:sz="12" w:space="0" w:color="auto"/>
              <w:right w:val="single" w:sz="12" w:space="0" w:color="auto"/>
            </w:tcBorders>
            <w:vAlign w:val="center"/>
          </w:tcPr>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Дефицит прои</w:t>
            </w:r>
            <w:r w:rsidRPr="00CC3FC1">
              <w:rPr>
                <w:rFonts w:ascii="Times New Roman" w:hAnsi="Times New Roman" w:cs="Times New Roman"/>
              </w:rPr>
              <w:t>з</w:t>
            </w:r>
            <w:r w:rsidRPr="00CC3FC1">
              <w:rPr>
                <w:rFonts w:ascii="Times New Roman" w:hAnsi="Times New Roman" w:cs="Times New Roman"/>
              </w:rPr>
              <w:t>водительности станции очис</w:t>
            </w:r>
            <w:r w:rsidRPr="00CC3FC1">
              <w:rPr>
                <w:rFonts w:ascii="Times New Roman" w:hAnsi="Times New Roman" w:cs="Times New Roman"/>
              </w:rPr>
              <w:t>т</w:t>
            </w:r>
            <w:r w:rsidRPr="00CC3FC1">
              <w:rPr>
                <w:rFonts w:ascii="Times New Roman" w:hAnsi="Times New Roman" w:cs="Times New Roman"/>
              </w:rPr>
              <w:t>ки стоков.</w:t>
            </w:r>
          </w:p>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 xml:space="preserve">тыс. куб </w:t>
            </w:r>
            <w:proofErr w:type="gramStart"/>
            <w:r w:rsidRPr="00CC3FC1">
              <w:rPr>
                <w:rFonts w:ascii="Times New Roman" w:hAnsi="Times New Roman" w:cs="Times New Roman"/>
              </w:rPr>
              <w:t>м</w:t>
            </w:r>
            <w:proofErr w:type="gramEnd"/>
            <w:r w:rsidRPr="00CC3FC1">
              <w:rPr>
                <w:rFonts w:ascii="Times New Roman" w:hAnsi="Times New Roman" w:cs="Times New Roman"/>
              </w:rPr>
              <w:t>/год</w:t>
            </w:r>
          </w:p>
          <w:p w:rsidR="00B1786C" w:rsidRPr="00CC3FC1" w:rsidRDefault="00B1786C" w:rsidP="00DE7D0E">
            <w:pPr>
              <w:jc w:val="center"/>
              <w:rPr>
                <w:rFonts w:ascii="Times New Roman" w:hAnsi="Times New Roman" w:cs="Times New Roman"/>
              </w:rPr>
            </w:pPr>
          </w:p>
        </w:tc>
        <w:tc>
          <w:tcPr>
            <w:tcW w:w="1480" w:type="dxa"/>
            <w:tcBorders>
              <w:top w:val="single" w:sz="12" w:space="0" w:color="auto"/>
              <w:left w:val="single" w:sz="12" w:space="0" w:color="auto"/>
              <w:bottom w:val="single" w:sz="12" w:space="0" w:color="auto"/>
              <w:right w:val="single" w:sz="12" w:space="0" w:color="auto"/>
            </w:tcBorders>
            <w:vAlign w:val="center"/>
          </w:tcPr>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Избыток</w:t>
            </w:r>
          </w:p>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производ</w:t>
            </w:r>
            <w:r w:rsidRPr="00CC3FC1">
              <w:rPr>
                <w:rFonts w:ascii="Times New Roman" w:hAnsi="Times New Roman" w:cs="Times New Roman"/>
              </w:rPr>
              <w:t>и</w:t>
            </w:r>
            <w:r w:rsidRPr="00CC3FC1">
              <w:rPr>
                <w:rFonts w:ascii="Times New Roman" w:hAnsi="Times New Roman" w:cs="Times New Roman"/>
              </w:rPr>
              <w:t>тельности станции очистки ст</w:t>
            </w:r>
            <w:r w:rsidRPr="00CC3FC1">
              <w:rPr>
                <w:rFonts w:ascii="Times New Roman" w:hAnsi="Times New Roman" w:cs="Times New Roman"/>
              </w:rPr>
              <w:t>о</w:t>
            </w:r>
            <w:r w:rsidRPr="00CC3FC1">
              <w:rPr>
                <w:rFonts w:ascii="Times New Roman" w:hAnsi="Times New Roman" w:cs="Times New Roman"/>
              </w:rPr>
              <w:t>ков.</w:t>
            </w:r>
          </w:p>
          <w:p w:rsidR="00B1786C" w:rsidRPr="00CC3FC1" w:rsidRDefault="00B1786C" w:rsidP="00DE7D0E">
            <w:pPr>
              <w:jc w:val="center"/>
              <w:rPr>
                <w:rFonts w:ascii="Times New Roman" w:hAnsi="Times New Roman" w:cs="Times New Roman"/>
              </w:rPr>
            </w:pPr>
            <w:r w:rsidRPr="00CC3FC1">
              <w:rPr>
                <w:rFonts w:ascii="Times New Roman" w:hAnsi="Times New Roman" w:cs="Times New Roman"/>
              </w:rPr>
              <w:t xml:space="preserve">тыс. куб </w:t>
            </w:r>
            <w:proofErr w:type="gramStart"/>
            <w:r w:rsidRPr="00CC3FC1">
              <w:rPr>
                <w:rFonts w:ascii="Times New Roman" w:hAnsi="Times New Roman" w:cs="Times New Roman"/>
              </w:rPr>
              <w:t>м</w:t>
            </w:r>
            <w:proofErr w:type="gramEnd"/>
            <w:r w:rsidRPr="00CC3FC1">
              <w:rPr>
                <w:rFonts w:ascii="Times New Roman" w:hAnsi="Times New Roman" w:cs="Times New Roman"/>
              </w:rPr>
              <w:t>/год</w:t>
            </w:r>
          </w:p>
        </w:tc>
      </w:tr>
      <w:tr w:rsidR="00B1786C" w:rsidRPr="00CC3FC1" w:rsidTr="00B1786C">
        <w:trPr>
          <w:trHeight w:val="413"/>
        </w:trPr>
        <w:tc>
          <w:tcPr>
            <w:tcW w:w="1951" w:type="dxa"/>
            <w:tcBorders>
              <w:top w:val="single" w:sz="12" w:space="0" w:color="auto"/>
              <w:right w:val="single" w:sz="12" w:space="0" w:color="auto"/>
            </w:tcBorders>
            <w:vAlign w:val="center"/>
          </w:tcPr>
          <w:p w:rsidR="00B1786C" w:rsidRPr="00CC3FC1" w:rsidRDefault="00941E2E" w:rsidP="00DE7D0E">
            <w:pPr>
              <w:rPr>
                <w:rFonts w:ascii="Times New Roman" w:hAnsi="Times New Roman" w:cs="Times New Roman"/>
              </w:rPr>
            </w:pPr>
            <w:r>
              <w:rPr>
                <w:rFonts w:ascii="Times New Roman" w:hAnsi="Times New Roman" w:cs="Times New Roman"/>
              </w:rPr>
              <w:t>с.</w:t>
            </w:r>
            <w:r w:rsidR="0068536D">
              <w:rPr>
                <w:rFonts w:ascii="Times New Roman" w:hAnsi="Times New Roman" w:cs="Times New Roman"/>
              </w:rPr>
              <w:t xml:space="preserve"> </w:t>
            </w:r>
            <w:proofErr w:type="spellStart"/>
            <w:r>
              <w:rPr>
                <w:rFonts w:ascii="Times New Roman" w:hAnsi="Times New Roman" w:cs="Times New Roman"/>
              </w:rPr>
              <w:t>Бобино</w:t>
            </w:r>
            <w:proofErr w:type="spellEnd"/>
          </w:p>
        </w:tc>
        <w:tc>
          <w:tcPr>
            <w:tcW w:w="1559" w:type="dxa"/>
            <w:tcBorders>
              <w:top w:val="single" w:sz="12" w:space="0" w:color="auto"/>
              <w:left w:val="single" w:sz="12" w:space="0" w:color="auto"/>
              <w:right w:val="single" w:sz="12" w:space="0" w:color="auto"/>
            </w:tcBorders>
            <w:vAlign w:val="center"/>
          </w:tcPr>
          <w:p w:rsidR="00B1786C" w:rsidRPr="00AF5D5E" w:rsidRDefault="00941E2E" w:rsidP="00DE7D0E">
            <w:pPr>
              <w:pStyle w:val="a4"/>
              <w:ind w:left="0"/>
              <w:contextualSpacing w:val="0"/>
              <w:jc w:val="center"/>
              <w:rPr>
                <w:rFonts w:ascii="Times New Roman" w:hAnsi="Times New Roman" w:cs="Times New Roman"/>
              </w:rPr>
            </w:pPr>
            <w:r>
              <w:rPr>
                <w:rFonts w:ascii="Times New Roman" w:hAnsi="Times New Roman" w:cs="Times New Roman"/>
              </w:rPr>
              <w:t>212</w:t>
            </w:r>
          </w:p>
        </w:tc>
        <w:tc>
          <w:tcPr>
            <w:tcW w:w="1577" w:type="dxa"/>
            <w:tcBorders>
              <w:top w:val="single" w:sz="12" w:space="0" w:color="auto"/>
              <w:left w:val="single" w:sz="12" w:space="0" w:color="auto"/>
              <w:right w:val="single" w:sz="12" w:space="0" w:color="auto"/>
            </w:tcBorders>
            <w:vAlign w:val="center"/>
          </w:tcPr>
          <w:p w:rsidR="00B1786C" w:rsidRPr="00C75848" w:rsidRDefault="00941E2E" w:rsidP="00DE7D0E">
            <w:pPr>
              <w:pStyle w:val="a4"/>
              <w:ind w:left="0"/>
              <w:contextualSpacing w:val="0"/>
              <w:jc w:val="center"/>
              <w:rPr>
                <w:rFonts w:ascii="Times New Roman" w:hAnsi="Times New Roman" w:cs="Times New Roman"/>
                <w:b/>
              </w:rPr>
            </w:pPr>
            <w:r>
              <w:rPr>
                <w:rFonts w:ascii="Times New Roman" w:hAnsi="Times New Roman" w:cs="Times New Roman"/>
                <w:b/>
              </w:rPr>
              <w:t>11,66</w:t>
            </w:r>
          </w:p>
          <w:p w:rsidR="00B1786C" w:rsidRPr="00AF5D5E" w:rsidRDefault="00941E2E" w:rsidP="00DE7D0E">
            <w:pPr>
              <w:pStyle w:val="a4"/>
              <w:ind w:left="0"/>
              <w:contextualSpacing w:val="0"/>
              <w:jc w:val="center"/>
              <w:rPr>
                <w:rFonts w:ascii="Times New Roman" w:hAnsi="Times New Roman" w:cs="Times New Roman"/>
              </w:rPr>
            </w:pPr>
            <w:r>
              <w:rPr>
                <w:rFonts w:ascii="Times New Roman" w:hAnsi="Times New Roman" w:cs="Times New Roman"/>
                <w:b/>
              </w:rPr>
              <w:t>42,56</w:t>
            </w:r>
          </w:p>
        </w:tc>
        <w:tc>
          <w:tcPr>
            <w:tcW w:w="1869" w:type="dxa"/>
            <w:tcBorders>
              <w:top w:val="single" w:sz="12" w:space="0" w:color="auto"/>
              <w:left w:val="single" w:sz="12" w:space="0" w:color="auto"/>
              <w:right w:val="single" w:sz="12" w:space="0" w:color="auto"/>
            </w:tcBorders>
            <w:vAlign w:val="center"/>
          </w:tcPr>
          <w:p w:rsidR="00B1786C" w:rsidRPr="00C75848" w:rsidRDefault="00B1786C" w:rsidP="00DE7D0E">
            <w:pPr>
              <w:pStyle w:val="a4"/>
              <w:ind w:left="0"/>
              <w:contextualSpacing w:val="0"/>
              <w:jc w:val="center"/>
              <w:rPr>
                <w:rFonts w:ascii="Times New Roman" w:hAnsi="Times New Roman" w:cs="Times New Roman"/>
                <w:b/>
              </w:rPr>
            </w:pPr>
            <w:r w:rsidRPr="00C75848">
              <w:rPr>
                <w:rFonts w:ascii="Times New Roman" w:hAnsi="Times New Roman" w:cs="Times New Roman"/>
                <w:b/>
              </w:rPr>
              <w:t>146,00</w:t>
            </w:r>
          </w:p>
        </w:tc>
        <w:tc>
          <w:tcPr>
            <w:tcW w:w="1770" w:type="dxa"/>
            <w:tcBorders>
              <w:top w:val="single" w:sz="12" w:space="0" w:color="auto"/>
              <w:left w:val="single" w:sz="12" w:space="0" w:color="auto"/>
              <w:right w:val="single" w:sz="12" w:space="0" w:color="auto"/>
            </w:tcBorders>
            <w:vAlign w:val="center"/>
          </w:tcPr>
          <w:p w:rsidR="00B1786C" w:rsidRPr="00AF5D5E" w:rsidRDefault="001758B9" w:rsidP="00DE7D0E">
            <w:pPr>
              <w:pStyle w:val="a4"/>
              <w:ind w:left="0"/>
              <w:contextualSpacing w:val="0"/>
              <w:jc w:val="center"/>
              <w:rPr>
                <w:rFonts w:ascii="Times New Roman" w:hAnsi="Times New Roman" w:cs="Times New Roman"/>
              </w:rPr>
            </w:pPr>
            <w:r>
              <w:rPr>
                <w:rFonts w:ascii="Times New Roman" w:hAnsi="Times New Roman" w:cs="Times New Roman"/>
              </w:rPr>
              <w:t>0</w:t>
            </w:r>
          </w:p>
        </w:tc>
        <w:tc>
          <w:tcPr>
            <w:tcW w:w="1480" w:type="dxa"/>
            <w:tcBorders>
              <w:top w:val="single" w:sz="12" w:space="0" w:color="auto"/>
              <w:left w:val="single" w:sz="12" w:space="0" w:color="auto"/>
              <w:right w:val="single" w:sz="12" w:space="0" w:color="auto"/>
            </w:tcBorders>
            <w:vAlign w:val="center"/>
          </w:tcPr>
          <w:p w:rsidR="00B1786C" w:rsidRPr="00C75848" w:rsidRDefault="00941E2E" w:rsidP="00DE7D0E">
            <w:pPr>
              <w:pStyle w:val="a4"/>
              <w:ind w:left="0"/>
              <w:contextualSpacing w:val="0"/>
              <w:jc w:val="center"/>
              <w:rPr>
                <w:rFonts w:ascii="Times New Roman" w:hAnsi="Times New Roman" w:cs="Times New Roman"/>
                <w:b/>
              </w:rPr>
            </w:pPr>
            <w:r>
              <w:rPr>
                <w:rFonts w:ascii="Times New Roman" w:hAnsi="Times New Roman" w:cs="Times New Roman"/>
                <w:b/>
              </w:rPr>
              <w:t>23,87</w:t>
            </w:r>
          </w:p>
        </w:tc>
      </w:tr>
    </w:tbl>
    <w:p w:rsidR="001758B9" w:rsidRDefault="00EF67B0" w:rsidP="0068536D">
      <w:pPr>
        <w:pStyle w:val="2"/>
        <w:spacing w:line="276" w:lineRule="auto"/>
        <w:rPr>
          <w:szCs w:val="28"/>
        </w:rPr>
      </w:pPr>
      <w:r w:rsidRPr="00100D1D">
        <w:rPr>
          <w:szCs w:val="28"/>
        </w:rPr>
        <w:t>2.2 Оценка фактического притока неорганизованного стока по технол</w:t>
      </w:r>
      <w:r w:rsidRPr="00100D1D">
        <w:rPr>
          <w:szCs w:val="28"/>
        </w:rPr>
        <w:t>о</w:t>
      </w:r>
      <w:r w:rsidR="0068536D">
        <w:rPr>
          <w:szCs w:val="28"/>
        </w:rPr>
        <w:t>гическим зонам водоотведения</w:t>
      </w:r>
    </w:p>
    <w:p w:rsidR="0068536D" w:rsidRPr="0068536D" w:rsidRDefault="0068536D" w:rsidP="0068536D">
      <w:pPr>
        <w:ind w:firstLine="567"/>
        <w:rPr>
          <w:rFonts w:ascii="Times New Roman" w:hAnsi="Times New Roman" w:cs="Times New Roman"/>
          <w:sz w:val="28"/>
          <w:szCs w:val="28"/>
        </w:rPr>
      </w:pPr>
      <w:r>
        <w:rPr>
          <w:rFonts w:ascii="Times New Roman" w:hAnsi="Times New Roman" w:cs="Times New Roman"/>
          <w:sz w:val="28"/>
          <w:szCs w:val="28"/>
        </w:rPr>
        <w:t>Неорганизованный сток по технологическим зонам водоотведения на терр</w:t>
      </w:r>
      <w:r>
        <w:rPr>
          <w:rFonts w:ascii="Times New Roman" w:hAnsi="Times New Roman" w:cs="Times New Roman"/>
          <w:sz w:val="28"/>
          <w:szCs w:val="28"/>
        </w:rPr>
        <w:t>и</w:t>
      </w:r>
      <w:r>
        <w:rPr>
          <w:rFonts w:ascii="Times New Roman" w:hAnsi="Times New Roman" w:cs="Times New Roman"/>
          <w:sz w:val="28"/>
          <w:szCs w:val="28"/>
        </w:rPr>
        <w:t xml:space="preserve">тории </w:t>
      </w:r>
      <w:proofErr w:type="spellStart"/>
      <w:r>
        <w:rPr>
          <w:rFonts w:ascii="Times New Roman" w:hAnsi="Times New Roman" w:cs="Times New Roman"/>
          <w:sz w:val="28"/>
          <w:szCs w:val="28"/>
        </w:rPr>
        <w:t>Бобинского</w:t>
      </w:r>
      <w:proofErr w:type="spellEnd"/>
      <w:r>
        <w:rPr>
          <w:rFonts w:ascii="Times New Roman" w:hAnsi="Times New Roman" w:cs="Times New Roman"/>
          <w:sz w:val="28"/>
          <w:szCs w:val="28"/>
        </w:rPr>
        <w:t xml:space="preserve"> сельского поселения </w:t>
      </w:r>
      <w:r w:rsidRPr="0068536D">
        <w:rPr>
          <w:rFonts w:ascii="Times New Roman" w:hAnsi="Times New Roman" w:cs="Times New Roman"/>
          <w:sz w:val="28"/>
          <w:szCs w:val="28"/>
        </w:rPr>
        <w:t>отсутствует</w:t>
      </w:r>
      <w:r>
        <w:rPr>
          <w:rFonts w:ascii="Times New Roman" w:hAnsi="Times New Roman" w:cs="Times New Roman"/>
          <w:sz w:val="28"/>
          <w:szCs w:val="28"/>
        </w:rPr>
        <w:t>.</w:t>
      </w:r>
    </w:p>
    <w:p w:rsidR="00EF67B0" w:rsidRPr="00100D1D" w:rsidRDefault="00EF67B0" w:rsidP="007B7B91">
      <w:pPr>
        <w:pStyle w:val="2"/>
        <w:spacing w:line="276" w:lineRule="auto"/>
        <w:rPr>
          <w:szCs w:val="28"/>
        </w:rPr>
      </w:pPr>
      <w:r w:rsidRPr="00100D1D">
        <w:rPr>
          <w:szCs w:val="28"/>
        </w:rPr>
        <w:t>2.3 Сведения об оснащенности зданий, строений, сооружений приборами учета принимаемых сточных вод и их применении при осуществлении ко</w:t>
      </w:r>
      <w:r w:rsidRPr="00100D1D">
        <w:rPr>
          <w:szCs w:val="28"/>
        </w:rPr>
        <w:t>м</w:t>
      </w:r>
      <w:r>
        <w:rPr>
          <w:szCs w:val="28"/>
        </w:rPr>
        <w:t>мерческих расчетов</w:t>
      </w:r>
    </w:p>
    <w:p w:rsidR="00EF67B0" w:rsidRDefault="00B039C8" w:rsidP="007B7B91">
      <w:pPr>
        <w:pStyle w:val="71"/>
        <w:spacing w:line="276" w:lineRule="auto"/>
        <w:ind w:firstLine="567"/>
        <w:jc w:val="both"/>
      </w:pPr>
      <w:r>
        <w:t xml:space="preserve">На территории </w:t>
      </w:r>
      <w:r w:rsidR="002D6992">
        <w:t xml:space="preserve">поселения </w:t>
      </w:r>
      <w:r w:rsidR="00421120">
        <w:t>отсутствуют здания, строения, сооружения, осн</w:t>
      </w:r>
      <w:r w:rsidR="00421120">
        <w:t>а</w:t>
      </w:r>
      <w:r w:rsidR="00421120">
        <w:t>щенные приборами учета принимаемых сточных вод</w:t>
      </w:r>
      <w:r w:rsidR="00EF67B0">
        <w:t>.</w:t>
      </w:r>
      <w:r w:rsidR="00421120">
        <w:t xml:space="preserve"> </w:t>
      </w:r>
    </w:p>
    <w:p w:rsidR="00EF67B0" w:rsidRPr="00100D1D" w:rsidRDefault="00EF67B0" w:rsidP="007B7B91">
      <w:pPr>
        <w:pStyle w:val="2"/>
        <w:spacing w:line="276" w:lineRule="auto"/>
        <w:rPr>
          <w:szCs w:val="28"/>
        </w:rPr>
      </w:pPr>
      <w:r w:rsidRPr="00100D1D">
        <w:rPr>
          <w:szCs w:val="28"/>
        </w:rPr>
        <w:t>2.4 Результаты ретроспективного анализа балансов поступления сто</w:t>
      </w:r>
      <w:r w:rsidRPr="00100D1D">
        <w:rPr>
          <w:szCs w:val="28"/>
        </w:rPr>
        <w:t>ч</w:t>
      </w:r>
      <w:r w:rsidRPr="00100D1D">
        <w:rPr>
          <w:szCs w:val="28"/>
        </w:rPr>
        <w:t>ных вод в централизованную систему водоотведения по технологическим з</w:t>
      </w:r>
      <w:r w:rsidRPr="00100D1D">
        <w:rPr>
          <w:szCs w:val="28"/>
        </w:rPr>
        <w:t>о</w:t>
      </w:r>
      <w:r w:rsidRPr="00100D1D">
        <w:rPr>
          <w:szCs w:val="28"/>
        </w:rPr>
        <w:t>нам водоотведения и по поселениям с выделением зон дефицитов и резе</w:t>
      </w:r>
      <w:r>
        <w:rPr>
          <w:szCs w:val="28"/>
        </w:rPr>
        <w:t>рвов производственных мощностей</w:t>
      </w:r>
      <w:r w:rsidR="000C4BA0">
        <w:rPr>
          <w:szCs w:val="28"/>
        </w:rPr>
        <w:t>.</w:t>
      </w:r>
    </w:p>
    <w:p w:rsidR="00EF67B0" w:rsidRPr="005D3867" w:rsidRDefault="00EF67B0" w:rsidP="007B7B91">
      <w:pPr>
        <w:pStyle w:val="71"/>
        <w:spacing w:line="276" w:lineRule="auto"/>
        <w:ind w:firstLine="567"/>
        <w:jc w:val="both"/>
      </w:pPr>
      <w:r w:rsidRPr="005D3867">
        <w:t xml:space="preserve">Предоставить информацию о ретроспективных </w:t>
      </w:r>
      <w:r w:rsidRPr="005D3867">
        <w:rPr>
          <w:rStyle w:val="S0"/>
          <w:b w:val="0"/>
          <w:bCs w:val="0"/>
          <w:lang w:eastAsia="en-US"/>
        </w:rPr>
        <w:t>балансах поступления сто</w:t>
      </w:r>
      <w:r w:rsidRPr="005D3867">
        <w:rPr>
          <w:rStyle w:val="S0"/>
          <w:b w:val="0"/>
          <w:bCs w:val="0"/>
          <w:lang w:eastAsia="en-US"/>
        </w:rPr>
        <w:t>ч</w:t>
      </w:r>
      <w:r w:rsidRPr="005D3867">
        <w:rPr>
          <w:rStyle w:val="S0"/>
          <w:b w:val="0"/>
          <w:bCs w:val="0"/>
          <w:lang w:eastAsia="en-US"/>
        </w:rPr>
        <w:t>ных вод в централизованную систему водоотведения по технологическим зонам водоотведения и по поселениям с выделением зон дефицитов и резервов прои</w:t>
      </w:r>
      <w:r w:rsidRPr="005D3867">
        <w:rPr>
          <w:rStyle w:val="S0"/>
          <w:b w:val="0"/>
          <w:bCs w:val="0"/>
          <w:lang w:eastAsia="en-US"/>
        </w:rPr>
        <w:t>з</w:t>
      </w:r>
      <w:r w:rsidRPr="005D3867">
        <w:rPr>
          <w:rStyle w:val="S0"/>
          <w:b w:val="0"/>
          <w:bCs w:val="0"/>
          <w:lang w:eastAsia="en-US"/>
        </w:rPr>
        <w:lastRenderedPageBreak/>
        <w:t>водственных мощ</w:t>
      </w:r>
      <w:r w:rsidR="00B039C8">
        <w:rPr>
          <w:rStyle w:val="S0"/>
          <w:b w:val="0"/>
          <w:bCs w:val="0"/>
          <w:lang w:eastAsia="en-US"/>
        </w:rPr>
        <w:t xml:space="preserve">ностей невозможно, так как </w:t>
      </w:r>
      <w:r w:rsidRPr="005D3867">
        <w:rPr>
          <w:rStyle w:val="S0"/>
          <w:b w:val="0"/>
          <w:bCs w:val="0"/>
          <w:lang w:eastAsia="en-US"/>
        </w:rPr>
        <w:t>отсутствует централизованная с</w:t>
      </w:r>
      <w:r w:rsidRPr="005D3867">
        <w:rPr>
          <w:rStyle w:val="S0"/>
          <w:b w:val="0"/>
          <w:bCs w:val="0"/>
          <w:lang w:eastAsia="en-US"/>
        </w:rPr>
        <w:t>и</w:t>
      </w:r>
      <w:r w:rsidRPr="005D3867">
        <w:rPr>
          <w:rStyle w:val="S0"/>
          <w:b w:val="0"/>
          <w:bCs w:val="0"/>
          <w:lang w:eastAsia="en-US"/>
        </w:rPr>
        <w:t>стема сточных вод.</w:t>
      </w:r>
    </w:p>
    <w:p w:rsidR="00EF67B0" w:rsidRPr="00100D1D" w:rsidRDefault="00EF67B0" w:rsidP="007B7B91">
      <w:pPr>
        <w:pStyle w:val="2"/>
        <w:spacing w:line="276" w:lineRule="auto"/>
        <w:rPr>
          <w:szCs w:val="28"/>
        </w:rPr>
      </w:pPr>
      <w:r w:rsidRPr="00100D1D">
        <w:rPr>
          <w:szCs w:val="28"/>
        </w:rPr>
        <w:t>2.5 Прогнозные балансы поступления сточных вод в централизованную систему водоотведения и отведения стоков по технологическим зонам вод</w:t>
      </w:r>
      <w:r w:rsidRPr="00100D1D">
        <w:rPr>
          <w:szCs w:val="28"/>
        </w:rPr>
        <w:t>о</w:t>
      </w:r>
      <w:r w:rsidRPr="00100D1D">
        <w:rPr>
          <w:szCs w:val="28"/>
        </w:rPr>
        <w:t>отведения с учетом различн</w:t>
      </w:r>
      <w:r>
        <w:rPr>
          <w:szCs w:val="28"/>
        </w:rPr>
        <w:t>ых сценариев развития поселения</w:t>
      </w:r>
    </w:p>
    <w:p w:rsidR="00EF67B0" w:rsidRPr="009B7E47" w:rsidRDefault="00EF67B0" w:rsidP="007B7B91">
      <w:pPr>
        <w:pStyle w:val="71"/>
        <w:spacing w:line="276" w:lineRule="auto"/>
        <w:ind w:firstLine="567"/>
        <w:jc w:val="both"/>
      </w:pPr>
      <w:r>
        <w:t>Дать информацию о прогнозных балансах поступления сточных вод в це</w:t>
      </w:r>
      <w:r>
        <w:t>н</w:t>
      </w:r>
      <w:r>
        <w:t>трализованную систему водоотведения и отведения стоков по технологическим зонам водоотведения с учетом различных сценариев развития поселения не пре</w:t>
      </w:r>
      <w:r>
        <w:t>д</w:t>
      </w:r>
      <w:r>
        <w:t>ста</w:t>
      </w:r>
      <w:r w:rsidR="00B039C8">
        <w:t xml:space="preserve">вляется возможным, так как </w:t>
      </w:r>
      <w:r>
        <w:t>организована нецентрализованная система вод</w:t>
      </w:r>
      <w:r>
        <w:t>о</w:t>
      </w:r>
      <w:r>
        <w:t>отведения.</w:t>
      </w:r>
    </w:p>
    <w:p w:rsidR="00EF67B0" w:rsidRDefault="00EF67B0" w:rsidP="007B7B91">
      <w:pPr>
        <w:rPr>
          <w:rFonts w:ascii="Times New Roman" w:eastAsia="Times New Roman" w:hAnsi="Times New Roman" w:cs="Times New Roman"/>
          <w:b/>
          <w:bCs/>
          <w:sz w:val="28"/>
          <w:szCs w:val="28"/>
        </w:rPr>
      </w:pPr>
      <w:r>
        <w:br w:type="page"/>
      </w:r>
    </w:p>
    <w:p w:rsidR="00EF67B0" w:rsidRPr="00F9435B" w:rsidRDefault="00EF67B0" w:rsidP="00AE668B">
      <w:pPr>
        <w:pStyle w:val="1"/>
      </w:pPr>
      <w:r w:rsidRPr="00F9435B">
        <w:lastRenderedPageBreak/>
        <w:t>РАЗДЕЛ 3 ПРОГНОЗ ОБЪЕМА</w:t>
      </w:r>
      <w:r>
        <w:t xml:space="preserve"> СТОЧНЫХ ВОД</w:t>
      </w:r>
    </w:p>
    <w:p w:rsidR="00EF67B0" w:rsidRPr="00100D1D" w:rsidRDefault="00EF67B0" w:rsidP="007B7B91">
      <w:pPr>
        <w:pStyle w:val="2"/>
        <w:spacing w:line="276" w:lineRule="auto"/>
        <w:rPr>
          <w:szCs w:val="28"/>
        </w:rPr>
      </w:pPr>
      <w:r w:rsidRPr="00100D1D">
        <w:rPr>
          <w:caps/>
          <w:szCs w:val="28"/>
        </w:rPr>
        <w:t xml:space="preserve">3.1 </w:t>
      </w:r>
      <w:r w:rsidRPr="00100D1D">
        <w:rPr>
          <w:szCs w:val="28"/>
        </w:rPr>
        <w:t>Сведения о фактическом и ожидаемом поступлении сточных вод в централизованную систему водоотведения</w:t>
      </w:r>
    </w:p>
    <w:p w:rsidR="00EF67B0" w:rsidRDefault="00EF67B0" w:rsidP="007B7B91">
      <w:pPr>
        <w:pStyle w:val="71"/>
        <w:spacing w:line="276" w:lineRule="auto"/>
        <w:ind w:firstLine="567"/>
        <w:jc w:val="both"/>
      </w:pPr>
      <w:r w:rsidRPr="00022E77">
        <w:t>Сведения о фактическом и ожидаемом поступлении сточных вод в централ</w:t>
      </w:r>
      <w:r w:rsidRPr="00022E77">
        <w:t>и</w:t>
      </w:r>
      <w:r w:rsidRPr="00022E77">
        <w:t>зованную систему водоотведения</w:t>
      </w:r>
      <w:r>
        <w:t xml:space="preserve"> предоставить не представляется возможным,</w:t>
      </w:r>
      <w:r w:rsidRPr="00FC6936">
        <w:t xml:space="preserve"> </w:t>
      </w:r>
    </w:p>
    <w:p w:rsidR="00EF67B0" w:rsidRPr="009A2AFE" w:rsidRDefault="001825F3" w:rsidP="007B7B91">
      <w:pPr>
        <w:pStyle w:val="9"/>
        <w:spacing w:line="276" w:lineRule="auto"/>
        <w:rPr>
          <w:b/>
          <w:szCs w:val="28"/>
        </w:rPr>
      </w:pPr>
      <w:r>
        <w:t>Сведения о перспективном строительстве жилого фонда и иных объектах строительст</w:t>
      </w:r>
      <w:r w:rsidR="00077FDE">
        <w:t xml:space="preserve">ва в сельском поселении </w:t>
      </w:r>
      <w:r>
        <w:t>отсутствуют.</w:t>
      </w:r>
    </w:p>
    <w:p w:rsidR="00EF67B0" w:rsidRPr="00100D1D" w:rsidRDefault="00EF67B0" w:rsidP="007B7B91">
      <w:pPr>
        <w:pStyle w:val="2"/>
        <w:spacing w:line="276" w:lineRule="auto"/>
        <w:rPr>
          <w:szCs w:val="28"/>
        </w:rPr>
      </w:pPr>
      <w:r w:rsidRPr="00100D1D">
        <w:rPr>
          <w:szCs w:val="28"/>
        </w:rPr>
        <w:t>3.2 Описание структуры централизованной системы водоотведения</w:t>
      </w:r>
    </w:p>
    <w:p w:rsidR="00EF67B0" w:rsidRPr="0041758D" w:rsidRDefault="00941E2E" w:rsidP="007B7B91">
      <w:pPr>
        <w:spacing w:after="0"/>
        <w:ind w:firstLine="709"/>
        <w:jc w:val="both"/>
        <w:rPr>
          <w:rStyle w:val="S0"/>
        </w:rPr>
      </w:pPr>
      <w:proofErr w:type="gramStart"/>
      <w:r>
        <w:rPr>
          <w:rFonts w:ascii="Times New Roman" w:hAnsi="Times New Roman"/>
          <w:sz w:val="28"/>
          <w:szCs w:val="28"/>
        </w:rPr>
        <w:t>В</w:t>
      </w:r>
      <w:proofErr w:type="gramEnd"/>
      <w:r>
        <w:rPr>
          <w:rFonts w:ascii="Times New Roman" w:hAnsi="Times New Roman"/>
          <w:sz w:val="28"/>
          <w:szCs w:val="28"/>
        </w:rPr>
        <w:t xml:space="preserve"> с. </w:t>
      </w:r>
      <w:proofErr w:type="spellStart"/>
      <w:r>
        <w:rPr>
          <w:rFonts w:ascii="Times New Roman" w:hAnsi="Times New Roman"/>
          <w:sz w:val="28"/>
          <w:szCs w:val="28"/>
        </w:rPr>
        <w:t>Бобино</w:t>
      </w:r>
      <w:proofErr w:type="spellEnd"/>
      <w:r w:rsidR="00CE7D23">
        <w:rPr>
          <w:rFonts w:ascii="Times New Roman" w:hAnsi="Times New Roman"/>
          <w:sz w:val="28"/>
          <w:szCs w:val="28"/>
        </w:rPr>
        <w:t xml:space="preserve"> </w:t>
      </w:r>
      <w:r w:rsidR="001825F3">
        <w:rPr>
          <w:rFonts w:ascii="Times New Roman" w:hAnsi="Times New Roman"/>
          <w:sz w:val="28"/>
          <w:szCs w:val="28"/>
        </w:rPr>
        <w:t xml:space="preserve"> </w:t>
      </w:r>
      <w:r w:rsidR="00EF67B0">
        <w:rPr>
          <w:rFonts w:ascii="Times New Roman" w:hAnsi="Times New Roman"/>
          <w:sz w:val="28"/>
          <w:szCs w:val="28"/>
        </w:rPr>
        <w:t>ц</w:t>
      </w:r>
      <w:r w:rsidR="00EF67B0" w:rsidRPr="007B0E1F">
        <w:rPr>
          <w:rFonts w:ascii="Times New Roman" w:hAnsi="Times New Roman"/>
          <w:sz w:val="28"/>
          <w:szCs w:val="28"/>
        </w:rPr>
        <w:t xml:space="preserve">ентрализованная система </w:t>
      </w:r>
      <w:r w:rsidR="00BD5524">
        <w:rPr>
          <w:rStyle w:val="S0"/>
          <w:b w:val="0"/>
        </w:rPr>
        <w:t>водоотведения</w:t>
      </w:r>
      <w:r w:rsidR="00CE7D23">
        <w:rPr>
          <w:rStyle w:val="S0"/>
          <w:b w:val="0"/>
        </w:rPr>
        <w:t>, которая</w:t>
      </w:r>
      <w:r w:rsidR="00BD5524">
        <w:rPr>
          <w:rStyle w:val="S0"/>
          <w:b w:val="0"/>
        </w:rPr>
        <w:t xml:space="preserve"> </w:t>
      </w:r>
      <w:r w:rsidR="00EF67B0" w:rsidRPr="0011302C">
        <w:rPr>
          <w:rStyle w:val="S0"/>
          <w:b w:val="0"/>
        </w:rPr>
        <w:t xml:space="preserve"> состоит из:</w:t>
      </w:r>
      <w:r w:rsidR="00EF67B0" w:rsidRPr="0041758D">
        <w:rPr>
          <w:rStyle w:val="S0"/>
        </w:rPr>
        <w:t xml:space="preserve"> </w:t>
      </w:r>
    </w:p>
    <w:p w:rsidR="00EF67B0" w:rsidRPr="007B0E1F" w:rsidRDefault="00EF67B0" w:rsidP="007B7B91">
      <w:pPr>
        <w:spacing w:after="0"/>
        <w:ind w:firstLine="709"/>
        <w:jc w:val="both"/>
        <w:rPr>
          <w:rFonts w:ascii="Times New Roman" w:hAnsi="Times New Roman"/>
          <w:sz w:val="28"/>
          <w:szCs w:val="28"/>
        </w:rPr>
      </w:pPr>
      <w:r w:rsidRPr="007B0E1F">
        <w:rPr>
          <w:rFonts w:ascii="Times New Roman" w:hAnsi="Times New Roman"/>
          <w:sz w:val="28"/>
          <w:szCs w:val="28"/>
        </w:rPr>
        <w:t>- внутриквартальных сетей;</w:t>
      </w:r>
    </w:p>
    <w:p w:rsidR="00EF67B0" w:rsidRDefault="00EF67B0" w:rsidP="007B7B91">
      <w:pPr>
        <w:spacing w:after="0"/>
        <w:ind w:firstLine="709"/>
        <w:jc w:val="both"/>
        <w:rPr>
          <w:rFonts w:ascii="Times New Roman" w:hAnsi="Times New Roman"/>
          <w:sz w:val="28"/>
          <w:szCs w:val="28"/>
        </w:rPr>
      </w:pPr>
      <w:r w:rsidRPr="007B0E1F">
        <w:rPr>
          <w:rFonts w:ascii="Times New Roman" w:hAnsi="Times New Roman"/>
          <w:sz w:val="28"/>
          <w:szCs w:val="28"/>
        </w:rPr>
        <w:t>- смотровых колодцев</w:t>
      </w:r>
      <w:r>
        <w:rPr>
          <w:rFonts w:ascii="Times New Roman" w:hAnsi="Times New Roman"/>
          <w:sz w:val="28"/>
          <w:szCs w:val="28"/>
        </w:rPr>
        <w:t>.</w:t>
      </w:r>
    </w:p>
    <w:p w:rsidR="000C4BA0" w:rsidRPr="007B0E1F" w:rsidRDefault="000C4BA0" w:rsidP="007B7B91">
      <w:pPr>
        <w:spacing w:after="0"/>
        <w:ind w:firstLine="709"/>
        <w:jc w:val="both"/>
        <w:rPr>
          <w:rFonts w:ascii="Times New Roman" w:hAnsi="Times New Roman"/>
          <w:sz w:val="28"/>
          <w:szCs w:val="28"/>
        </w:rPr>
      </w:pPr>
      <w:r>
        <w:rPr>
          <w:rFonts w:ascii="Times New Roman" w:hAnsi="Times New Roman"/>
          <w:sz w:val="28"/>
          <w:szCs w:val="28"/>
        </w:rPr>
        <w:t>-очистных канализационных сооружений</w:t>
      </w:r>
    </w:p>
    <w:p w:rsidR="00EF67B0" w:rsidRDefault="00EF67B0" w:rsidP="007B7B91">
      <w:pPr>
        <w:pStyle w:val="2"/>
        <w:spacing w:line="276" w:lineRule="auto"/>
        <w:rPr>
          <w:szCs w:val="28"/>
        </w:rPr>
      </w:pPr>
      <w:r w:rsidRPr="00100D1D">
        <w:rPr>
          <w:caps/>
          <w:szCs w:val="28"/>
        </w:rPr>
        <w:t xml:space="preserve">3.3 </w:t>
      </w:r>
      <w:r w:rsidRPr="00100D1D">
        <w:rPr>
          <w:szCs w:val="28"/>
        </w:rPr>
        <w:t>Расчет требуемой мощности очистных сооружений исходя из данных о расчетном расходе сточных вод, дефицита (резерва)  мощностей по техн</w:t>
      </w:r>
      <w:r w:rsidRPr="00100D1D">
        <w:rPr>
          <w:szCs w:val="28"/>
        </w:rPr>
        <w:t>о</w:t>
      </w:r>
      <w:r w:rsidRPr="00100D1D">
        <w:rPr>
          <w:szCs w:val="28"/>
        </w:rPr>
        <w:t>логическим зонам сооружений вод</w:t>
      </w:r>
      <w:r>
        <w:rPr>
          <w:szCs w:val="28"/>
        </w:rPr>
        <w:t>оотведения</w:t>
      </w:r>
      <w:r w:rsidR="00CE7D23">
        <w:rPr>
          <w:szCs w:val="28"/>
        </w:rPr>
        <w:t>.</w:t>
      </w:r>
    </w:p>
    <w:p w:rsidR="007E0352" w:rsidRDefault="007E0352" w:rsidP="007E0352">
      <w:pPr>
        <w:ind w:firstLine="567"/>
        <w:rPr>
          <w:rFonts w:ascii="Times New Roman" w:hAnsi="Times New Roman" w:cs="Times New Roman"/>
          <w:sz w:val="28"/>
          <w:szCs w:val="28"/>
        </w:rPr>
      </w:pPr>
      <w:r>
        <w:rPr>
          <w:rFonts w:ascii="Times New Roman" w:hAnsi="Times New Roman" w:cs="Times New Roman"/>
          <w:sz w:val="28"/>
          <w:szCs w:val="28"/>
        </w:rPr>
        <w:t>Р</w:t>
      </w:r>
      <w:r w:rsidR="00CE7D23" w:rsidRPr="00CE7D23">
        <w:rPr>
          <w:rFonts w:ascii="Times New Roman" w:hAnsi="Times New Roman" w:cs="Times New Roman"/>
          <w:sz w:val="28"/>
          <w:szCs w:val="28"/>
        </w:rPr>
        <w:t>асчет</w:t>
      </w:r>
      <w:r>
        <w:rPr>
          <w:rFonts w:ascii="Times New Roman" w:hAnsi="Times New Roman" w:cs="Times New Roman"/>
          <w:sz w:val="28"/>
          <w:szCs w:val="28"/>
        </w:rPr>
        <w:t>ная  мощность</w:t>
      </w:r>
      <w:r w:rsidR="00CE7D23" w:rsidRPr="00CE7D23">
        <w:rPr>
          <w:rFonts w:ascii="Times New Roman" w:hAnsi="Times New Roman" w:cs="Times New Roman"/>
          <w:sz w:val="28"/>
          <w:szCs w:val="28"/>
        </w:rPr>
        <w:t xml:space="preserve"> очистных сооружений </w:t>
      </w:r>
      <w:r w:rsidR="00941E2E">
        <w:rPr>
          <w:rFonts w:ascii="Times New Roman" w:hAnsi="Times New Roman" w:cs="Times New Roman"/>
          <w:sz w:val="28"/>
          <w:szCs w:val="28"/>
        </w:rPr>
        <w:t xml:space="preserve"> 200 </w:t>
      </w:r>
      <w:r>
        <w:rPr>
          <w:rFonts w:ascii="Times New Roman" w:hAnsi="Times New Roman" w:cs="Times New Roman"/>
          <w:sz w:val="28"/>
          <w:szCs w:val="28"/>
        </w:rPr>
        <w:t>м3/сутки, фактическая 121,77 м3\</w:t>
      </w:r>
      <w:proofErr w:type="spellStart"/>
      <w:r>
        <w:rPr>
          <w:rFonts w:ascii="Times New Roman" w:hAnsi="Times New Roman" w:cs="Times New Roman"/>
          <w:sz w:val="28"/>
          <w:szCs w:val="28"/>
        </w:rPr>
        <w:t>сут</w:t>
      </w:r>
      <w:proofErr w:type="spellEnd"/>
    </w:p>
    <w:p w:rsidR="00EF67B0" w:rsidRPr="00D8010F" w:rsidRDefault="00EF67B0" w:rsidP="007E0352">
      <w:pPr>
        <w:ind w:firstLine="567"/>
        <w:rPr>
          <w:b/>
          <w:sz w:val="28"/>
          <w:szCs w:val="28"/>
        </w:rPr>
      </w:pPr>
      <w:r w:rsidRPr="00D8010F">
        <w:rPr>
          <w:b/>
          <w:sz w:val="28"/>
          <w:szCs w:val="28"/>
        </w:rPr>
        <w:t>3.4 Результаты анализа гидравлических режимов и режимов работы эл</w:t>
      </w:r>
      <w:r w:rsidRPr="00D8010F">
        <w:rPr>
          <w:b/>
          <w:sz w:val="28"/>
          <w:szCs w:val="28"/>
        </w:rPr>
        <w:t>е</w:t>
      </w:r>
      <w:r w:rsidRPr="00D8010F">
        <w:rPr>
          <w:b/>
          <w:sz w:val="28"/>
          <w:szCs w:val="28"/>
        </w:rPr>
        <w:t>ментов централизованной системы водоотведения</w:t>
      </w:r>
    </w:p>
    <w:p w:rsidR="00EF67B0" w:rsidRPr="00DB4100" w:rsidRDefault="00BD5524" w:rsidP="007B7B91">
      <w:pPr>
        <w:pStyle w:val="9"/>
        <w:spacing w:line="276" w:lineRule="auto"/>
        <w:rPr>
          <w:b/>
        </w:rPr>
      </w:pPr>
      <w:proofErr w:type="gramStart"/>
      <w:r>
        <w:t>В</w:t>
      </w:r>
      <w:proofErr w:type="gramEnd"/>
      <w:r w:rsidR="00941E2E">
        <w:t xml:space="preserve"> с. </w:t>
      </w:r>
      <w:proofErr w:type="spellStart"/>
      <w:r w:rsidR="00941E2E">
        <w:t>Бобино</w:t>
      </w:r>
      <w:proofErr w:type="spellEnd"/>
      <w:r w:rsidR="00077FDE">
        <w:t xml:space="preserve"> </w:t>
      </w:r>
      <w:proofErr w:type="gramStart"/>
      <w:r w:rsidR="00EF67B0" w:rsidRPr="00DB4100">
        <w:rPr>
          <w:rStyle w:val="S0"/>
          <w:b w:val="0"/>
        </w:rPr>
        <w:t>организо</w:t>
      </w:r>
      <w:r w:rsidR="00077FDE">
        <w:rPr>
          <w:rStyle w:val="S0"/>
          <w:b w:val="0"/>
        </w:rPr>
        <w:t>вана</w:t>
      </w:r>
      <w:proofErr w:type="gramEnd"/>
      <w:r w:rsidR="00077FDE">
        <w:rPr>
          <w:rStyle w:val="S0"/>
          <w:b w:val="0"/>
        </w:rPr>
        <w:t xml:space="preserve"> </w:t>
      </w:r>
      <w:r w:rsidR="00EF67B0" w:rsidRPr="00DB4100">
        <w:rPr>
          <w:rStyle w:val="S0"/>
          <w:b w:val="0"/>
        </w:rPr>
        <w:t>централизованная система отведения сточных вод. Отве</w:t>
      </w:r>
      <w:r w:rsidR="00077FDE">
        <w:rPr>
          <w:rStyle w:val="S0"/>
          <w:b w:val="0"/>
        </w:rPr>
        <w:t>дение сточных вод от абонентов осуществляется</w:t>
      </w:r>
      <w:r w:rsidR="00EF67B0" w:rsidRPr="00DB4100">
        <w:rPr>
          <w:rStyle w:val="S0"/>
          <w:b w:val="0"/>
        </w:rPr>
        <w:t xml:space="preserve"> по самотечным коллект</w:t>
      </w:r>
      <w:r w:rsidR="00EF67B0" w:rsidRPr="00DB4100">
        <w:rPr>
          <w:rStyle w:val="S0"/>
          <w:b w:val="0"/>
        </w:rPr>
        <w:t>о</w:t>
      </w:r>
      <w:r w:rsidR="00EF67B0" w:rsidRPr="00DB4100">
        <w:rPr>
          <w:rStyle w:val="S0"/>
          <w:b w:val="0"/>
        </w:rPr>
        <w:t>рам</w:t>
      </w:r>
      <w:r w:rsidR="00077FDE">
        <w:rPr>
          <w:rStyle w:val="S0"/>
          <w:b w:val="0"/>
        </w:rPr>
        <w:t>.</w:t>
      </w:r>
      <w:r w:rsidR="00EF67B0" w:rsidRPr="00DB4100">
        <w:rPr>
          <w:rStyle w:val="S0"/>
          <w:b w:val="0"/>
        </w:rPr>
        <w:t xml:space="preserve"> Канали</w:t>
      </w:r>
      <w:r>
        <w:rPr>
          <w:rStyle w:val="S0"/>
          <w:b w:val="0"/>
        </w:rPr>
        <w:t>зационные насосные станции</w:t>
      </w:r>
      <w:r w:rsidR="00EF67B0" w:rsidRPr="00DB4100">
        <w:rPr>
          <w:rStyle w:val="S0"/>
          <w:b w:val="0"/>
        </w:rPr>
        <w:t xml:space="preserve"> отсутствуют, поэтому предоставить р</w:t>
      </w:r>
      <w:r w:rsidR="00EF67B0" w:rsidRPr="00DB4100">
        <w:rPr>
          <w:rStyle w:val="S0"/>
          <w:b w:val="0"/>
        </w:rPr>
        <w:t>е</w:t>
      </w:r>
      <w:r w:rsidR="00EF67B0" w:rsidRPr="00DB4100">
        <w:rPr>
          <w:rStyle w:val="S0"/>
          <w:b w:val="0"/>
        </w:rPr>
        <w:t>зультаты анализов гидравлических режимов и режимов работы элементов центр</w:t>
      </w:r>
      <w:r w:rsidR="00EF67B0" w:rsidRPr="00DB4100">
        <w:rPr>
          <w:rStyle w:val="S0"/>
          <w:b w:val="0"/>
        </w:rPr>
        <w:t>а</w:t>
      </w:r>
      <w:r w:rsidR="00EF67B0" w:rsidRPr="00DB4100">
        <w:rPr>
          <w:rStyle w:val="S0"/>
          <w:b w:val="0"/>
        </w:rPr>
        <w:t>лизованной системы водоотведения не представляется возможным.</w:t>
      </w:r>
    </w:p>
    <w:p w:rsidR="00EF67B0" w:rsidRPr="00100D1D" w:rsidRDefault="00EF67B0" w:rsidP="007B7B91">
      <w:pPr>
        <w:pStyle w:val="2"/>
        <w:spacing w:line="276" w:lineRule="auto"/>
        <w:rPr>
          <w:szCs w:val="28"/>
        </w:rPr>
      </w:pPr>
      <w:r w:rsidRPr="00100D1D">
        <w:rPr>
          <w:szCs w:val="28"/>
        </w:rPr>
        <w:t>3.5 Анализ резервов производственных мощностей очистных сооруж</w:t>
      </w:r>
      <w:r w:rsidRPr="00100D1D">
        <w:rPr>
          <w:szCs w:val="28"/>
        </w:rPr>
        <w:t>е</w:t>
      </w:r>
      <w:r w:rsidRPr="00100D1D">
        <w:rPr>
          <w:szCs w:val="28"/>
        </w:rPr>
        <w:t>ний системы водоотведения и возможно</w:t>
      </w:r>
      <w:r>
        <w:rPr>
          <w:szCs w:val="28"/>
        </w:rPr>
        <w:t>сти расширения зоны их действия</w:t>
      </w:r>
    </w:p>
    <w:p w:rsidR="00D8010F" w:rsidRPr="000C4BA0" w:rsidRDefault="00D8010F" w:rsidP="007B7B91">
      <w:pPr>
        <w:spacing w:after="0"/>
        <w:ind w:firstLine="567"/>
        <w:jc w:val="both"/>
        <w:rPr>
          <w:rFonts w:ascii="Times New Roman" w:hAnsi="Times New Roman" w:cs="Times New Roman"/>
          <w:sz w:val="10"/>
          <w:szCs w:val="10"/>
        </w:rPr>
      </w:pPr>
    </w:p>
    <w:p w:rsidR="00EF67B0" w:rsidRPr="00365BD0" w:rsidRDefault="00D8010F"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-резерв производственных мощностей</w:t>
      </w:r>
      <w:r w:rsidR="000C4BA0">
        <w:rPr>
          <w:rFonts w:ascii="Times New Roman" w:hAnsi="Times New Roman" w:cs="Times New Roman"/>
          <w:sz w:val="28"/>
          <w:szCs w:val="28"/>
        </w:rPr>
        <w:t xml:space="preserve"> очистных сооружений с. </w:t>
      </w:r>
      <w:proofErr w:type="spellStart"/>
      <w:r w:rsidR="000C4BA0">
        <w:rPr>
          <w:rFonts w:ascii="Times New Roman" w:hAnsi="Times New Roman" w:cs="Times New Roman"/>
          <w:sz w:val="28"/>
          <w:szCs w:val="28"/>
        </w:rPr>
        <w:t>Бобино</w:t>
      </w:r>
      <w:proofErr w:type="spellEnd"/>
      <w:r>
        <w:rPr>
          <w:rFonts w:ascii="Times New Roman" w:hAnsi="Times New Roman" w:cs="Times New Roman"/>
          <w:sz w:val="28"/>
          <w:szCs w:val="28"/>
        </w:rPr>
        <w:t xml:space="preserve"> с</w:t>
      </w:r>
      <w:r>
        <w:rPr>
          <w:rFonts w:ascii="Times New Roman" w:hAnsi="Times New Roman" w:cs="Times New Roman"/>
          <w:sz w:val="28"/>
          <w:szCs w:val="28"/>
        </w:rPr>
        <w:t>о</w:t>
      </w:r>
      <w:r>
        <w:rPr>
          <w:rFonts w:ascii="Times New Roman" w:hAnsi="Times New Roman" w:cs="Times New Roman"/>
          <w:sz w:val="28"/>
          <w:szCs w:val="28"/>
        </w:rPr>
        <w:t>ставляет 78,</w:t>
      </w:r>
      <w:r w:rsidR="00941E2E">
        <w:rPr>
          <w:rFonts w:ascii="Times New Roman" w:hAnsi="Times New Roman" w:cs="Times New Roman"/>
          <w:sz w:val="28"/>
          <w:szCs w:val="28"/>
        </w:rPr>
        <w:t>7</w:t>
      </w:r>
      <w:r>
        <w:rPr>
          <w:rFonts w:ascii="Times New Roman" w:hAnsi="Times New Roman" w:cs="Times New Roman"/>
          <w:sz w:val="28"/>
          <w:szCs w:val="28"/>
        </w:rPr>
        <w:t>3 м3\</w:t>
      </w:r>
      <w:proofErr w:type="spellStart"/>
      <w:r>
        <w:rPr>
          <w:rFonts w:ascii="Times New Roman" w:hAnsi="Times New Roman" w:cs="Times New Roman"/>
          <w:sz w:val="28"/>
          <w:szCs w:val="28"/>
        </w:rPr>
        <w:t>сут</w:t>
      </w:r>
      <w:proofErr w:type="spellEnd"/>
      <w:r>
        <w:rPr>
          <w:rFonts w:ascii="Times New Roman" w:hAnsi="Times New Roman" w:cs="Times New Roman"/>
          <w:sz w:val="28"/>
          <w:szCs w:val="28"/>
        </w:rPr>
        <w:t xml:space="preserve"> </w:t>
      </w:r>
      <w:r w:rsidR="00EF67B0" w:rsidRPr="00365BD0">
        <w:rPr>
          <w:rFonts w:ascii="Times New Roman" w:hAnsi="Times New Roman" w:cs="Times New Roman"/>
          <w:sz w:val="28"/>
          <w:szCs w:val="28"/>
        </w:rPr>
        <w:br w:type="page"/>
      </w:r>
    </w:p>
    <w:p w:rsidR="00EF67B0" w:rsidRDefault="00EF67B0" w:rsidP="00AE668B">
      <w:pPr>
        <w:pStyle w:val="1"/>
      </w:pPr>
      <w:r w:rsidRPr="00F9435B">
        <w:lastRenderedPageBreak/>
        <w:t>РАЗДЕЛ</w:t>
      </w:r>
      <w:r>
        <w:t xml:space="preserve"> 4</w:t>
      </w:r>
      <w:r w:rsidRPr="00F9435B">
        <w:t xml:space="preserve"> ПРЕДЛОЖЕНИЯ ПО СТРОИТЕЛЬСТВУ, РЕКОНСТРУ</w:t>
      </w:r>
      <w:r w:rsidRPr="00F9435B">
        <w:t>К</w:t>
      </w:r>
      <w:r w:rsidRPr="00F9435B">
        <w:t>ЦИИ И МОДЕРНИЗАЦИИ ОБЪЕКТОВ СИСТ</w:t>
      </w:r>
      <w:r>
        <w:t>ЕМ ВОДООТВЕДЕНИЯ И СЕТЕЙ</w:t>
      </w:r>
    </w:p>
    <w:p w:rsidR="00EF67B0" w:rsidRPr="00100D1D" w:rsidRDefault="00EF67B0" w:rsidP="007B7B91"/>
    <w:p w:rsidR="00EF67B0" w:rsidRPr="00102C4A" w:rsidRDefault="00EF67B0" w:rsidP="007B7B91">
      <w:pPr>
        <w:pStyle w:val="2"/>
        <w:spacing w:line="276" w:lineRule="auto"/>
        <w:rPr>
          <w:szCs w:val="28"/>
        </w:rPr>
      </w:pPr>
      <w:r w:rsidRPr="00102C4A">
        <w:rPr>
          <w:szCs w:val="28"/>
        </w:rPr>
        <w:t>4.1 Основные направления, принципы, задачи и целевые показатели развития централизованной системы водоотведения</w:t>
      </w:r>
    </w:p>
    <w:p w:rsidR="00AA40A0" w:rsidRPr="0011302C" w:rsidRDefault="00D35869" w:rsidP="007B7B91">
      <w:pPr>
        <w:pStyle w:val="9"/>
        <w:spacing w:line="276" w:lineRule="auto"/>
      </w:pPr>
      <w:r>
        <w:t>В</w:t>
      </w:r>
      <w:r w:rsidR="00AA40A0" w:rsidRPr="0011302C">
        <w:t xml:space="preserve"> целях совершенствования и развития деятельности сельского поселения, эффективности, устойчивости и надежности функционирования жилищно-коммунальных систем </w:t>
      </w:r>
      <w:r w:rsidR="00BD5524">
        <w:t xml:space="preserve">для </w:t>
      </w:r>
      <w:r w:rsidR="00AA40A0" w:rsidRPr="0011302C">
        <w:t>улучшение качества коммунальных услуг населения разра</w:t>
      </w:r>
      <w:r w:rsidR="00BD5524">
        <w:t>ботана  и утверждена муниципальная программа «Развитие коммунальной и жилищной и коммунальной инфраструктуры Слободского района Кировской о</w:t>
      </w:r>
      <w:r w:rsidR="00BD5524">
        <w:t>б</w:t>
      </w:r>
      <w:r w:rsidR="00BD5524">
        <w:t>ласти на 2020-2026 гг.»</w:t>
      </w:r>
      <w:r w:rsidR="00AA40A0" w:rsidRPr="0011302C">
        <w:t xml:space="preserve"> </w:t>
      </w:r>
    </w:p>
    <w:p w:rsidR="00EF67B0" w:rsidRPr="00365BD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365BD0">
        <w:rPr>
          <w:rFonts w:ascii="Times New Roman" w:eastAsia="Times New Roman" w:hAnsi="Times New Roman" w:cs="Times New Roman"/>
          <w:sz w:val="28"/>
          <w:szCs w:val="28"/>
          <w:lang w:eastAsia="ar-SA"/>
        </w:rPr>
        <w:t>Наличие программы позволит организовать работу по привлечению средств из бюджетов различных уровней.</w:t>
      </w:r>
    </w:p>
    <w:p w:rsidR="00EF67B0" w:rsidRDefault="00EF67B0" w:rsidP="007B7B91">
      <w:pPr>
        <w:suppressAutoHyphens/>
        <w:spacing w:after="0"/>
        <w:ind w:firstLine="567"/>
        <w:jc w:val="both"/>
        <w:rPr>
          <w:rFonts w:ascii="Times New Roman" w:eastAsia="Times New Roman" w:hAnsi="Times New Roman" w:cs="Times New Roman"/>
          <w:sz w:val="28"/>
          <w:szCs w:val="28"/>
          <w:lang w:eastAsia="ar-SA"/>
        </w:rPr>
      </w:pPr>
      <w:r w:rsidRPr="00365BD0">
        <w:rPr>
          <w:rFonts w:ascii="Times New Roman" w:eastAsia="Times New Roman" w:hAnsi="Times New Roman" w:cs="Times New Roman"/>
          <w:sz w:val="28"/>
          <w:szCs w:val="28"/>
          <w:lang w:eastAsia="ar-SA"/>
        </w:rPr>
        <w:t>Положительной осо</w:t>
      </w:r>
      <w:r>
        <w:rPr>
          <w:rFonts w:ascii="Times New Roman" w:eastAsia="Times New Roman" w:hAnsi="Times New Roman" w:cs="Times New Roman"/>
          <w:sz w:val="28"/>
          <w:szCs w:val="28"/>
          <w:lang w:eastAsia="ar-SA"/>
        </w:rPr>
        <w:t>бенностью решения проблем поселения</w:t>
      </w:r>
      <w:r w:rsidRPr="00365BD0">
        <w:rPr>
          <w:rFonts w:ascii="Times New Roman" w:eastAsia="Times New Roman" w:hAnsi="Times New Roman" w:cs="Times New Roman"/>
          <w:sz w:val="28"/>
          <w:szCs w:val="28"/>
          <w:lang w:eastAsia="ar-SA"/>
        </w:rPr>
        <w:t xml:space="preserve"> программно</w:t>
      </w:r>
      <w:r w:rsidR="00B71F49">
        <w:rPr>
          <w:rFonts w:ascii="Times New Roman" w:eastAsia="Times New Roman" w:hAnsi="Times New Roman" w:cs="Times New Roman"/>
          <w:sz w:val="28"/>
          <w:szCs w:val="28"/>
          <w:lang w:eastAsia="ar-SA"/>
        </w:rPr>
        <w:t xml:space="preserve"> </w:t>
      </w:r>
      <w:r w:rsidRPr="00365BD0">
        <w:rPr>
          <w:rFonts w:ascii="Times New Roman" w:eastAsia="Times New Roman" w:hAnsi="Times New Roman" w:cs="Times New Roman"/>
          <w:sz w:val="28"/>
          <w:szCs w:val="28"/>
          <w:lang w:eastAsia="ar-SA"/>
        </w:rPr>
        <w:t>- целевым методом является возможность проведения мониторинга  программы по целевым индикаторам, представленным в натуральных величинах и характеризующих существующее состояние коммунальной системы водоснабжения и водоотведения, а также динамику их изменения по годам в процессе выполнения намеченных мероприятий.</w:t>
      </w:r>
    </w:p>
    <w:p w:rsidR="00ED5C07" w:rsidRPr="00365BD0" w:rsidRDefault="00ED5C07" w:rsidP="007B7B91">
      <w:pPr>
        <w:suppressAutoHyphens/>
        <w:spacing w:after="0"/>
        <w:ind w:firstLine="567"/>
        <w:jc w:val="both"/>
        <w:rPr>
          <w:rFonts w:ascii="Times New Roman" w:eastAsia="Times New Roman" w:hAnsi="Times New Roman" w:cs="Times New Roman"/>
          <w:sz w:val="28"/>
          <w:szCs w:val="28"/>
          <w:lang w:eastAsia="ar-SA"/>
        </w:rPr>
      </w:pPr>
    </w:p>
    <w:p w:rsidR="00EF67B0" w:rsidRPr="0092296D" w:rsidRDefault="00EF67B0" w:rsidP="007B7B91">
      <w:pPr>
        <w:pStyle w:val="2"/>
        <w:spacing w:line="276" w:lineRule="auto"/>
        <w:rPr>
          <w:szCs w:val="28"/>
        </w:rPr>
      </w:pPr>
      <w:r w:rsidRPr="0092296D">
        <w:rPr>
          <w:szCs w:val="28"/>
        </w:rPr>
        <w:t xml:space="preserve">4.2 Перечень основных мероприятий по реализации схем водоотведения с разбивкой по годам, </w:t>
      </w:r>
      <w:bookmarkStart w:id="1" w:name="_GoBack"/>
      <w:bookmarkEnd w:id="1"/>
      <w:r w:rsidRPr="0092296D">
        <w:rPr>
          <w:szCs w:val="28"/>
        </w:rPr>
        <w:t>включая техническ</w:t>
      </w:r>
      <w:r>
        <w:rPr>
          <w:szCs w:val="28"/>
        </w:rPr>
        <w:t>ие обоснования этих мероприятий</w:t>
      </w:r>
    </w:p>
    <w:p w:rsidR="00077FDE" w:rsidRPr="0011302C" w:rsidRDefault="00B71F49" w:rsidP="00077FDE">
      <w:pPr>
        <w:pStyle w:val="9"/>
        <w:spacing w:line="276" w:lineRule="auto"/>
      </w:pPr>
      <w:r>
        <w:t>В</w:t>
      </w:r>
      <w:r w:rsidRPr="0011302C">
        <w:t xml:space="preserve"> целях совершенствования и развития деятельности сельского поселения, эффективности, устойчивости и надежности функционирования жилищно-коммун</w:t>
      </w:r>
      <w:r w:rsidR="004C10C9">
        <w:t>альн</w:t>
      </w:r>
      <w:r w:rsidR="00077FDE">
        <w:t xml:space="preserve">ых систем жизнеобеспечения Октябрьского </w:t>
      </w:r>
      <w:r w:rsidR="004C10C9">
        <w:t>сельского поселения Слободского</w:t>
      </w:r>
      <w:r w:rsidRPr="0011302C">
        <w:t xml:space="preserve"> муниципаль</w:t>
      </w:r>
      <w:r w:rsidR="004C10C9">
        <w:t>ного района</w:t>
      </w:r>
      <w:r w:rsidRPr="0011302C">
        <w:t>, улучшение качества коммунальных услуг населения разра</w:t>
      </w:r>
      <w:r w:rsidR="00077FDE">
        <w:t>ботана программа «Развитие коммунальной и жилищной и ко</w:t>
      </w:r>
      <w:r w:rsidR="00077FDE">
        <w:t>м</w:t>
      </w:r>
      <w:r w:rsidR="00077FDE">
        <w:t>мунальной инфраструктуры Слободского района Кировской области на 2020-2026 гг.»</w:t>
      </w:r>
      <w:r w:rsidR="00077FDE" w:rsidRPr="0011302C">
        <w:t xml:space="preserve"> </w:t>
      </w:r>
    </w:p>
    <w:p w:rsidR="00EF67B0" w:rsidRPr="0092296D" w:rsidRDefault="00EF67B0" w:rsidP="007B7B91">
      <w:pPr>
        <w:pStyle w:val="2"/>
        <w:spacing w:before="240" w:line="276" w:lineRule="auto"/>
        <w:rPr>
          <w:szCs w:val="28"/>
        </w:rPr>
      </w:pPr>
      <w:r w:rsidRPr="0092296D">
        <w:rPr>
          <w:szCs w:val="28"/>
        </w:rPr>
        <w:t>4.3 Сведения о вновь строящихся, реконструируемых и предлагаемых к выводу из эксплуатации объектах централизованной системы водоотведе</w:t>
      </w:r>
      <w:r>
        <w:rPr>
          <w:szCs w:val="28"/>
        </w:rPr>
        <w:t>ния</w:t>
      </w:r>
    </w:p>
    <w:p w:rsidR="00EF67B0" w:rsidRPr="0044271C" w:rsidRDefault="00EF67B0" w:rsidP="007B7B91">
      <w:pPr>
        <w:pStyle w:val="a4"/>
        <w:spacing w:after="0"/>
        <w:ind w:left="0" w:firstLine="567"/>
        <w:contextualSpacing w:val="0"/>
        <w:jc w:val="both"/>
        <w:rPr>
          <w:rFonts w:ascii="Times New Roman" w:hAnsi="Times New Roman" w:cs="Times New Roman"/>
          <w:szCs w:val="28"/>
        </w:rPr>
      </w:pPr>
      <w:r w:rsidRPr="0044271C">
        <w:rPr>
          <w:rFonts w:ascii="Times New Roman" w:hAnsi="Times New Roman" w:cs="Times New Roman"/>
          <w:sz w:val="28"/>
          <w:szCs w:val="28"/>
        </w:rPr>
        <w:t>Информация о вновь строящихся, реконструируемых и предлагаемых к в</w:t>
      </w:r>
      <w:r w:rsidRPr="0044271C">
        <w:rPr>
          <w:rFonts w:ascii="Times New Roman" w:hAnsi="Times New Roman" w:cs="Times New Roman"/>
          <w:sz w:val="28"/>
          <w:szCs w:val="28"/>
        </w:rPr>
        <w:t>ы</w:t>
      </w:r>
      <w:r w:rsidRPr="0044271C">
        <w:rPr>
          <w:rFonts w:ascii="Times New Roman" w:hAnsi="Times New Roman" w:cs="Times New Roman"/>
          <w:sz w:val="28"/>
          <w:szCs w:val="28"/>
        </w:rPr>
        <w:t>воду из эксплуатации объектах централизованной системы водоотведения отсу</w:t>
      </w:r>
      <w:r w:rsidRPr="0044271C">
        <w:rPr>
          <w:rFonts w:ascii="Times New Roman" w:hAnsi="Times New Roman" w:cs="Times New Roman"/>
          <w:sz w:val="28"/>
          <w:szCs w:val="28"/>
        </w:rPr>
        <w:t>т</w:t>
      </w:r>
      <w:r w:rsidRPr="0044271C">
        <w:rPr>
          <w:rFonts w:ascii="Times New Roman" w:hAnsi="Times New Roman" w:cs="Times New Roman"/>
          <w:sz w:val="28"/>
          <w:szCs w:val="28"/>
        </w:rPr>
        <w:t xml:space="preserve">ствует. </w:t>
      </w:r>
      <w:r w:rsidR="00D77A9A">
        <w:rPr>
          <w:rFonts w:ascii="Times New Roman" w:hAnsi="Times New Roman" w:cs="Times New Roman"/>
          <w:sz w:val="28"/>
          <w:szCs w:val="28"/>
        </w:rPr>
        <w:t xml:space="preserve">«Программой комплексного развития </w:t>
      </w:r>
      <w:r w:rsidR="00D77A9A" w:rsidRPr="00D77A9A">
        <w:rPr>
          <w:rStyle w:val="90"/>
          <w:rFonts w:eastAsiaTheme="minorHAnsi"/>
        </w:rPr>
        <w:t>систем коммунальной инфрастру</w:t>
      </w:r>
      <w:r w:rsidR="00D77A9A" w:rsidRPr="00D77A9A">
        <w:rPr>
          <w:rStyle w:val="90"/>
          <w:rFonts w:eastAsiaTheme="minorHAnsi"/>
        </w:rPr>
        <w:t>к</w:t>
      </w:r>
      <w:r w:rsidR="00D77A9A" w:rsidRPr="00D77A9A">
        <w:rPr>
          <w:rStyle w:val="90"/>
          <w:rFonts w:eastAsiaTheme="minorHAnsi"/>
        </w:rPr>
        <w:t xml:space="preserve">туры муниципального района </w:t>
      </w:r>
      <w:r w:rsidR="00FE715A">
        <w:rPr>
          <w:rStyle w:val="90"/>
          <w:rFonts w:eastAsiaTheme="minorHAnsi"/>
        </w:rPr>
        <w:t xml:space="preserve"> и схемой</w:t>
      </w:r>
      <w:r w:rsidR="00D77A9A">
        <w:rPr>
          <w:rStyle w:val="90"/>
          <w:rFonts w:eastAsiaTheme="minorHAnsi"/>
        </w:rPr>
        <w:t xml:space="preserve"> предлагается ряд мероприятий</w:t>
      </w:r>
      <w:r w:rsidR="00FE715A">
        <w:rPr>
          <w:rStyle w:val="90"/>
          <w:rFonts w:eastAsiaTheme="minorHAnsi"/>
        </w:rPr>
        <w:t>, о</w:t>
      </w:r>
      <w:r w:rsidR="00D77A9A">
        <w:rPr>
          <w:rStyle w:val="90"/>
          <w:rFonts w:eastAsiaTheme="minorHAnsi"/>
        </w:rPr>
        <w:t>траже</w:t>
      </w:r>
      <w:r w:rsidR="00D77A9A">
        <w:rPr>
          <w:rStyle w:val="90"/>
          <w:rFonts w:eastAsiaTheme="minorHAnsi"/>
        </w:rPr>
        <w:t>н</w:t>
      </w:r>
      <w:r w:rsidR="00D77A9A">
        <w:rPr>
          <w:rStyle w:val="90"/>
          <w:rFonts w:eastAsiaTheme="minorHAnsi"/>
        </w:rPr>
        <w:t>ных в таблице 4.1</w:t>
      </w:r>
      <w:r w:rsidR="00FE715A">
        <w:rPr>
          <w:rStyle w:val="90"/>
          <w:rFonts w:eastAsiaTheme="minorHAnsi"/>
        </w:rPr>
        <w:t xml:space="preserve"> и п. 4.1</w:t>
      </w:r>
      <w:r w:rsidR="00D77A9A">
        <w:rPr>
          <w:rStyle w:val="90"/>
          <w:rFonts w:eastAsiaTheme="minorHAnsi"/>
        </w:rPr>
        <w:t>.</w:t>
      </w:r>
    </w:p>
    <w:p w:rsidR="00EF67B0" w:rsidRDefault="00EF67B0" w:rsidP="007B7B91">
      <w:pPr>
        <w:pStyle w:val="2"/>
        <w:spacing w:line="276" w:lineRule="auto"/>
        <w:rPr>
          <w:szCs w:val="28"/>
        </w:rPr>
      </w:pPr>
      <w:r w:rsidRPr="0092296D">
        <w:rPr>
          <w:szCs w:val="28"/>
        </w:rPr>
        <w:lastRenderedPageBreak/>
        <w:t xml:space="preserve">4.4 </w:t>
      </w:r>
      <w:r w:rsidRPr="00AB4147">
        <w:rPr>
          <w:szCs w:val="28"/>
        </w:rPr>
        <w:t>Сведения о развитии систем диспетчеризации, телемеханизации и об автоматизированных системах управления режимами водоотведения на об</w:t>
      </w:r>
      <w:r w:rsidRPr="00AB4147">
        <w:rPr>
          <w:szCs w:val="28"/>
        </w:rPr>
        <w:t>ъ</w:t>
      </w:r>
      <w:r w:rsidRPr="00AB4147">
        <w:rPr>
          <w:szCs w:val="28"/>
        </w:rPr>
        <w:t>ектах организаций осуществляющих водоотведение</w:t>
      </w:r>
    </w:p>
    <w:p w:rsidR="00EF67B0" w:rsidRPr="00AB4147" w:rsidRDefault="00EF67B0" w:rsidP="007B7B91">
      <w:pPr>
        <w:pStyle w:val="a4"/>
        <w:spacing w:after="0"/>
        <w:ind w:left="0" w:firstLine="567"/>
        <w:contextualSpacing w:val="0"/>
        <w:jc w:val="both"/>
        <w:rPr>
          <w:rFonts w:ascii="Times New Roman" w:hAnsi="Times New Roman" w:cs="Times New Roman"/>
          <w:sz w:val="28"/>
          <w:szCs w:val="28"/>
        </w:rPr>
      </w:pPr>
      <w:r w:rsidRPr="00AB4147">
        <w:rPr>
          <w:rFonts w:ascii="Times New Roman" w:hAnsi="Times New Roman" w:cs="Times New Roman"/>
          <w:sz w:val="28"/>
          <w:szCs w:val="28"/>
        </w:rPr>
        <w:t>Сведения о развитии систем диспетчеризации, телемеханизации и об автом</w:t>
      </w:r>
      <w:r w:rsidRPr="00AB4147">
        <w:rPr>
          <w:rFonts w:ascii="Times New Roman" w:hAnsi="Times New Roman" w:cs="Times New Roman"/>
          <w:sz w:val="28"/>
          <w:szCs w:val="28"/>
        </w:rPr>
        <w:t>а</w:t>
      </w:r>
      <w:r w:rsidRPr="00AB4147">
        <w:rPr>
          <w:rFonts w:ascii="Times New Roman" w:hAnsi="Times New Roman" w:cs="Times New Roman"/>
          <w:sz w:val="28"/>
          <w:szCs w:val="28"/>
        </w:rPr>
        <w:t>тизированных системах управления режимами водоотведения на объектах орг</w:t>
      </w:r>
      <w:r w:rsidRPr="00AB4147">
        <w:rPr>
          <w:rFonts w:ascii="Times New Roman" w:hAnsi="Times New Roman" w:cs="Times New Roman"/>
          <w:sz w:val="28"/>
          <w:szCs w:val="28"/>
        </w:rPr>
        <w:t>а</w:t>
      </w:r>
      <w:r w:rsidRPr="00AB4147">
        <w:rPr>
          <w:rFonts w:ascii="Times New Roman" w:hAnsi="Times New Roman" w:cs="Times New Roman"/>
          <w:sz w:val="28"/>
          <w:szCs w:val="28"/>
        </w:rPr>
        <w:t>низаций осуществляющих водоотведение</w:t>
      </w:r>
      <w:r>
        <w:rPr>
          <w:rFonts w:ascii="Times New Roman" w:hAnsi="Times New Roman" w:cs="Times New Roman"/>
          <w:sz w:val="28"/>
          <w:szCs w:val="28"/>
        </w:rPr>
        <w:t xml:space="preserve"> не предоставлены. При проектировании очистных сооружений водоотведения необходимо применять вышеперечисле</w:t>
      </w:r>
      <w:r>
        <w:rPr>
          <w:rFonts w:ascii="Times New Roman" w:hAnsi="Times New Roman" w:cs="Times New Roman"/>
          <w:sz w:val="28"/>
          <w:szCs w:val="28"/>
        </w:rPr>
        <w:t>н</w:t>
      </w:r>
      <w:r>
        <w:rPr>
          <w:rFonts w:ascii="Times New Roman" w:hAnsi="Times New Roman" w:cs="Times New Roman"/>
          <w:sz w:val="28"/>
          <w:szCs w:val="28"/>
        </w:rPr>
        <w:t>ные системы.</w:t>
      </w:r>
    </w:p>
    <w:p w:rsidR="00EF67B0" w:rsidRPr="0092296D" w:rsidRDefault="00EF67B0" w:rsidP="007B7B91">
      <w:pPr>
        <w:pStyle w:val="2"/>
        <w:spacing w:line="276" w:lineRule="auto"/>
        <w:rPr>
          <w:szCs w:val="28"/>
        </w:rPr>
      </w:pPr>
      <w:r w:rsidRPr="0092296D">
        <w:rPr>
          <w:szCs w:val="28"/>
        </w:rPr>
        <w:lastRenderedPageBreak/>
        <w:t>4.</w:t>
      </w:r>
      <w:r>
        <w:rPr>
          <w:szCs w:val="28"/>
        </w:rPr>
        <w:t>5</w:t>
      </w:r>
      <w:r w:rsidRPr="0092296D">
        <w:rPr>
          <w:szCs w:val="28"/>
        </w:rPr>
        <w:t xml:space="preserve"> Описание вариантов маршрутов прохождения трубопроводов (трасс) по территории поселения, ра</w:t>
      </w:r>
      <w:r>
        <w:rPr>
          <w:szCs w:val="28"/>
        </w:rPr>
        <w:t xml:space="preserve">сположение намечаемых площадок </w:t>
      </w:r>
      <w:r w:rsidRPr="0092296D">
        <w:rPr>
          <w:szCs w:val="28"/>
        </w:rPr>
        <w:t>под стро</w:t>
      </w:r>
      <w:r w:rsidRPr="0092296D">
        <w:rPr>
          <w:szCs w:val="28"/>
        </w:rPr>
        <w:t>и</w:t>
      </w:r>
      <w:r w:rsidRPr="0092296D">
        <w:rPr>
          <w:szCs w:val="28"/>
        </w:rPr>
        <w:t>тельство сооружений водоотведения и их обоснование</w:t>
      </w:r>
      <w:r w:rsidR="00077FDE">
        <w:rPr>
          <w:szCs w:val="28"/>
        </w:rPr>
        <w:t>.</w:t>
      </w:r>
    </w:p>
    <w:p w:rsidR="00EF67B0" w:rsidRDefault="00EF67B0" w:rsidP="007B7B91">
      <w:pPr>
        <w:pStyle w:val="9"/>
        <w:spacing w:line="276" w:lineRule="auto"/>
      </w:pPr>
      <w:r w:rsidRPr="006D25C6">
        <w:t>Информация о вариантах маршрутов прохождения трубопроводов (трасс) по территории поселения и расположение намечаемых площадок под строительство сооружений водоотведения отсутствует.</w:t>
      </w:r>
    </w:p>
    <w:p w:rsidR="00EF67B0" w:rsidRPr="00D01E0B" w:rsidRDefault="00EF67B0" w:rsidP="007B7B91">
      <w:pPr>
        <w:pStyle w:val="9"/>
        <w:spacing w:line="276" w:lineRule="auto"/>
      </w:pPr>
      <w:r>
        <w:t>Строительство сетей водоотведения следует производить согласно требов</w:t>
      </w:r>
      <w:r>
        <w:t>а</w:t>
      </w:r>
      <w:r>
        <w:t>ний СНиП 2.04.03-85 «Канализация. Наружные сети и сооружения».</w:t>
      </w:r>
    </w:p>
    <w:p w:rsidR="00EF67B0" w:rsidRPr="0092296D" w:rsidRDefault="00EF67B0" w:rsidP="007B7B91">
      <w:pPr>
        <w:pStyle w:val="2"/>
        <w:spacing w:line="276" w:lineRule="auto"/>
        <w:rPr>
          <w:szCs w:val="28"/>
        </w:rPr>
      </w:pPr>
      <w:r w:rsidRPr="0092296D">
        <w:rPr>
          <w:szCs w:val="28"/>
        </w:rPr>
        <w:t>4.</w:t>
      </w:r>
      <w:r>
        <w:rPr>
          <w:szCs w:val="28"/>
        </w:rPr>
        <w:t>6</w:t>
      </w:r>
      <w:r w:rsidRPr="0092296D">
        <w:rPr>
          <w:szCs w:val="28"/>
        </w:rPr>
        <w:t xml:space="preserve"> Границы и характеристики охранных зон сетей и сооружений це</w:t>
      </w:r>
      <w:r w:rsidRPr="0092296D">
        <w:rPr>
          <w:szCs w:val="28"/>
        </w:rPr>
        <w:t>н</w:t>
      </w:r>
      <w:r w:rsidRPr="0092296D">
        <w:rPr>
          <w:szCs w:val="28"/>
        </w:rPr>
        <w:t>трализованной системы водоотведения</w:t>
      </w:r>
    </w:p>
    <w:p w:rsidR="0093034B" w:rsidRPr="0093034B" w:rsidRDefault="0093034B" w:rsidP="007B7B91">
      <w:pPr>
        <w:pStyle w:val="2"/>
        <w:spacing w:line="276" w:lineRule="auto"/>
        <w:rPr>
          <w:b w:val="0"/>
          <w:szCs w:val="28"/>
        </w:rPr>
      </w:pPr>
      <w:r w:rsidRPr="0093034B">
        <w:rPr>
          <w:b w:val="0"/>
          <w:szCs w:val="28"/>
        </w:rPr>
        <w:t>Границы и характеристики охранных зон сетей и сооружений централиз</w:t>
      </w:r>
      <w:r w:rsidRPr="0093034B">
        <w:rPr>
          <w:b w:val="0"/>
          <w:szCs w:val="28"/>
        </w:rPr>
        <w:t>о</w:t>
      </w:r>
      <w:r w:rsidRPr="0093034B">
        <w:rPr>
          <w:b w:val="0"/>
          <w:szCs w:val="28"/>
        </w:rPr>
        <w:t>ванной системы водоотведения</w:t>
      </w:r>
      <w:r>
        <w:rPr>
          <w:b w:val="0"/>
          <w:szCs w:val="28"/>
        </w:rPr>
        <w:t xml:space="preserve"> предоставлять нет необходимости, по причине о</w:t>
      </w:r>
      <w:r>
        <w:rPr>
          <w:b w:val="0"/>
          <w:szCs w:val="28"/>
        </w:rPr>
        <w:t>т</w:t>
      </w:r>
      <w:r>
        <w:rPr>
          <w:b w:val="0"/>
          <w:szCs w:val="28"/>
        </w:rPr>
        <w:t xml:space="preserve">сутствия централизованной системы </w:t>
      </w:r>
      <w:r w:rsidR="004C10C9">
        <w:rPr>
          <w:b w:val="0"/>
          <w:szCs w:val="28"/>
        </w:rPr>
        <w:t>водоотведения. На территории</w:t>
      </w:r>
      <w:r w:rsidR="00077FDE">
        <w:rPr>
          <w:b w:val="0"/>
          <w:szCs w:val="28"/>
        </w:rPr>
        <w:t xml:space="preserve"> </w:t>
      </w:r>
      <w:r>
        <w:rPr>
          <w:b w:val="0"/>
          <w:szCs w:val="28"/>
        </w:rPr>
        <w:t>организована нецентрализованная система водоотведения, принимающая стоки в септики (в</w:t>
      </w:r>
      <w:r>
        <w:rPr>
          <w:b w:val="0"/>
          <w:szCs w:val="28"/>
        </w:rPr>
        <w:t>ы</w:t>
      </w:r>
      <w:r>
        <w:rPr>
          <w:b w:val="0"/>
          <w:szCs w:val="28"/>
        </w:rPr>
        <w:t>гребы) для</w:t>
      </w:r>
      <w:r w:rsidR="00077FDE">
        <w:rPr>
          <w:b w:val="0"/>
          <w:szCs w:val="28"/>
        </w:rPr>
        <w:t xml:space="preserve"> каждого индивидуального здания.</w:t>
      </w:r>
    </w:p>
    <w:p w:rsidR="00EF67B0" w:rsidRPr="0092296D" w:rsidRDefault="00EF67B0" w:rsidP="007B7B91">
      <w:pPr>
        <w:pStyle w:val="2"/>
        <w:spacing w:line="276" w:lineRule="auto"/>
        <w:rPr>
          <w:szCs w:val="28"/>
        </w:rPr>
      </w:pPr>
      <w:r w:rsidRPr="0092296D">
        <w:rPr>
          <w:szCs w:val="28"/>
        </w:rPr>
        <w:t>4.</w:t>
      </w:r>
      <w:r>
        <w:rPr>
          <w:szCs w:val="28"/>
        </w:rPr>
        <w:t>7</w:t>
      </w:r>
      <w:r w:rsidRPr="0092296D">
        <w:rPr>
          <w:szCs w:val="28"/>
        </w:rPr>
        <w:t xml:space="preserve"> Границы планируемых </w:t>
      </w:r>
      <w:proofErr w:type="gramStart"/>
      <w:r w:rsidRPr="0092296D">
        <w:rPr>
          <w:szCs w:val="28"/>
        </w:rPr>
        <w:t>зон размещения объектов централизованной системы водоотведения</w:t>
      </w:r>
      <w:proofErr w:type="gramEnd"/>
      <w:r w:rsidR="00077FDE">
        <w:rPr>
          <w:szCs w:val="28"/>
        </w:rPr>
        <w:t>.</w:t>
      </w:r>
    </w:p>
    <w:p w:rsidR="00EF67B0" w:rsidRDefault="00EF67B0" w:rsidP="007B7B91">
      <w:pPr>
        <w:pStyle w:val="9"/>
        <w:spacing w:line="276" w:lineRule="auto"/>
      </w:pPr>
      <w:r>
        <w:t>И</w:t>
      </w:r>
      <w:r w:rsidRPr="00AD0CD9">
        <w:t>нформация о планируемых зонах размещения объектов централи</w:t>
      </w:r>
      <w:r>
        <w:t>зованной системы водоотведения отсутствует. Планирование мест размещения объектов централизованного водоотведения будет производится в ходе проектирования.</w:t>
      </w:r>
    </w:p>
    <w:p w:rsidR="00EF67B0" w:rsidRPr="0092296D" w:rsidRDefault="00EF67B0" w:rsidP="007B7B91">
      <w:pPr>
        <w:pStyle w:val="2"/>
        <w:spacing w:line="276" w:lineRule="auto"/>
        <w:rPr>
          <w:szCs w:val="28"/>
        </w:rPr>
      </w:pPr>
      <w:r w:rsidRPr="0092296D">
        <w:rPr>
          <w:caps/>
          <w:szCs w:val="28"/>
        </w:rPr>
        <w:t xml:space="preserve">4.8 </w:t>
      </w:r>
      <w:r w:rsidRPr="0092296D">
        <w:rPr>
          <w:szCs w:val="28"/>
        </w:rPr>
        <w:t>Обеспечение надежности водоотведения путем организации возмо</w:t>
      </w:r>
      <w:r w:rsidRPr="0092296D">
        <w:rPr>
          <w:szCs w:val="28"/>
        </w:rPr>
        <w:t>ж</w:t>
      </w:r>
      <w:r w:rsidRPr="0092296D">
        <w:rPr>
          <w:szCs w:val="28"/>
        </w:rPr>
        <w:t>ности перераспределения потоков сточных вод между технологическими з</w:t>
      </w:r>
      <w:r w:rsidRPr="0092296D">
        <w:rPr>
          <w:szCs w:val="28"/>
        </w:rPr>
        <w:t>о</w:t>
      </w:r>
      <w:r>
        <w:rPr>
          <w:szCs w:val="28"/>
        </w:rPr>
        <w:t>нами сооружений водоотведения.</w:t>
      </w:r>
    </w:p>
    <w:p w:rsidR="00EF67B0" w:rsidRPr="008E72D2" w:rsidRDefault="00EF67B0" w:rsidP="007B7B91">
      <w:pPr>
        <w:pStyle w:val="9"/>
        <w:spacing w:line="276" w:lineRule="auto"/>
      </w:pPr>
      <w:r w:rsidRPr="00424CAC">
        <w:t>Для обеспечени</w:t>
      </w:r>
      <w:r w:rsidR="004C10C9">
        <w:t xml:space="preserve">я нужд водоотведения </w:t>
      </w:r>
      <w:r w:rsidRPr="00424CAC">
        <w:t>организована нецентрализованная с</w:t>
      </w:r>
      <w:r w:rsidRPr="00424CAC">
        <w:t>и</w:t>
      </w:r>
      <w:r w:rsidRPr="00424CAC">
        <w:t>стема сбора сточных вод, посредством организации индивидуальных септиков (выгребов) для каждого индивидуального здания или группы домов, поэтому в обеспечении надежности водоотведения путем организации возможности пер</w:t>
      </w:r>
      <w:r w:rsidRPr="00424CAC">
        <w:t>е</w:t>
      </w:r>
      <w:r w:rsidRPr="00424CAC">
        <w:t>распределения потоков сточных вод между технологическими зонами сооруж</w:t>
      </w:r>
      <w:r w:rsidRPr="00424CAC">
        <w:t>е</w:t>
      </w:r>
      <w:r w:rsidRPr="00424CAC">
        <w:t>ний водоотведения нет необходимости.</w:t>
      </w:r>
    </w:p>
    <w:p w:rsidR="00EF67B0" w:rsidRPr="0092296D" w:rsidRDefault="00EF67B0" w:rsidP="007B7B91">
      <w:pPr>
        <w:pStyle w:val="2"/>
        <w:spacing w:line="276" w:lineRule="auto"/>
        <w:rPr>
          <w:szCs w:val="28"/>
        </w:rPr>
      </w:pPr>
      <w:r>
        <w:rPr>
          <w:szCs w:val="28"/>
        </w:rPr>
        <w:t>4.9</w:t>
      </w:r>
      <w:r w:rsidRPr="0092296D">
        <w:rPr>
          <w:szCs w:val="28"/>
        </w:rPr>
        <w:t xml:space="preserve">  Организация централизованного водоотведения на территориях п</w:t>
      </w:r>
      <w:r w:rsidRPr="0092296D">
        <w:rPr>
          <w:szCs w:val="28"/>
        </w:rPr>
        <w:t>о</w:t>
      </w:r>
      <w:r w:rsidRPr="0092296D">
        <w:rPr>
          <w:szCs w:val="28"/>
        </w:rPr>
        <w:t>селений, где данный в</w:t>
      </w:r>
      <w:r>
        <w:rPr>
          <w:szCs w:val="28"/>
        </w:rPr>
        <w:t>ид инженерных сетей отсутствует</w:t>
      </w:r>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41638A">
        <w:rPr>
          <w:rFonts w:ascii="Times New Roman" w:hAnsi="Times New Roman" w:cs="Times New Roman"/>
          <w:sz w:val="28"/>
          <w:szCs w:val="28"/>
        </w:rPr>
        <w:t>Организация централизованного водоотведения на территориях где данный вид инженерных сетей отсутствует, может быть осуществлен только после пров</w:t>
      </w:r>
      <w:r w:rsidRPr="0041638A">
        <w:rPr>
          <w:rFonts w:ascii="Times New Roman" w:hAnsi="Times New Roman" w:cs="Times New Roman"/>
          <w:sz w:val="28"/>
          <w:szCs w:val="28"/>
        </w:rPr>
        <w:t>е</w:t>
      </w:r>
      <w:r w:rsidRPr="0041638A">
        <w:rPr>
          <w:rFonts w:ascii="Times New Roman" w:hAnsi="Times New Roman" w:cs="Times New Roman"/>
          <w:sz w:val="28"/>
          <w:szCs w:val="28"/>
        </w:rPr>
        <w:t>дения проектно-изыскательских работ</w:t>
      </w:r>
      <w:r>
        <w:rPr>
          <w:rFonts w:ascii="Times New Roman" w:hAnsi="Times New Roman" w:cs="Times New Roman"/>
          <w:sz w:val="28"/>
          <w:szCs w:val="28"/>
        </w:rPr>
        <w:t>.</w:t>
      </w:r>
    </w:p>
    <w:p w:rsidR="00EF67B0" w:rsidRPr="0092296D" w:rsidRDefault="00EF67B0" w:rsidP="007B7B91">
      <w:pPr>
        <w:pStyle w:val="2"/>
        <w:spacing w:line="276" w:lineRule="auto"/>
        <w:rPr>
          <w:szCs w:val="28"/>
        </w:rPr>
      </w:pPr>
      <w:r w:rsidRPr="0092296D">
        <w:rPr>
          <w:szCs w:val="28"/>
        </w:rPr>
        <w:lastRenderedPageBreak/>
        <w:t>4.10  Сокращение сбросов и организация возврата очищенных с</w:t>
      </w:r>
      <w:r>
        <w:rPr>
          <w:szCs w:val="28"/>
        </w:rPr>
        <w:t>точных вод на технические нужды</w:t>
      </w:r>
    </w:p>
    <w:p w:rsidR="00EF67B0" w:rsidRPr="0092296D" w:rsidRDefault="00EF67B0" w:rsidP="00AE668B">
      <w:pPr>
        <w:pStyle w:val="1"/>
      </w:pPr>
      <w:r w:rsidRPr="00F9435B">
        <w:t xml:space="preserve">РАЗДЕЛ </w:t>
      </w:r>
      <w:r>
        <w:t>5</w:t>
      </w:r>
      <w:r w:rsidRPr="00F9435B">
        <w:t xml:space="preserve"> ЭКОЛОГИЧЕСКИЕ АСПЕКТЫ МЕРОПРИЯТИЙ ПО СТРОИТЕЛЬСТВУ И РЕКОНСТРУКЦИИ ОБЪЕКТОВ ЦЕНТРАЛИЗ</w:t>
      </w:r>
      <w:r w:rsidRPr="00F9435B">
        <w:t>О</w:t>
      </w:r>
      <w:r w:rsidR="004C10C9">
        <w:t>ВАННОЙ СИСТЕМЫ ВОДООТВЕДЕНИЯ</w:t>
      </w:r>
    </w:p>
    <w:p w:rsidR="00EF67B0" w:rsidRPr="0092296D" w:rsidRDefault="00EF67B0" w:rsidP="007B7B91">
      <w:pPr>
        <w:pStyle w:val="2"/>
        <w:spacing w:line="276" w:lineRule="auto"/>
        <w:rPr>
          <w:szCs w:val="28"/>
        </w:rPr>
      </w:pPr>
      <w:r w:rsidRPr="0092296D">
        <w:rPr>
          <w:szCs w:val="28"/>
        </w:rPr>
        <w:t>5.1  Сведения о мероприятиях, содержащихся в планах по снижению сбросов загрязняющих веществ и микроорганизмов в поверхностные водные объекты, подземные водные об</w:t>
      </w:r>
      <w:r>
        <w:rPr>
          <w:szCs w:val="28"/>
        </w:rPr>
        <w:t>ъекты и на водозаборные площади</w:t>
      </w:r>
    </w:p>
    <w:p w:rsidR="00EF67B0" w:rsidRPr="0041638A" w:rsidRDefault="00EF67B0" w:rsidP="007B7B91">
      <w:pPr>
        <w:spacing w:after="0"/>
        <w:ind w:firstLine="567"/>
        <w:jc w:val="both"/>
        <w:rPr>
          <w:rFonts w:ascii="Times New Roman" w:eastAsia="Times New Roman" w:hAnsi="Times New Roman" w:cs="Times New Roman"/>
          <w:sz w:val="28"/>
          <w:szCs w:val="28"/>
        </w:rPr>
      </w:pPr>
      <w:r w:rsidRPr="0041638A">
        <w:rPr>
          <w:rFonts w:ascii="Times New Roman" w:eastAsia="Times New Roman" w:hAnsi="Times New Roman" w:cs="Times New Roman"/>
          <w:sz w:val="28"/>
          <w:szCs w:val="28"/>
        </w:rPr>
        <w:t>Технологический процесс очистки сточных вод является источником нег</w:t>
      </w:r>
      <w:r w:rsidRPr="0041638A">
        <w:rPr>
          <w:rFonts w:ascii="Times New Roman" w:eastAsia="Times New Roman" w:hAnsi="Times New Roman" w:cs="Times New Roman"/>
          <w:sz w:val="28"/>
          <w:szCs w:val="28"/>
        </w:rPr>
        <w:t>а</w:t>
      </w:r>
      <w:r w:rsidRPr="0041638A">
        <w:rPr>
          <w:rFonts w:ascii="Times New Roman" w:eastAsia="Times New Roman" w:hAnsi="Times New Roman" w:cs="Times New Roman"/>
          <w:sz w:val="28"/>
          <w:szCs w:val="28"/>
        </w:rPr>
        <w:t>тивного воздействия на среду обитания и здоровье человека. Поэтому очистные сооружения должны быть отделены от жилой застройки санитарно-защитной з</w:t>
      </w:r>
      <w:r w:rsidRPr="0041638A">
        <w:rPr>
          <w:rFonts w:ascii="Times New Roman" w:eastAsia="Times New Roman" w:hAnsi="Times New Roman" w:cs="Times New Roman"/>
          <w:sz w:val="28"/>
          <w:szCs w:val="28"/>
        </w:rPr>
        <w:t>о</w:t>
      </w:r>
      <w:r w:rsidRPr="0041638A">
        <w:rPr>
          <w:rFonts w:ascii="Times New Roman" w:eastAsia="Times New Roman" w:hAnsi="Times New Roman" w:cs="Times New Roman"/>
          <w:sz w:val="28"/>
          <w:szCs w:val="28"/>
        </w:rPr>
        <w:t>ной. Санитарно-защитная зона для очистных сооружений механической и биол</w:t>
      </w:r>
      <w:r w:rsidRPr="0041638A">
        <w:rPr>
          <w:rFonts w:ascii="Times New Roman" w:eastAsia="Times New Roman" w:hAnsi="Times New Roman" w:cs="Times New Roman"/>
          <w:sz w:val="28"/>
          <w:szCs w:val="28"/>
        </w:rPr>
        <w:t>о</w:t>
      </w:r>
      <w:r w:rsidRPr="0041638A">
        <w:rPr>
          <w:rFonts w:ascii="Times New Roman" w:eastAsia="Times New Roman" w:hAnsi="Times New Roman" w:cs="Times New Roman"/>
          <w:sz w:val="28"/>
          <w:szCs w:val="28"/>
        </w:rPr>
        <w:t xml:space="preserve">гической очистки с иловыми площадками составляет </w:t>
      </w:r>
      <w:smartTag w:uri="urn:schemas-microsoft-com:office:smarttags" w:element="metricconverter">
        <w:smartTagPr>
          <w:attr w:name="ProductID" w:val="200 м"/>
        </w:smartTagPr>
        <w:r w:rsidRPr="0041638A">
          <w:rPr>
            <w:rFonts w:ascii="Times New Roman" w:eastAsia="Times New Roman" w:hAnsi="Times New Roman" w:cs="Times New Roman"/>
            <w:sz w:val="28"/>
            <w:szCs w:val="28"/>
          </w:rPr>
          <w:t>200 м</w:t>
        </w:r>
      </w:smartTag>
      <w:r w:rsidRPr="0041638A">
        <w:rPr>
          <w:rFonts w:ascii="Times New Roman" w:eastAsia="Times New Roman" w:hAnsi="Times New Roman" w:cs="Times New Roman"/>
          <w:sz w:val="28"/>
          <w:szCs w:val="28"/>
        </w:rPr>
        <w:t xml:space="preserve">. </w:t>
      </w:r>
    </w:p>
    <w:p w:rsidR="004C10C9"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Проектирование и строительство очистных сооружений должны</w:t>
      </w:r>
      <w:r w:rsidRPr="0041638A">
        <w:rPr>
          <w:rFonts w:ascii="Times New Roman" w:hAnsi="Times New Roman" w:cs="Times New Roman"/>
          <w:sz w:val="28"/>
          <w:szCs w:val="28"/>
        </w:rPr>
        <w:t xml:space="preserve"> быть прои</w:t>
      </w:r>
      <w:r w:rsidRPr="0041638A">
        <w:rPr>
          <w:rFonts w:ascii="Times New Roman" w:hAnsi="Times New Roman" w:cs="Times New Roman"/>
          <w:sz w:val="28"/>
          <w:szCs w:val="28"/>
        </w:rPr>
        <w:t>з</w:t>
      </w:r>
      <w:r w:rsidRPr="0041638A">
        <w:rPr>
          <w:rFonts w:ascii="Times New Roman" w:hAnsi="Times New Roman" w:cs="Times New Roman"/>
          <w:sz w:val="28"/>
          <w:szCs w:val="28"/>
        </w:rPr>
        <w:t>веде</w:t>
      </w:r>
      <w:r>
        <w:rPr>
          <w:rFonts w:ascii="Times New Roman" w:hAnsi="Times New Roman" w:cs="Times New Roman"/>
          <w:sz w:val="28"/>
          <w:szCs w:val="28"/>
        </w:rPr>
        <w:t>ны</w:t>
      </w:r>
      <w:r w:rsidRPr="0041638A">
        <w:rPr>
          <w:rFonts w:ascii="Times New Roman" w:hAnsi="Times New Roman" w:cs="Times New Roman"/>
          <w:sz w:val="28"/>
          <w:szCs w:val="28"/>
        </w:rPr>
        <w:t xml:space="preserve"> в приоритетном поряд</w:t>
      </w:r>
      <w:r>
        <w:rPr>
          <w:rFonts w:ascii="Times New Roman" w:hAnsi="Times New Roman" w:cs="Times New Roman"/>
          <w:sz w:val="28"/>
          <w:szCs w:val="28"/>
        </w:rPr>
        <w:t>ке – в первую очередь, так как</w:t>
      </w:r>
      <w:r w:rsidRPr="0041638A">
        <w:rPr>
          <w:rFonts w:ascii="Times New Roman" w:hAnsi="Times New Roman" w:cs="Times New Roman"/>
          <w:sz w:val="28"/>
          <w:szCs w:val="28"/>
        </w:rPr>
        <w:t xml:space="preserve"> </w:t>
      </w:r>
      <w:r>
        <w:rPr>
          <w:rFonts w:ascii="Times New Roman" w:hAnsi="Times New Roman" w:cs="Times New Roman"/>
          <w:sz w:val="28"/>
          <w:szCs w:val="28"/>
        </w:rPr>
        <w:t>в настоящее время происходит</w:t>
      </w:r>
      <w:r w:rsidRPr="0041638A">
        <w:rPr>
          <w:rFonts w:ascii="Times New Roman" w:hAnsi="Times New Roman" w:cs="Times New Roman"/>
          <w:sz w:val="28"/>
          <w:szCs w:val="28"/>
        </w:rPr>
        <w:t xml:space="preserve"> сбро</w:t>
      </w:r>
      <w:r>
        <w:rPr>
          <w:rFonts w:ascii="Times New Roman" w:hAnsi="Times New Roman" w:cs="Times New Roman"/>
          <w:sz w:val="28"/>
          <w:szCs w:val="28"/>
        </w:rPr>
        <w:t>с</w:t>
      </w:r>
      <w:r w:rsidRPr="0041638A">
        <w:rPr>
          <w:rFonts w:ascii="Times New Roman" w:hAnsi="Times New Roman" w:cs="Times New Roman"/>
          <w:sz w:val="28"/>
          <w:szCs w:val="28"/>
        </w:rPr>
        <w:t xml:space="preserve"> неочищенных сточных вод </w:t>
      </w:r>
      <w:r>
        <w:rPr>
          <w:rFonts w:ascii="Times New Roman" w:hAnsi="Times New Roman" w:cs="Times New Roman"/>
          <w:sz w:val="28"/>
          <w:szCs w:val="28"/>
        </w:rPr>
        <w:t>на рельеф, что в свою очередь пр</w:t>
      </w:r>
      <w:r>
        <w:rPr>
          <w:rFonts w:ascii="Times New Roman" w:hAnsi="Times New Roman" w:cs="Times New Roman"/>
          <w:sz w:val="28"/>
          <w:szCs w:val="28"/>
        </w:rPr>
        <w:t>и</w:t>
      </w:r>
      <w:r>
        <w:rPr>
          <w:rFonts w:ascii="Times New Roman" w:hAnsi="Times New Roman" w:cs="Times New Roman"/>
          <w:sz w:val="28"/>
          <w:szCs w:val="28"/>
        </w:rPr>
        <w:t>водит к</w:t>
      </w:r>
      <w:r w:rsidRPr="0041638A">
        <w:rPr>
          <w:rFonts w:ascii="Times New Roman" w:hAnsi="Times New Roman" w:cs="Times New Roman"/>
          <w:sz w:val="28"/>
          <w:szCs w:val="28"/>
        </w:rPr>
        <w:t xml:space="preserve"> ухудшению экологической и эпидемиологической обстановки </w:t>
      </w:r>
    </w:p>
    <w:p w:rsidR="00EF67B0" w:rsidRPr="0041638A" w:rsidRDefault="00EF67B0"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Эффективность работы очистных сооружений водоотведения оценивается по качеству сточных вод, прошедших очистку по параметрам, приведенных в табл</w:t>
      </w:r>
      <w:r>
        <w:rPr>
          <w:rFonts w:ascii="Times New Roman" w:hAnsi="Times New Roman" w:cs="Times New Roman"/>
          <w:sz w:val="28"/>
          <w:szCs w:val="28"/>
        </w:rPr>
        <w:t>и</w:t>
      </w:r>
      <w:r>
        <w:rPr>
          <w:rFonts w:ascii="Times New Roman" w:hAnsi="Times New Roman" w:cs="Times New Roman"/>
          <w:sz w:val="28"/>
          <w:szCs w:val="28"/>
        </w:rPr>
        <w:t>це 5.1.</w:t>
      </w:r>
      <w:r w:rsidRPr="0041638A">
        <w:rPr>
          <w:rFonts w:ascii="Times New Roman" w:hAnsi="Times New Roman" w:cs="Times New Roman"/>
          <w:sz w:val="28"/>
          <w:szCs w:val="28"/>
        </w:rPr>
        <w:t xml:space="preserve"> </w:t>
      </w:r>
    </w:p>
    <w:p w:rsidR="00EF67B0" w:rsidRPr="0041638A" w:rsidRDefault="00EF67B0" w:rsidP="007B7B91">
      <w:pPr>
        <w:spacing w:after="0"/>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5</w:t>
      </w:r>
      <w:r w:rsidRPr="0041638A">
        <w:rPr>
          <w:rFonts w:ascii="Times New Roman" w:eastAsia="Times New Roman" w:hAnsi="Times New Roman" w:cs="Times New Roman"/>
          <w:sz w:val="28"/>
          <w:szCs w:val="28"/>
        </w:rPr>
        <w:t>.</w:t>
      </w:r>
      <w:r>
        <w:rPr>
          <w:rFonts w:ascii="Times New Roman" w:eastAsia="Times New Roman" w:hAnsi="Times New Roman" w:cs="Times New Roman"/>
          <w:sz w:val="28"/>
          <w:szCs w:val="28"/>
        </w:rPr>
        <w:t>1</w:t>
      </w:r>
      <w:r w:rsidRPr="0041638A">
        <w:rPr>
          <w:rFonts w:ascii="Times New Roman" w:eastAsia="Times New Roman" w:hAnsi="Times New Roman" w:cs="Times New Roman"/>
          <w:sz w:val="28"/>
          <w:szCs w:val="28"/>
        </w:rPr>
        <w:t xml:space="preserve"> − Перечень определяемых показателей качества сточных вод</w:t>
      </w:r>
    </w:p>
    <w:tbl>
      <w:tblPr>
        <w:tblW w:w="9923"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1060"/>
        <w:gridCol w:w="4612"/>
        <w:gridCol w:w="4251"/>
      </w:tblGrid>
      <w:tr w:rsidR="00EF67B0" w:rsidRPr="0041638A" w:rsidTr="00EF67B0">
        <w:trPr>
          <w:trHeight w:val="329"/>
          <w:jc w:val="center"/>
        </w:trPr>
        <w:tc>
          <w:tcPr>
            <w:tcW w:w="534" w:type="pct"/>
            <w:tcBorders>
              <w:top w:val="single" w:sz="12"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п/п</w:t>
            </w:r>
          </w:p>
        </w:tc>
        <w:tc>
          <w:tcPr>
            <w:tcW w:w="2324" w:type="pct"/>
            <w:tcBorders>
              <w:top w:val="single" w:sz="12"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Загрязняющее</w:t>
            </w:r>
            <w:r>
              <w:rPr>
                <w:rFonts w:ascii="Times New Roman" w:eastAsia="Times New Roman" w:hAnsi="Times New Roman" w:cs="Times New Roman"/>
                <w:sz w:val="24"/>
                <w:szCs w:val="24"/>
              </w:rPr>
              <w:t xml:space="preserve"> </w:t>
            </w:r>
            <w:r w:rsidRPr="0041638A">
              <w:rPr>
                <w:rFonts w:ascii="Times New Roman" w:eastAsia="Times New Roman" w:hAnsi="Times New Roman" w:cs="Times New Roman"/>
                <w:sz w:val="24"/>
                <w:szCs w:val="24"/>
              </w:rPr>
              <w:t>вещество</w:t>
            </w:r>
          </w:p>
        </w:tc>
        <w:tc>
          <w:tcPr>
            <w:tcW w:w="2142" w:type="pct"/>
            <w:tcBorders>
              <w:top w:val="single" w:sz="12"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Код загрязняющего вещества</w:t>
            </w:r>
          </w:p>
        </w:tc>
      </w:tr>
      <w:tr w:rsidR="00EF67B0" w:rsidRPr="0041638A" w:rsidTr="00EF67B0">
        <w:trPr>
          <w:jc w:val="center"/>
        </w:trPr>
        <w:tc>
          <w:tcPr>
            <w:tcW w:w="534" w:type="pct"/>
            <w:tcBorders>
              <w:top w:val="single" w:sz="12"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24" w:type="pct"/>
            <w:tcBorders>
              <w:top w:val="single" w:sz="12"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w:t>
            </w:r>
          </w:p>
        </w:tc>
        <w:tc>
          <w:tcPr>
            <w:tcW w:w="2142" w:type="pct"/>
            <w:tcBorders>
              <w:top w:val="single" w:sz="12"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w:t>
            </w:r>
          </w:p>
        </w:tc>
      </w:tr>
      <w:tr w:rsidR="00EF67B0" w:rsidRPr="0041638A" w:rsidTr="00EF67B0">
        <w:trPr>
          <w:jc w:val="center"/>
        </w:trPr>
        <w:tc>
          <w:tcPr>
            <w:tcW w:w="534" w:type="pct"/>
            <w:tcBorders>
              <w:top w:val="single" w:sz="12"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24" w:type="pct"/>
            <w:tcBorders>
              <w:top w:val="single" w:sz="12"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Взвешенные вещества</w:t>
            </w:r>
          </w:p>
        </w:tc>
        <w:tc>
          <w:tcPr>
            <w:tcW w:w="2142" w:type="pct"/>
            <w:tcBorders>
              <w:top w:val="single" w:sz="12"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113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Нитрит-анион</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29</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Нитрат- анион</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28</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Азот аммонийных солей</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Растворенный кислород</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 xml:space="preserve">Окисляемость </w:t>
            </w:r>
            <w:proofErr w:type="spellStart"/>
            <w:r w:rsidRPr="0041638A">
              <w:rPr>
                <w:rFonts w:ascii="Times New Roman" w:eastAsia="Times New Roman" w:hAnsi="Times New Roman" w:cs="Times New Roman"/>
                <w:sz w:val="24"/>
                <w:szCs w:val="24"/>
              </w:rPr>
              <w:t>бихроматная</w:t>
            </w:r>
            <w:proofErr w:type="spellEnd"/>
            <w:r w:rsidRPr="0041638A">
              <w:rPr>
                <w:rFonts w:ascii="Times New Roman" w:eastAsia="Times New Roman" w:hAnsi="Times New Roman" w:cs="Times New Roman"/>
                <w:sz w:val="24"/>
                <w:szCs w:val="24"/>
              </w:rPr>
              <w:t>(ХПК)</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70</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БПК</w:t>
            </w:r>
            <w:r w:rsidRPr="0041638A">
              <w:rPr>
                <w:rFonts w:ascii="Times New Roman" w:eastAsia="Times New Roman" w:hAnsi="Times New Roman" w:cs="Times New Roman"/>
                <w:sz w:val="24"/>
                <w:szCs w:val="24"/>
                <w:vertAlign w:val="subscript"/>
              </w:rPr>
              <w:t>5</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132</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Сухой остаток</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83</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Хлориды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52</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Фосфаты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90</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СПАВ</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36</w:t>
            </w:r>
          </w:p>
        </w:tc>
      </w:tr>
      <w:tr w:rsidR="00EF67B0" w:rsidRPr="0041638A" w:rsidTr="00EF67B0">
        <w:trPr>
          <w:jc w:val="center"/>
        </w:trPr>
        <w:tc>
          <w:tcPr>
            <w:tcW w:w="534" w:type="pct"/>
            <w:tcBorders>
              <w:top w:val="single" w:sz="4" w:space="0" w:color="auto"/>
              <w:bottom w:val="single" w:sz="4"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324" w:type="pct"/>
            <w:tcBorders>
              <w:top w:val="single" w:sz="4" w:space="0" w:color="auto"/>
              <w:left w:val="single" w:sz="12" w:space="0" w:color="auto"/>
              <w:bottom w:val="single" w:sz="4"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Сульфаты</w:t>
            </w:r>
          </w:p>
        </w:tc>
        <w:tc>
          <w:tcPr>
            <w:tcW w:w="2142" w:type="pct"/>
            <w:tcBorders>
              <w:top w:val="single" w:sz="4" w:space="0" w:color="auto"/>
              <w:left w:val="single" w:sz="12" w:space="0" w:color="auto"/>
              <w:bottom w:val="single" w:sz="4"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40</w:t>
            </w:r>
          </w:p>
        </w:tc>
      </w:tr>
      <w:tr w:rsidR="00EF67B0" w:rsidRPr="0041638A" w:rsidTr="00EF67B0">
        <w:trPr>
          <w:jc w:val="center"/>
        </w:trPr>
        <w:tc>
          <w:tcPr>
            <w:tcW w:w="534" w:type="pct"/>
            <w:tcBorders>
              <w:top w:val="single" w:sz="4" w:space="0" w:color="auto"/>
              <w:bottom w:val="single" w:sz="12" w:space="0" w:color="auto"/>
              <w:right w:val="single" w:sz="12" w:space="0" w:color="auto"/>
            </w:tcBorders>
          </w:tcPr>
          <w:p w:rsidR="00EF67B0" w:rsidRPr="0041638A" w:rsidRDefault="00EF67B0" w:rsidP="007B7B91">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324" w:type="pct"/>
            <w:tcBorders>
              <w:top w:val="single" w:sz="4" w:space="0" w:color="auto"/>
              <w:left w:val="single" w:sz="12" w:space="0" w:color="auto"/>
              <w:bottom w:val="single" w:sz="12" w:space="0" w:color="auto"/>
              <w:right w:val="single" w:sz="12" w:space="0" w:color="auto"/>
            </w:tcBorders>
            <w:vAlign w:val="center"/>
          </w:tcPr>
          <w:p w:rsidR="00EF67B0" w:rsidRPr="0041638A" w:rsidRDefault="00EF67B0" w:rsidP="007B7B91">
            <w:pPr>
              <w:spacing w:after="0"/>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Нефтепродукты</w:t>
            </w:r>
          </w:p>
        </w:tc>
        <w:tc>
          <w:tcPr>
            <w:tcW w:w="2142" w:type="pct"/>
            <w:tcBorders>
              <w:top w:val="single" w:sz="4" w:space="0" w:color="auto"/>
              <w:left w:val="single" w:sz="12" w:space="0" w:color="auto"/>
              <w:bottom w:val="single" w:sz="12" w:space="0" w:color="auto"/>
            </w:tcBorders>
            <w:vAlign w:val="center"/>
          </w:tcPr>
          <w:p w:rsidR="00EF67B0" w:rsidRPr="0041638A" w:rsidRDefault="00EF67B0" w:rsidP="007B7B91">
            <w:pPr>
              <w:spacing w:after="0"/>
              <w:jc w:val="center"/>
              <w:rPr>
                <w:rFonts w:ascii="Times New Roman" w:eastAsia="Times New Roman" w:hAnsi="Times New Roman" w:cs="Times New Roman"/>
                <w:sz w:val="24"/>
                <w:szCs w:val="24"/>
              </w:rPr>
            </w:pPr>
            <w:r w:rsidRPr="0041638A">
              <w:rPr>
                <w:rFonts w:ascii="Times New Roman" w:eastAsia="Times New Roman" w:hAnsi="Times New Roman" w:cs="Times New Roman"/>
                <w:sz w:val="24"/>
                <w:szCs w:val="24"/>
              </w:rPr>
              <w:t>80</w:t>
            </w:r>
          </w:p>
        </w:tc>
      </w:tr>
    </w:tbl>
    <w:p w:rsidR="00EF67B0" w:rsidRPr="00D46F39" w:rsidRDefault="00EF67B0" w:rsidP="007B7B91">
      <w:pPr>
        <w:tabs>
          <w:tab w:val="num" w:pos="540"/>
        </w:tabs>
        <w:spacing w:after="0"/>
        <w:ind w:firstLine="567"/>
        <w:jc w:val="both"/>
        <w:rPr>
          <w:rFonts w:ascii="Times New Roman" w:eastAsia="Calibri" w:hAnsi="Times New Roman" w:cs="Times New Roman"/>
          <w:sz w:val="28"/>
          <w:szCs w:val="28"/>
        </w:rPr>
      </w:pPr>
      <w:r w:rsidRPr="00D46F39">
        <w:rPr>
          <w:rFonts w:ascii="Times New Roman" w:eastAsia="Times New Roman" w:hAnsi="Times New Roman" w:cs="Times New Roman"/>
          <w:sz w:val="28"/>
          <w:szCs w:val="28"/>
        </w:rPr>
        <w:t>Актуальность проблемы охраны водных ресурсов продиктована всё возра</w:t>
      </w:r>
      <w:r w:rsidRPr="00D46F39">
        <w:rPr>
          <w:rFonts w:ascii="Times New Roman" w:eastAsia="Times New Roman" w:hAnsi="Times New Roman" w:cs="Times New Roman"/>
          <w:sz w:val="28"/>
          <w:szCs w:val="28"/>
        </w:rPr>
        <w:t>с</w:t>
      </w:r>
      <w:r w:rsidRPr="00D46F39">
        <w:rPr>
          <w:rFonts w:ascii="Times New Roman" w:eastAsia="Times New Roman" w:hAnsi="Times New Roman" w:cs="Times New Roman"/>
          <w:sz w:val="28"/>
          <w:szCs w:val="28"/>
        </w:rPr>
        <w:t>тающей экологической нагрузкой, как на поверхностные водные источники, так и на подземные водоносные горизонты, являющиеся источником питьевого вод</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снабжения, и включают следующие аспекты:</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lastRenderedPageBreak/>
        <w:t>обеспечение населения качественной водой в необходимых количествах;</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рациональное использование водных ресурсов;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предотвращение загрязнения водоёмов;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 xml:space="preserve">соблюдение специальных режимов на территориях санитарной охраны водных источников и </w:t>
      </w:r>
      <w:proofErr w:type="spellStart"/>
      <w:r w:rsidRPr="00D46F39">
        <w:rPr>
          <w:rFonts w:ascii="Times New Roman" w:eastAsia="Times New Roman" w:hAnsi="Times New Roman" w:cs="Times New Roman"/>
          <w:sz w:val="28"/>
          <w:szCs w:val="28"/>
        </w:rPr>
        <w:t>водоохранных</w:t>
      </w:r>
      <w:proofErr w:type="spellEnd"/>
      <w:r w:rsidRPr="00D46F39">
        <w:rPr>
          <w:rFonts w:ascii="Times New Roman" w:eastAsia="Times New Roman" w:hAnsi="Times New Roman" w:cs="Times New Roman"/>
          <w:sz w:val="28"/>
          <w:szCs w:val="28"/>
        </w:rPr>
        <w:t xml:space="preserve"> зонах водоёмов;</w:t>
      </w:r>
    </w:p>
    <w:p w:rsidR="00EF67B0" w:rsidRPr="00D46F39" w:rsidRDefault="00EF67B0" w:rsidP="007B7B91">
      <w:pPr>
        <w:numPr>
          <w:ilvl w:val="0"/>
          <w:numId w:val="6"/>
        </w:numPr>
        <w:tabs>
          <w:tab w:val="num" w:pos="90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действенный контроль над использованием водных ресурсов и их кач</w:t>
      </w:r>
      <w:r w:rsidRPr="00D46F39">
        <w:rPr>
          <w:rFonts w:ascii="Times New Roman" w:eastAsia="Times New Roman" w:hAnsi="Times New Roman" w:cs="Times New Roman"/>
          <w:sz w:val="28"/>
          <w:szCs w:val="28"/>
        </w:rPr>
        <w:t>е</w:t>
      </w:r>
      <w:r w:rsidRPr="00D46F39">
        <w:rPr>
          <w:rFonts w:ascii="Times New Roman" w:eastAsia="Times New Roman" w:hAnsi="Times New Roman" w:cs="Times New Roman"/>
          <w:sz w:val="28"/>
          <w:szCs w:val="28"/>
        </w:rPr>
        <w:t>ством;</w:t>
      </w:r>
    </w:p>
    <w:p w:rsidR="00EF67B0" w:rsidRPr="00D46F39" w:rsidRDefault="00EF67B0" w:rsidP="007B7B91">
      <w:pPr>
        <w:numPr>
          <w:ilvl w:val="0"/>
          <w:numId w:val="6"/>
        </w:numPr>
        <w:tabs>
          <w:tab w:val="num" w:pos="900"/>
          <w:tab w:val="left" w:pos="108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борьба с негативными воздействиями водных объектов.</w:t>
      </w:r>
    </w:p>
    <w:p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Основными документами, регулирующими отношения в области использ</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вания природных ресурсов и охраны окружающей среды, в том числе и водных ресурсов, являются Закон РФ «Об охране окружающей среды» от10.01.2002г. и Водный кодекс РФ от 03.06.2006г. №74-ФЗ.</w:t>
      </w:r>
    </w:p>
    <w:p w:rsidR="00EF67B0" w:rsidRPr="00D46F39" w:rsidRDefault="00EF67B0" w:rsidP="007B7B91">
      <w:pPr>
        <w:tabs>
          <w:tab w:val="left" w:pos="1080"/>
        </w:tabs>
        <w:spacing w:after="0"/>
        <w:ind w:firstLine="567"/>
        <w:jc w:val="both"/>
        <w:rPr>
          <w:rFonts w:ascii="Times New Roman" w:eastAsia="Times New Roman" w:hAnsi="Times New Roman" w:cs="Times New Roman"/>
          <w:color w:val="FF0000"/>
          <w:sz w:val="28"/>
          <w:szCs w:val="28"/>
        </w:rPr>
      </w:pPr>
      <w:r w:rsidRPr="00D46F39">
        <w:rPr>
          <w:rFonts w:ascii="Times New Roman" w:eastAsia="Times New Roman" w:hAnsi="Times New Roman" w:cs="Times New Roman"/>
          <w:sz w:val="28"/>
          <w:szCs w:val="28"/>
        </w:rPr>
        <w:t>Потенциал самоочищения рек на территории сельского поселения оценивае</w:t>
      </w:r>
      <w:r w:rsidRPr="00D46F39">
        <w:rPr>
          <w:rFonts w:ascii="Times New Roman" w:eastAsia="Times New Roman" w:hAnsi="Times New Roman" w:cs="Times New Roman"/>
          <w:sz w:val="28"/>
          <w:szCs w:val="28"/>
        </w:rPr>
        <w:t>т</w:t>
      </w:r>
      <w:r w:rsidRPr="00D46F39">
        <w:rPr>
          <w:rFonts w:ascii="Times New Roman" w:eastAsia="Times New Roman" w:hAnsi="Times New Roman" w:cs="Times New Roman"/>
          <w:sz w:val="28"/>
          <w:szCs w:val="28"/>
        </w:rPr>
        <w:t>ся как низкий. Пункт наблюдения за гидрохимическим режимом поверхностных вод на реках, расположенных на территории сельского поселения, отсутствует.</w:t>
      </w:r>
      <w:r w:rsidRPr="00D46F39">
        <w:rPr>
          <w:rFonts w:ascii="Times New Roman" w:eastAsia="Times New Roman" w:hAnsi="Times New Roman" w:cs="Times New Roman"/>
          <w:color w:val="FF0000"/>
          <w:sz w:val="28"/>
          <w:szCs w:val="28"/>
        </w:rPr>
        <w:t xml:space="preserve"> </w:t>
      </w:r>
      <w:r w:rsidRPr="00D46F39">
        <w:rPr>
          <w:rFonts w:ascii="Times New Roman" w:eastAsia="Times New Roman" w:hAnsi="Times New Roman" w:cs="Times New Roman"/>
          <w:sz w:val="28"/>
          <w:szCs w:val="28"/>
        </w:rPr>
        <w:t>Химический состав в основном формируется под влиянием природного фактора.</w:t>
      </w:r>
    </w:p>
    <w:p w:rsidR="00EF67B0" w:rsidRPr="00D46F39" w:rsidRDefault="00EF67B0" w:rsidP="007B7B91">
      <w:pPr>
        <w:spacing w:after="0"/>
        <w:ind w:firstLine="567"/>
        <w:jc w:val="both"/>
        <w:rPr>
          <w:rFonts w:ascii="Times New Roman" w:eastAsia="Times New Roman" w:hAnsi="Times New Roman" w:cs="Times New Roman"/>
          <w:sz w:val="28"/>
          <w:szCs w:val="28"/>
          <w:lang w:eastAsia="ar-SA"/>
        </w:rPr>
      </w:pPr>
      <w:r w:rsidRPr="00D46F39">
        <w:rPr>
          <w:rFonts w:ascii="Times New Roman" w:eastAsia="Times New Roman" w:hAnsi="Times New Roman" w:cs="Times New Roman"/>
          <w:sz w:val="28"/>
          <w:szCs w:val="28"/>
          <w:lang w:eastAsia="ar-SA"/>
        </w:rPr>
        <w:t>Основной проблемой охраны водных ресурсов является сброс неочищенных стоков на рельеф.</w:t>
      </w:r>
      <w:r w:rsidRPr="00D46F39">
        <w:rPr>
          <w:rFonts w:ascii="Times New Roman" w:eastAsia="Times New Roman" w:hAnsi="Times New Roman" w:cs="Times New Roman"/>
          <w:color w:val="0000FF"/>
          <w:sz w:val="28"/>
          <w:szCs w:val="28"/>
          <w:lang w:eastAsia="ar-SA"/>
        </w:rPr>
        <w:t xml:space="preserve"> </w:t>
      </w:r>
      <w:r w:rsidRPr="00D46F39">
        <w:rPr>
          <w:rFonts w:ascii="Times New Roman" w:eastAsia="Times New Roman" w:hAnsi="Times New Roman" w:cs="Times New Roman"/>
          <w:sz w:val="28"/>
          <w:szCs w:val="28"/>
        </w:rPr>
        <w:t>Проектом предусмотрено строительство очистных сооружений.</w:t>
      </w:r>
    </w:p>
    <w:p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Приоритетными мероприятиями по охране водных объектов от загрязнения могут стать:</w:t>
      </w:r>
    </w:p>
    <w:p w:rsidR="00EF67B0" w:rsidRPr="00D46F39" w:rsidRDefault="00EF67B0" w:rsidP="007B7B91">
      <w:pPr>
        <w:numPr>
          <w:ilvl w:val="0"/>
          <w:numId w:val="7"/>
        </w:numPr>
        <w:tabs>
          <w:tab w:val="left" w:pos="550"/>
          <w:tab w:val="left" w:pos="1080"/>
        </w:tabs>
        <w:spacing w:after="0"/>
        <w:ind w:left="0"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строительство ливневой канализации и очистных сооружений по очистке поверхностного стока;</w:t>
      </w:r>
    </w:p>
    <w:p w:rsidR="00EF67B0" w:rsidRPr="00D46F39" w:rsidRDefault="00EF67B0" w:rsidP="007B7B91">
      <w:pPr>
        <w:numPr>
          <w:ilvl w:val="0"/>
          <w:numId w:val="7"/>
        </w:numPr>
        <w:tabs>
          <w:tab w:val="left" w:pos="550"/>
          <w:tab w:val="left" w:pos="1080"/>
        </w:tabs>
        <w:spacing w:after="0"/>
        <w:ind w:left="0" w:firstLine="567"/>
        <w:jc w:val="both"/>
      </w:pPr>
      <w:r w:rsidRPr="00D46F39">
        <w:rPr>
          <w:rFonts w:ascii="Times New Roman" w:eastAsia="Times New Roman" w:hAnsi="Times New Roman" w:cs="Times New Roman"/>
          <w:sz w:val="28"/>
          <w:szCs w:val="28"/>
        </w:rPr>
        <w:t>строительство локальных сооружений по очистке производственных ст</w:t>
      </w:r>
      <w:r w:rsidRPr="00D46F39">
        <w:rPr>
          <w:rFonts w:ascii="Times New Roman" w:eastAsia="Times New Roman" w:hAnsi="Times New Roman" w:cs="Times New Roman"/>
          <w:sz w:val="28"/>
          <w:szCs w:val="28"/>
        </w:rPr>
        <w:t>о</w:t>
      </w:r>
      <w:r w:rsidRPr="00D46F39">
        <w:rPr>
          <w:rFonts w:ascii="Times New Roman" w:eastAsia="Times New Roman" w:hAnsi="Times New Roman" w:cs="Times New Roman"/>
          <w:sz w:val="28"/>
          <w:szCs w:val="28"/>
        </w:rPr>
        <w:t>ков, сбрасываемых предприятиями и организациями в канализацию, для достиж</w:t>
      </w:r>
      <w:r w:rsidRPr="00D46F39">
        <w:rPr>
          <w:rFonts w:ascii="Times New Roman" w:eastAsia="Times New Roman" w:hAnsi="Times New Roman" w:cs="Times New Roman"/>
          <w:sz w:val="28"/>
          <w:szCs w:val="28"/>
        </w:rPr>
        <w:t>е</w:t>
      </w:r>
      <w:r w:rsidRPr="00D46F39">
        <w:rPr>
          <w:rFonts w:ascii="Times New Roman" w:eastAsia="Times New Roman" w:hAnsi="Times New Roman" w:cs="Times New Roman"/>
          <w:sz w:val="28"/>
          <w:szCs w:val="28"/>
        </w:rPr>
        <w:t>ния требуемого качества стоков согласно «Правилам приема сточных вод в кан</w:t>
      </w:r>
      <w:r w:rsidRPr="00D46F39">
        <w:rPr>
          <w:rFonts w:ascii="Times New Roman" w:eastAsia="Times New Roman" w:hAnsi="Times New Roman" w:cs="Times New Roman"/>
          <w:sz w:val="28"/>
          <w:szCs w:val="28"/>
        </w:rPr>
        <w:t>а</w:t>
      </w:r>
      <w:r w:rsidRPr="00D46F39">
        <w:rPr>
          <w:rFonts w:ascii="Times New Roman" w:eastAsia="Times New Roman" w:hAnsi="Times New Roman" w:cs="Times New Roman"/>
          <w:sz w:val="28"/>
          <w:szCs w:val="28"/>
        </w:rPr>
        <w:t>лизацию».</w:t>
      </w:r>
    </w:p>
    <w:p w:rsidR="00EF67B0" w:rsidRPr="00D512D5" w:rsidRDefault="00EF67B0" w:rsidP="007B7B91">
      <w:pPr>
        <w:pStyle w:val="2"/>
        <w:spacing w:line="276" w:lineRule="auto"/>
        <w:rPr>
          <w:spacing w:val="20"/>
          <w:szCs w:val="28"/>
        </w:rPr>
      </w:pPr>
      <w:r w:rsidRPr="00D512D5">
        <w:rPr>
          <w:spacing w:val="20"/>
          <w:szCs w:val="28"/>
        </w:rPr>
        <w:t>5.2 Сведения о применении методов, безопасных для окружа</w:t>
      </w:r>
      <w:r w:rsidRPr="00D512D5">
        <w:rPr>
          <w:spacing w:val="20"/>
          <w:szCs w:val="28"/>
        </w:rPr>
        <w:t>ю</w:t>
      </w:r>
      <w:r w:rsidRPr="00D512D5">
        <w:rPr>
          <w:spacing w:val="20"/>
          <w:szCs w:val="28"/>
        </w:rPr>
        <w:t>щей среды, при утилизации осадков сточных вод</w:t>
      </w:r>
    </w:p>
    <w:p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При организации станции очистки канализационных стоков возникнет нео</w:t>
      </w:r>
      <w:r w:rsidRPr="00D46F39">
        <w:rPr>
          <w:rFonts w:ascii="Times New Roman" w:eastAsia="Times New Roman" w:hAnsi="Times New Roman" w:cs="Times New Roman"/>
          <w:sz w:val="28"/>
          <w:szCs w:val="28"/>
        </w:rPr>
        <w:t>б</w:t>
      </w:r>
      <w:r w:rsidRPr="00D46F39">
        <w:rPr>
          <w:rFonts w:ascii="Times New Roman" w:eastAsia="Times New Roman" w:hAnsi="Times New Roman" w:cs="Times New Roman"/>
          <w:sz w:val="28"/>
          <w:szCs w:val="28"/>
        </w:rPr>
        <w:t>ходимость в обработке и утилизации осадков сточных вод.</w:t>
      </w:r>
    </w:p>
    <w:p w:rsidR="00EF67B0" w:rsidRPr="00D46F39" w:rsidRDefault="00EF67B0" w:rsidP="007B7B91">
      <w:pPr>
        <w:spacing w:after="0"/>
        <w:ind w:firstLine="567"/>
        <w:jc w:val="both"/>
        <w:rPr>
          <w:rFonts w:ascii="Times New Roman" w:eastAsia="Times New Roman" w:hAnsi="Times New Roman" w:cs="Times New Roman"/>
          <w:sz w:val="28"/>
          <w:szCs w:val="28"/>
        </w:rPr>
      </w:pPr>
      <w:r w:rsidRPr="00D46F39">
        <w:rPr>
          <w:rFonts w:ascii="Times New Roman" w:eastAsia="Times New Roman" w:hAnsi="Times New Roman" w:cs="Times New Roman"/>
          <w:sz w:val="28"/>
          <w:szCs w:val="28"/>
        </w:rPr>
        <w:t>Комплексная утилизация осадков сточных вод создает возможности для пр</w:t>
      </w:r>
      <w:r w:rsidRPr="00D46F39">
        <w:rPr>
          <w:rFonts w:ascii="Times New Roman" w:eastAsia="Times New Roman" w:hAnsi="Times New Roman" w:cs="Times New Roman"/>
          <w:sz w:val="28"/>
          <w:szCs w:val="28"/>
        </w:rPr>
        <w:t>е</w:t>
      </w:r>
      <w:r w:rsidRPr="00D46F39">
        <w:rPr>
          <w:rFonts w:ascii="Times New Roman" w:eastAsia="Times New Roman" w:hAnsi="Times New Roman" w:cs="Times New Roman"/>
          <w:sz w:val="28"/>
          <w:szCs w:val="28"/>
        </w:rPr>
        <w:t>вращения отходов в полезное сырье, применение которого возможно в различных сфера производства. На рисунке 5.1 приведена классификация основных возмо</w:t>
      </w:r>
      <w:r w:rsidRPr="00D46F39">
        <w:rPr>
          <w:rFonts w:ascii="Times New Roman" w:eastAsia="Times New Roman" w:hAnsi="Times New Roman" w:cs="Times New Roman"/>
          <w:sz w:val="28"/>
          <w:szCs w:val="28"/>
        </w:rPr>
        <w:t>ж</w:t>
      </w:r>
      <w:r w:rsidRPr="00D46F39">
        <w:rPr>
          <w:rFonts w:ascii="Times New Roman" w:eastAsia="Times New Roman" w:hAnsi="Times New Roman" w:cs="Times New Roman"/>
          <w:sz w:val="28"/>
          <w:szCs w:val="28"/>
        </w:rPr>
        <w:t>ных направлений в утилизации осадков сточных вод.</w:t>
      </w:r>
    </w:p>
    <w:p w:rsidR="00EF67B0" w:rsidRPr="00D46F39"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D46F39">
        <w:rPr>
          <w:rFonts w:ascii="Times New Roman" w:hAnsi="Times New Roman"/>
          <w:sz w:val="28"/>
          <w:szCs w:val="28"/>
        </w:rPr>
        <w:t>Утилизация осадков сточных вод и избыточного активного ила часто связана с использованием их в сельском хозяйстве в качестве удобрения, что обусловлено достаточно большим содержанием в них биогенных элементов. Активный ил ос</w:t>
      </w:r>
      <w:r w:rsidRPr="00D46F39">
        <w:rPr>
          <w:rFonts w:ascii="Times New Roman" w:hAnsi="Times New Roman"/>
          <w:sz w:val="28"/>
          <w:szCs w:val="28"/>
        </w:rPr>
        <w:t>о</w:t>
      </w:r>
      <w:r w:rsidRPr="00D46F39">
        <w:rPr>
          <w:rFonts w:ascii="Times New Roman" w:hAnsi="Times New Roman"/>
          <w:sz w:val="28"/>
          <w:szCs w:val="28"/>
        </w:rPr>
        <w:t xml:space="preserve">бенно богат азотом и фосфорным ангидридом, такими, как медь, молибден, цинк. </w:t>
      </w:r>
    </w:p>
    <w:p w:rsidR="00EF67B0" w:rsidRPr="00D46F39"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D46F39">
        <w:rPr>
          <w:rFonts w:ascii="Times New Roman" w:hAnsi="Times New Roman"/>
          <w:sz w:val="28"/>
          <w:szCs w:val="28"/>
        </w:rPr>
        <w:lastRenderedPageBreak/>
        <w:t>В качестве удобрения можно использовать те осадки сточных вод и избыто</w:t>
      </w:r>
      <w:r w:rsidRPr="00D46F39">
        <w:rPr>
          <w:rFonts w:ascii="Times New Roman" w:hAnsi="Times New Roman"/>
          <w:sz w:val="28"/>
          <w:szCs w:val="28"/>
        </w:rPr>
        <w:t>ч</w:t>
      </w:r>
      <w:r w:rsidRPr="00D46F39">
        <w:rPr>
          <w:rFonts w:ascii="Times New Roman" w:hAnsi="Times New Roman"/>
          <w:sz w:val="28"/>
          <w:szCs w:val="28"/>
        </w:rPr>
        <w:t>ный активный ил, которые предварительно были подвергнуты обработке, гара</w:t>
      </w:r>
      <w:r w:rsidRPr="00D46F39">
        <w:rPr>
          <w:rFonts w:ascii="Times New Roman" w:hAnsi="Times New Roman"/>
          <w:sz w:val="28"/>
          <w:szCs w:val="28"/>
        </w:rPr>
        <w:t>н</w:t>
      </w:r>
      <w:r w:rsidRPr="00D46F39">
        <w:rPr>
          <w:rFonts w:ascii="Times New Roman" w:hAnsi="Times New Roman"/>
          <w:sz w:val="28"/>
          <w:szCs w:val="28"/>
        </w:rPr>
        <w:t xml:space="preserve">тирующей последующую их </w:t>
      </w:r>
      <w:proofErr w:type="spellStart"/>
      <w:r w:rsidRPr="00D46F39">
        <w:rPr>
          <w:rFonts w:ascii="Times New Roman" w:hAnsi="Times New Roman"/>
          <w:sz w:val="28"/>
          <w:szCs w:val="28"/>
        </w:rPr>
        <w:t>незагниваемость</w:t>
      </w:r>
      <w:proofErr w:type="spellEnd"/>
      <w:r w:rsidRPr="00D46F39">
        <w:rPr>
          <w:rFonts w:ascii="Times New Roman" w:hAnsi="Times New Roman"/>
          <w:sz w:val="28"/>
          <w:szCs w:val="28"/>
        </w:rPr>
        <w:t>, а также гибель патогенных микр</w:t>
      </w:r>
      <w:r w:rsidRPr="00D46F39">
        <w:rPr>
          <w:rFonts w:ascii="Times New Roman" w:hAnsi="Times New Roman"/>
          <w:sz w:val="28"/>
          <w:szCs w:val="28"/>
        </w:rPr>
        <w:t>о</w:t>
      </w:r>
      <w:r w:rsidRPr="00D46F39">
        <w:rPr>
          <w:rFonts w:ascii="Times New Roman" w:hAnsi="Times New Roman"/>
          <w:sz w:val="28"/>
          <w:szCs w:val="28"/>
        </w:rPr>
        <w:t xml:space="preserve">организмов и яиц гельминтов. </w:t>
      </w:r>
    </w:p>
    <w:p w:rsidR="00EF67B0" w:rsidRPr="00D512D5" w:rsidRDefault="00EF67B0" w:rsidP="007B7B91">
      <w:pPr>
        <w:spacing w:after="0"/>
        <w:ind w:firstLine="567"/>
        <w:jc w:val="both"/>
        <w:rPr>
          <w:rFonts w:ascii="Times New Roman" w:eastAsia="Times New Roman" w:hAnsi="Times New Roman" w:cs="Times New Roman"/>
          <w:spacing w:val="20"/>
          <w:sz w:val="28"/>
          <w:szCs w:val="28"/>
        </w:rPr>
      </w:pPr>
      <w:r w:rsidRPr="00D46F39">
        <w:rPr>
          <w:rFonts w:ascii="Times New Roman" w:eastAsia="Times New Roman" w:hAnsi="Times New Roman" w:cs="Times New Roman"/>
          <w:sz w:val="28"/>
          <w:szCs w:val="28"/>
        </w:rPr>
        <w:t>Наибольшая удобрительная ценность осадка проявляется при использовании его в поймах и на суглинистых почвах, которые, отличаются естественными зап</w:t>
      </w:r>
      <w:r w:rsidRPr="00D46F39">
        <w:rPr>
          <w:rFonts w:ascii="Times New Roman" w:eastAsia="Times New Roman" w:hAnsi="Times New Roman" w:cs="Times New Roman"/>
          <w:sz w:val="28"/>
          <w:szCs w:val="28"/>
        </w:rPr>
        <w:t>а</w:t>
      </w:r>
      <w:r w:rsidRPr="00D46F39">
        <w:rPr>
          <w:rFonts w:ascii="Times New Roman" w:eastAsia="Times New Roman" w:hAnsi="Times New Roman" w:cs="Times New Roman"/>
          <w:sz w:val="28"/>
          <w:szCs w:val="28"/>
        </w:rPr>
        <w:t>сами калия.</w:t>
      </w:r>
    </w:p>
    <w:p w:rsidR="00EF67B0" w:rsidRPr="00330C37" w:rsidRDefault="00EF67B0" w:rsidP="007B7B91">
      <w:pPr>
        <w:spacing w:after="0"/>
        <w:jc w:val="center"/>
        <w:rPr>
          <w:rFonts w:ascii="Times New Roman" w:eastAsia="Times New Roman" w:hAnsi="Times New Roman" w:cs="Times New Roman"/>
          <w:sz w:val="28"/>
          <w:szCs w:val="28"/>
        </w:rPr>
      </w:pPr>
      <w:r w:rsidRPr="00330C37">
        <w:rPr>
          <w:rFonts w:ascii="Times New Roman" w:eastAsia="Times New Roman" w:hAnsi="Times New Roman" w:cs="Times New Roman"/>
          <w:noProof/>
          <w:sz w:val="28"/>
          <w:szCs w:val="28"/>
        </w:rPr>
        <w:drawing>
          <wp:inline distT="0" distB="0" distL="0" distR="0" wp14:anchorId="7F71012D" wp14:editId="2D471362">
            <wp:extent cx="4994031" cy="7117450"/>
            <wp:effectExtent l="19050" t="0" r="0" b="0"/>
            <wp:docPr id="4" name="Рисунок 2" descr="C:\Users\Администратор\Desktop\media\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Администратор\Desktop\media\image1.png"/>
                    <pic:cNvPicPr>
                      <a:picLocks noChangeAspect="1" noChangeArrowheads="1"/>
                    </pic:cNvPicPr>
                  </pic:nvPicPr>
                  <pic:blipFill>
                    <a:blip r:embed="rId11" cstate="print"/>
                    <a:srcRect/>
                    <a:stretch>
                      <a:fillRect/>
                    </a:stretch>
                  </pic:blipFill>
                  <pic:spPr bwMode="auto">
                    <a:xfrm>
                      <a:off x="0" y="0"/>
                      <a:ext cx="5006005" cy="7134515"/>
                    </a:xfrm>
                    <a:prstGeom prst="rect">
                      <a:avLst/>
                    </a:prstGeom>
                    <a:noFill/>
                  </pic:spPr>
                </pic:pic>
              </a:graphicData>
            </a:graphic>
          </wp:inline>
        </w:drawing>
      </w:r>
    </w:p>
    <w:p w:rsidR="00EF67B0" w:rsidRPr="00330C37" w:rsidRDefault="00EF67B0" w:rsidP="007B7B91">
      <w:pPr>
        <w:spacing w:after="0"/>
        <w:ind w:firstLine="567"/>
        <w:rPr>
          <w:rFonts w:ascii="Times New Roman" w:eastAsia="Times New Roman" w:hAnsi="Times New Roman" w:cs="Times New Roman"/>
          <w:sz w:val="28"/>
          <w:szCs w:val="28"/>
        </w:rPr>
      </w:pPr>
      <w:r w:rsidRPr="00330C37">
        <w:rPr>
          <w:rFonts w:ascii="Times New Roman" w:hAnsi="Times New Roman" w:cs="Times New Roman"/>
          <w:sz w:val="28"/>
          <w:szCs w:val="28"/>
        </w:rPr>
        <w:t>Рис</w:t>
      </w:r>
      <w:r w:rsidR="0093034B">
        <w:rPr>
          <w:rFonts w:ascii="Times New Roman" w:hAnsi="Times New Roman" w:cs="Times New Roman"/>
          <w:sz w:val="28"/>
          <w:szCs w:val="28"/>
        </w:rPr>
        <w:t>.</w:t>
      </w:r>
      <w:r w:rsidRPr="00330C37">
        <w:rPr>
          <w:rFonts w:ascii="Times New Roman" w:hAnsi="Times New Roman" w:cs="Times New Roman"/>
          <w:sz w:val="28"/>
          <w:szCs w:val="28"/>
        </w:rPr>
        <w:t xml:space="preserve"> </w:t>
      </w:r>
      <w:r>
        <w:rPr>
          <w:rFonts w:ascii="Times New Roman" w:hAnsi="Times New Roman" w:cs="Times New Roman"/>
          <w:sz w:val="28"/>
          <w:szCs w:val="28"/>
        </w:rPr>
        <w:t>5</w:t>
      </w:r>
      <w:r w:rsidRPr="00330C37">
        <w:rPr>
          <w:rFonts w:ascii="Times New Roman" w:hAnsi="Times New Roman" w:cs="Times New Roman"/>
          <w:sz w:val="28"/>
          <w:szCs w:val="28"/>
        </w:rPr>
        <w:t>.1 − Схема утилизации осадков сточных вод</w:t>
      </w:r>
    </w:p>
    <w:p w:rsidR="00EF67B0" w:rsidRPr="00330C37" w:rsidRDefault="00EF67B0" w:rsidP="007B7B91">
      <w:pPr>
        <w:spacing w:after="0"/>
        <w:ind w:firstLine="567"/>
        <w:jc w:val="both"/>
        <w:rPr>
          <w:rFonts w:ascii="Times New Roman" w:eastAsia="Times New Roman" w:hAnsi="Times New Roman" w:cs="Times New Roman"/>
          <w:sz w:val="28"/>
          <w:szCs w:val="28"/>
        </w:rPr>
      </w:pPr>
    </w:p>
    <w:p w:rsidR="00EF67B0" w:rsidRPr="00330C37" w:rsidRDefault="00EF67B0" w:rsidP="007B7B91">
      <w:pPr>
        <w:spacing w:after="0"/>
        <w:ind w:firstLine="567"/>
        <w:jc w:val="both"/>
        <w:rPr>
          <w:rFonts w:ascii="Times New Roman" w:eastAsia="Times New Roman" w:hAnsi="Times New Roman" w:cs="Times New Roman"/>
          <w:sz w:val="28"/>
          <w:szCs w:val="28"/>
        </w:rPr>
      </w:pPr>
      <w:r w:rsidRPr="00330C37">
        <w:rPr>
          <w:rFonts w:ascii="Times New Roman" w:eastAsia="Times New Roman" w:hAnsi="Times New Roman" w:cs="Times New Roman"/>
          <w:sz w:val="28"/>
          <w:szCs w:val="28"/>
        </w:rPr>
        <w:lastRenderedPageBreak/>
        <w:t>Осадки могут быть в обезвоженном, сухом и жидком виде.</w:t>
      </w:r>
    </w:p>
    <w:p w:rsidR="00EF67B0" w:rsidRDefault="00EF67B0" w:rsidP="007B7B91">
      <w:pPr>
        <w:spacing w:after="0"/>
        <w:ind w:firstLine="567"/>
        <w:jc w:val="both"/>
        <w:rPr>
          <w:rFonts w:ascii="Times New Roman" w:eastAsia="Times New Roman" w:hAnsi="Times New Roman" w:cs="Times New Roman"/>
          <w:sz w:val="28"/>
          <w:szCs w:val="28"/>
        </w:rPr>
      </w:pPr>
      <w:r w:rsidRPr="00330C37">
        <w:rPr>
          <w:rFonts w:ascii="Times New Roman" w:eastAsia="Times New Roman" w:hAnsi="Times New Roman" w:cs="Times New Roman"/>
          <w:sz w:val="28"/>
          <w:szCs w:val="28"/>
        </w:rPr>
        <w:t>Активный ил характеризуется высокой кормовой ценностью. В активном иле содержится много белковых веществ (37—52% в пересчете на абсолютно сухое вещество), почти все жизненно важные аминокислоты (20—35%), микроэлементы и витамины группы В: тиамин (</w:t>
      </w:r>
      <w:r w:rsidRPr="00330C37">
        <w:rPr>
          <w:rFonts w:ascii="Times New Roman" w:eastAsia="Times New Roman" w:hAnsi="Times New Roman" w:cs="Times New Roman"/>
          <w:sz w:val="28"/>
          <w:szCs w:val="28"/>
          <w:lang w:val="en-US"/>
        </w:rPr>
        <w:t>B</w:t>
      </w:r>
      <w:r w:rsidRPr="00330C37">
        <w:rPr>
          <w:rFonts w:ascii="Times New Roman" w:eastAsia="Times New Roman" w:hAnsi="Times New Roman" w:cs="Times New Roman"/>
          <w:sz w:val="28"/>
          <w:szCs w:val="28"/>
          <w:vertAlign w:val="subscript"/>
        </w:rPr>
        <w:t>1</w:t>
      </w:r>
      <w:r w:rsidRPr="00330C37">
        <w:rPr>
          <w:rFonts w:ascii="Times New Roman" w:eastAsia="Times New Roman" w:hAnsi="Times New Roman" w:cs="Times New Roman"/>
          <w:sz w:val="28"/>
          <w:szCs w:val="28"/>
        </w:rPr>
        <w:t>), рибофлавин (В</w:t>
      </w:r>
      <w:r w:rsidRPr="00330C37">
        <w:rPr>
          <w:rFonts w:ascii="Times New Roman" w:eastAsia="Times New Roman" w:hAnsi="Times New Roman" w:cs="Times New Roman"/>
          <w:sz w:val="28"/>
          <w:szCs w:val="28"/>
          <w:vertAlign w:val="subscript"/>
        </w:rPr>
        <w:t>2</w:t>
      </w:r>
      <w:r w:rsidRPr="00330C37">
        <w:rPr>
          <w:rFonts w:ascii="Times New Roman" w:eastAsia="Times New Roman" w:hAnsi="Times New Roman" w:cs="Times New Roman"/>
          <w:sz w:val="28"/>
          <w:szCs w:val="28"/>
        </w:rPr>
        <w:t>), пантотеновая кислота (В</w:t>
      </w:r>
      <w:r w:rsidRPr="00330C37">
        <w:rPr>
          <w:rFonts w:ascii="Times New Roman" w:eastAsia="Times New Roman" w:hAnsi="Times New Roman" w:cs="Times New Roman"/>
          <w:sz w:val="28"/>
          <w:szCs w:val="28"/>
          <w:vertAlign w:val="subscript"/>
        </w:rPr>
        <w:t>3</w:t>
      </w:r>
      <w:r w:rsidRPr="00330C37">
        <w:rPr>
          <w:rFonts w:ascii="Times New Roman" w:eastAsia="Times New Roman" w:hAnsi="Times New Roman" w:cs="Times New Roman"/>
          <w:sz w:val="28"/>
          <w:szCs w:val="28"/>
        </w:rPr>
        <w:t>), холин (В</w:t>
      </w:r>
      <w:r w:rsidRPr="00330C37">
        <w:rPr>
          <w:rFonts w:ascii="Times New Roman" w:eastAsia="Times New Roman" w:hAnsi="Times New Roman" w:cs="Times New Roman"/>
          <w:sz w:val="28"/>
          <w:szCs w:val="28"/>
          <w:vertAlign w:val="subscript"/>
        </w:rPr>
        <w:t>4</w:t>
      </w:r>
      <w:r w:rsidRPr="00330C37">
        <w:rPr>
          <w:rFonts w:ascii="Times New Roman" w:eastAsia="Times New Roman" w:hAnsi="Times New Roman" w:cs="Times New Roman"/>
          <w:sz w:val="28"/>
          <w:szCs w:val="28"/>
        </w:rPr>
        <w:t>), никотиновая кислота (</w:t>
      </w:r>
      <w:r w:rsidRPr="00330C37">
        <w:rPr>
          <w:rFonts w:ascii="Times New Roman" w:eastAsia="Times New Roman" w:hAnsi="Times New Roman" w:cs="Times New Roman"/>
          <w:sz w:val="28"/>
          <w:szCs w:val="28"/>
          <w:lang w:val="en-US"/>
        </w:rPr>
        <w:t>B</w:t>
      </w:r>
      <w:r w:rsidRPr="00330C37">
        <w:rPr>
          <w:rFonts w:ascii="Times New Roman" w:eastAsia="Times New Roman" w:hAnsi="Times New Roman" w:cs="Times New Roman"/>
          <w:sz w:val="28"/>
          <w:szCs w:val="28"/>
          <w:vertAlign w:val="subscript"/>
        </w:rPr>
        <w:t>5</w:t>
      </w:r>
      <w:r w:rsidRPr="00330C37">
        <w:rPr>
          <w:rFonts w:ascii="Times New Roman" w:eastAsia="Times New Roman" w:hAnsi="Times New Roman" w:cs="Times New Roman"/>
          <w:sz w:val="28"/>
          <w:szCs w:val="28"/>
        </w:rPr>
        <w:t xml:space="preserve">), </w:t>
      </w:r>
      <w:proofErr w:type="spellStart"/>
      <w:r w:rsidRPr="00330C37">
        <w:rPr>
          <w:rFonts w:ascii="Times New Roman" w:eastAsia="Times New Roman" w:hAnsi="Times New Roman" w:cs="Times New Roman"/>
          <w:sz w:val="28"/>
          <w:szCs w:val="28"/>
        </w:rPr>
        <w:t>пиродоксин</w:t>
      </w:r>
      <w:proofErr w:type="spellEnd"/>
      <w:r w:rsidRPr="00330C37">
        <w:rPr>
          <w:rFonts w:ascii="Times New Roman" w:eastAsia="Times New Roman" w:hAnsi="Times New Roman" w:cs="Times New Roman"/>
          <w:sz w:val="28"/>
          <w:szCs w:val="28"/>
        </w:rPr>
        <w:t xml:space="preserve"> (В</w:t>
      </w:r>
      <w:r w:rsidRPr="00330C37">
        <w:rPr>
          <w:rFonts w:ascii="Times New Roman" w:eastAsia="Times New Roman" w:hAnsi="Times New Roman" w:cs="Times New Roman"/>
          <w:sz w:val="28"/>
          <w:szCs w:val="28"/>
          <w:vertAlign w:val="subscript"/>
        </w:rPr>
        <w:t>6</w:t>
      </w:r>
      <w:r w:rsidRPr="00330C37">
        <w:rPr>
          <w:rFonts w:ascii="Times New Roman" w:eastAsia="Times New Roman" w:hAnsi="Times New Roman" w:cs="Times New Roman"/>
          <w:sz w:val="28"/>
          <w:szCs w:val="28"/>
        </w:rPr>
        <w:t xml:space="preserve">), </w:t>
      </w:r>
      <w:proofErr w:type="spellStart"/>
      <w:r w:rsidRPr="00330C37">
        <w:rPr>
          <w:rFonts w:ascii="Times New Roman" w:eastAsia="Times New Roman" w:hAnsi="Times New Roman" w:cs="Times New Roman"/>
          <w:sz w:val="28"/>
          <w:szCs w:val="28"/>
        </w:rPr>
        <w:t>минозит</w:t>
      </w:r>
      <w:proofErr w:type="spellEnd"/>
      <w:r w:rsidRPr="00330C37">
        <w:rPr>
          <w:rFonts w:ascii="Times New Roman" w:eastAsia="Times New Roman" w:hAnsi="Times New Roman" w:cs="Times New Roman"/>
          <w:sz w:val="28"/>
          <w:szCs w:val="28"/>
        </w:rPr>
        <w:t xml:space="preserve"> (</w:t>
      </w:r>
      <w:r w:rsidRPr="00330C37">
        <w:rPr>
          <w:rFonts w:ascii="Times New Roman" w:eastAsia="Times New Roman" w:hAnsi="Times New Roman" w:cs="Times New Roman"/>
          <w:sz w:val="28"/>
          <w:szCs w:val="28"/>
          <w:lang w:val="en-US"/>
        </w:rPr>
        <w:t>B</w:t>
      </w:r>
      <w:r w:rsidRPr="00330C37">
        <w:rPr>
          <w:rFonts w:ascii="Times New Roman" w:eastAsia="Times New Roman" w:hAnsi="Times New Roman" w:cs="Times New Roman"/>
          <w:sz w:val="28"/>
          <w:szCs w:val="28"/>
          <w:vertAlign w:val="subscript"/>
        </w:rPr>
        <w:t>8</w:t>
      </w:r>
      <w:r w:rsidRPr="00330C37">
        <w:rPr>
          <w:rFonts w:ascii="Times New Roman" w:eastAsia="Times New Roman" w:hAnsi="Times New Roman" w:cs="Times New Roman"/>
          <w:sz w:val="28"/>
          <w:szCs w:val="28"/>
        </w:rPr>
        <w:t xml:space="preserve">), </w:t>
      </w:r>
      <w:proofErr w:type="spellStart"/>
      <w:r w:rsidRPr="00330C37">
        <w:rPr>
          <w:rFonts w:ascii="Times New Roman" w:eastAsia="Times New Roman" w:hAnsi="Times New Roman" w:cs="Times New Roman"/>
          <w:sz w:val="28"/>
          <w:szCs w:val="28"/>
        </w:rPr>
        <w:t>цианкоб</w:t>
      </w:r>
      <w:r w:rsidRPr="00330C37">
        <w:rPr>
          <w:rFonts w:ascii="Times New Roman" w:eastAsia="Times New Roman" w:hAnsi="Times New Roman" w:cs="Times New Roman"/>
          <w:sz w:val="28"/>
          <w:szCs w:val="28"/>
        </w:rPr>
        <w:t>а</w:t>
      </w:r>
      <w:r w:rsidRPr="00330C37">
        <w:rPr>
          <w:rFonts w:ascii="Times New Roman" w:eastAsia="Times New Roman" w:hAnsi="Times New Roman" w:cs="Times New Roman"/>
          <w:sz w:val="28"/>
          <w:szCs w:val="28"/>
        </w:rPr>
        <w:t>ламин</w:t>
      </w:r>
      <w:proofErr w:type="spellEnd"/>
      <w:r w:rsidRPr="00330C37">
        <w:rPr>
          <w:rFonts w:ascii="Times New Roman" w:eastAsia="Times New Roman" w:hAnsi="Times New Roman" w:cs="Times New Roman"/>
          <w:sz w:val="28"/>
          <w:szCs w:val="28"/>
        </w:rPr>
        <w:t xml:space="preserve"> (</w:t>
      </w:r>
      <w:r w:rsidRPr="00330C37">
        <w:rPr>
          <w:rFonts w:ascii="Times New Roman" w:eastAsia="Times New Roman" w:hAnsi="Times New Roman" w:cs="Times New Roman"/>
          <w:sz w:val="28"/>
          <w:szCs w:val="28"/>
          <w:lang w:val="en-US"/>
        </w:rPr>
        <w:t>B</w:t>
      </w:r>
      <w:r w:rsidRPr="00330C37">
        <w:rPr>
          <w:rFonts w:ascii="Times New Roman" w:eastAsia="Times New Roman" w:hAnsi="Times New Roman" w:cs="Times New Roman"/>
          <w:sz w:val="28"/>
          <w:szCs w:val="28"/>
          <w:vertAlign w:val="subscript"/>
        </w:rPr>
        <w:t>12</w:t>
      </w:r>
      <w:r w:rsidRPr="00330C37">
        <w:rPr>
          <w:rFonts w:ascii="Times New Roman" w:eastAsia="Times New Roman" w:hAnsi="Times New Roman" w:cs="Times New Roman"/>
          <w:sz w:val="28"/>
          <w:szCs w:val="28"/>
        </w:rPr>
        <w:t>).</w:t>
      </w:r>
    </w:p>
    <w:p w:rsidR="00EF67B0" w:rsidRPr="00330C37" w:rsidRDefault="00EF67B0" w:rsidP="007B7B91">
      <w:pPr>
        <w:spacing w:after="0"/>
        <w:ind w:firstLine="567"/>
        <w:jc w:val="both"/>
        <w:rPr>
          <w:rFonts w:ascii="Times New Roman" w:hAnsi="Times New Roman" w:cs="Times New Roman"/>
          <w:sz w:val="28"/>
          <w:szCs w:val="28"/>
        </w:rPr>
      </w:pPr>
      <w:r w:rsidRPr="00330C37">
        <w:rPr>
          <w:rFonts w:ascii="Times New Roman" w:eastAsia="Times New Roman" w:hAnsi="Times New Roman" w:cs="Times New Roman"/>
          <w:sz w:val="28"/>
          <w:szCs w:val="28"/>
        </w:rPr>
        <w:t>Из активного ила путем механической и термической переработки получают кормовой продукт «</w:t>
      </w:r>
      <w:proofErr w:type="spellStart"/>
      <w:r w:rsidRPr="00330C37">
        <w:rPr>
          <w:rFonts w:ascii="Times New Roman" w:eastAsia="Times New Roman" w:hAnsi="Times New Roman" w:cs="Times New Roman"/>
          <w:sz w:val="28"/>
          <w:szCs w:val="28"/>
        </w:rPr>
        <w:t>белвитамил</w:t>
      </w:r>
      <w:proofErr w:type="spellEnd"/>
      <w:r w:rsidRPr="00330C37">
        <w:rPr>
          <w:rFonts w:ascii="Times New Roman" w:eastAsia="Times New Roman" w:hAnsi="Times New Roman" w:cs="Times New Roman"/>
          <w:sz w:val="28"/>
          <w:szCs w:val="28"/>
        </w:rPr>
        <w:t xml:space="preserve">» (сухой </w:t>
      </w:r>
      <w:proofErr w:type="spellStart"/>
      <w:r w:rsidRPr="00330C37">
        <w:rPr>
          <w:rFonts w:ascii="Times New Roman" w:eastAsia="Times New Roman" w:hAnsi="Times New Roman" w:cs="Times New Roman"/>
          <w:sz w:val="28"/>
          <w:szCs w:val="28"/>
        </w:rPr>
        <w:t>белково</w:t>
      </w:r>
      <w:proofErr w:type="spellEnd"/>
      <w:r w:rsidRPr="00330C37">
        <w:rPr>
          <w:rFonts w:ascii="Times New Roman" w:eastAsia="Times New Roman" w:hAnsi="Times New Roman" w:cs="Times New Roman"/>
          <w:sz w:val="28"/>
          <w:szCs w:val="28"/>
        </w:rPr>
        <w:t>-витаминный ил), а также приг</w:t>
      </w:r>
      <w:r w:rsidRPr="00330C37">
        <w:rPr>
          <w:rFonts w:ascii="Times New Roman" w:eastAsia="Times New Roman" w:hAnsi="Times New Roman" w:cs="Times New Roman"/>
          <w:sz w:val="28"/>
          <w:szCs w:val="28"/>
        </w:rPr>
        <w:t>о</w:t>
      </w:r>
      <w:r w:rsidRPr="00330C37">
        <w:rPr>
          <w:rFonts w:ascii="Times New Roman" w:eastAsia="Times New Roman" w:hAnsi="Times New Roman" w:cs="Times New Roman"/>
          <w:sz w:val="28"/>
          <w:szCs w:val="28"/>
        </w:rPr>
        <w:t>товляют питательные смеси из кормовых дрожжей с активным илом.</w:t>
      </w:r>
    </w:p>
    <w:p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Наиболее эффективным способом обезвоживания отходов, образующихся при очистке сточных вод, является термическая сушка. Перспективные технол</w:t>
      </w:r>
      <w:r w:rsidRPr="00330C37">
        <w:rPr>
          <w:rFonts w:ascii="Times New Roman" w:hAnsi="Times New Roman"/>
          <w:sz w:val="28"/>
          <w:szCs w:val="28"/>
        </w:rPr>
        <w:t>о</w:t>
      </w:r>
      <w:r w:rsidRPr="00330C37">
        <w:rPr>
          <w:rFonts w:ascii="Times New Roman" w:hAnsi="Times New Roman"/>
          <w:sz w:val="28"/>
          <w:szCs w:val="28"/>
        </w:rPr>
        <w:t>гические способы обезвоживания осадков и избыточного активного ила, включ</w:t>
      </w:r>
      <w:r w:rsidRPr="00330C37">
        <w:rPr>
          <w:rFonts w:ascii="Times New Roman" w:hAnsi="Times New Roman"/>
          <w:sz w:val="28"/>
          <w:szCs w:val="28"/>
        </w:rPr>
        <w:t>а</w:t>
      </w:r>
      <w:r w:rsidRPr="00330C37">
        <w:rPr>
          <w:rFonts w:ascii="Times New Roman" w:hAnsi="Times New Roman"/>
          <w:sz w:val="28"/>
          <w:szCs w:val="28"/>
        </w:rPr>
        <w:t xml:space="preserve">ющие использование барабанных вакуум-фильтров, центрифуг, с последующей термической сушкой и одновременной грануляцией позволяют получать продукт в виде гранул, что обеспечивает получение </w:t>
      </w:r>
      <w:proofErr w:type="spellStart"/>
      <w:r w:rsidRPr="00330C37">
        <w:rPr>
          <w:rFonts w:ascii="Times New Roman" w:hAnsi="Times New Roman"/>
          <w:sz w:val="28"/>
          <w:szCs w:val="28"/>
        </w:rPr>
        <w:t>незагнивающего</w:t>
      </w:r>
      <w:proofErr w:type="spellEnd"/>
      <w:r w:rsidRPr="00330C37">
        <w:rPr>
          <w:rFonts w:ascii="Times New Roman" w:hAnsi="Times New Roman"/>
          <w:sz w:val="28"/>
          <w:szCs w:val="28"/>
        </w:rPr>
        <w:t xml:space="preserve"> и удобного для транспортировки, хранения и внесения в почву органоминерального удобрения, содержащего азот, фосфор, микроэлементы. </w:t>
      </w:r>
    </w:p>
    <w:p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Наряду с достоинствами получаемого на основе осадков сточных вод и а</w:t>
      </w:r>
      <w:r w:rsidRPr="00330C37">
        <w:rPr>
          <w:rFonts w:ascii="Times New Roman" w:hAnsi="Times New Roman"/>
          <w:sz w:val="28"/>
          <w:szCs w:val="28"/>
        </w:rPr>
        <w:t>к</w:t>
      </w:r>
      <w:r w:rsidRPr="00330C37">
        <w:rPr>
          <w:rFonts w:ascii="Times New Roman" w:hAnsi="Times New Roman"/>
          <w:sz w:val="28"/>
          <w:szCs w:val="28"/>
        </w:rPr>
        <w:t>тивного ила удобрения следует учитывать и возможные отрицательные после</w:t>
      </w:r>
      <w:r w:rsidRPr="00330C37">
        <w:rPr>
          <w:rFonts w:ascii="Times New Roman" w:hAnsi="Times New Roman"/>
          <w:sz w:val="28"/>
          <w:szCs w:val="28"/>
        </w:rPr>
        <w:t>д</w:t>
      </w:r>
      <w:r w:rsidRPr="00330C37">
        <w:rPr>
          <w:rFonts w:ascii="Times New Roman" w:hAnsi="Times New Roman"/>
          <w:sz w:val="28"/>
          <w:szCs w:val="28"/>
        </w:rPr>
        <w:t>ствия его применения, связанные с наличием в них вредных для растений веществ в частности ядов, химикатов, солей тяжелых металлов и т.п. В этих случаях нео</w:t>
      </w:r>
      <w:r w:rsidRPr="00330C37">
        <w:rPr>
          <w:rFonts w:ascii="Times New Roman" w:hAnsi="Times New Roman"/>
          <w:sz w:val="28"/>
          <w:szCs w:val="28"/>
        </w:rPr>
        <w:t>б</w:t>
      </w:r>
      <w:r w:rsidRPr="00330C37">
        <w:rPr>
          <w:rFonts w:ascii="Times New Roman" w:hAnsi="Times New Roman"/>
          <w:sz w:val="28"/>
          <w:szCs w:val="28"/>
        </w:rPr>
        <w:t>ходимы строгий контроль содержания вредных веществ в готовом продукте и определение годности использования его в качестве удобрения для сельскохозя</w:t>
      </w:r>
      <w:r w:rsidRPr="00330C37">
        <w:rPr>
          <w:rFonts w:ascii="Times New Roman" w:hAnsi="Times New Roman"/>
          <w:sz w:val="28"/>
          <w:szCs w:val="28"/>
        </w:rPr>
        <w:t>й</w:t>
      </w:r>
      <w:r w:rsidRPr="00330C37">
        <w:rPr>
          <w:rFonts w:ascii="Times New Roman" w:hAnsi="Times New Roman"/>
          <w:sz w:val="28"/>
          <w:szCs w:val="28"/>
        </w:rPr>
        <w:t xml:space="preserve">ственных культур. </w:t>
      </w:r>
    </w:p>
    <w:p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Извлечение ионов тяжелых металлов и других вредных примесей из сточных вод гарантирует, например, получение безвредной биомассы избыточного акти</w:t>
      </w:r>
      <w:r w:rsidRPr="00330C37">
        <w:rPr>
          <w:rFonts w:ascii="Times New Roman" w:hAnsi="Times New Roman"/>
          <w:sz w:val="28"/>
          <w:szCs w:val="28"/>
        </w:rPr>
        <w:t>в</w:t>
      </w:r>
      <w:r w:rsidRPr="00330C37">
        <w:rPr>
          <w:rFonts w:ascii="Times New Roman" w:hAnsi="Times New Roman"/>
          <w:sz w:val="28"/>
          <w:szCs w:val="28"/>
        </w:rPr>
        <w:t>ного ила, которую можно использовать в качестве кормовой добавки или удобр</w:t>
      </w:r>
      <w:r w:rsidRPr="00330C37">
        <w:rPr>
          <w:rFonts w:ascii="Times New Roman" w:hAnsi="Times New Roman"/>
          <w:sz w:val="28"/>
          <w:szCs w:val="28"/>
        </w:rPr>
        <w:t>е</w:t>
      </w:r>
      <w:r w:rsidRPr="00330C37">
        <w:rPr>
          <w:rFonts w:ascii="Times New Roman" w:hAnsi="Times New Roman"/>
          <w:sz w:val="28"/>
          <w:szCs w:val="28"/>
        </w:rPr>
        <w:t>ния. В настоящее время известно достаточно много эффективных и достаточно простых в аппаратурном оформлении способов извлечения этих примесей из сточных вод. В связи с широким использованием осадка сточных вод и избыто</w:t>
      </w:r>
      <w:r w:rsidRPr="00330C37">
        <w:rPr>
          <w:rFonts w:ascii="Times New Roman" w:hAnsi="Times New Roman"/>
          <w:sz w:val="28"/>
          <w:szCs w:val="28"/>
        </w:rPr>
        <w:t>ч</w:t>
      </w:r>
      <w:r w:rsidRPr="00330C37">
        <w:rPr>
          <w:rFonts w:ascii="Times New Roman" w:hAnsi="Times New Roman"/>
          <w:sz w:val="28"/>
          <w:szCs w:val="28"/>
        </w:rPr>
        <w:t>ного активного ила в качестве удобрения возникает необходимость в интенси</w:t>
      </w:r>
      <w:r w:rsidRPr="00330C37">
        <w:rPr>
          <w:rFonts w:ascii="Times New Roman" w:hAnsi="Times New Roman"/>
          <w:sz w:val="28"/>
          <w:szCs w:val="28"/>
        </w:rPr>
        <w:t>в</w:t>
      </w:r>
      <w:r w:rsidRPr="00330C37">
        <w:rPr>
          <w:rFonts w:ascii="Times New Roman" w:hAnsi="Times New Roman"/>
          <w:sz w:val="28"/>
          <w:szCs w:val="28"/>
        </w:rPr>
        <w:t>ных исследованиях возможного влияния присутствующих в них токсичных в</w:t>
      </w:r>
      <w:r w:rsidRPr="00330C37">
        <w:rPr>
          <w:rFonts w:ascii="Times New Roman" w:hAnsi="Times New Roman"/>
          <w:sz w:val="28"/>
          <w:szCs w:val="28"/>
        </w:rPr>
        <w:t>е</w:t>
      </w:r>
      <w:r w:rsidRPr="00330C37">
        <w:rPr>
          <w:rFonts w:ascii="Times New Roman" w:hAnsi="Times New Roman"/>
          <w:sz w:val="28"/>
          <w:szCs w:val="28"/>
        </w:rPr>
        <w:t xml:space="preserve">ществ (в частности тяжелых металлов) на рост и накопление их в растениях и почве. </w:t>
      </w:r>
    </w:p>
    <w:p w:rsidR="00EF67B0" w:rsidRPr="00330C37" w:rsidRDefault="00EF67B0" w:rsidP="007B7B91">
      <w:pPr>
        <w:pStyle w:val="a4"/>
        <w:spacing w:after="0"/>
        <w:ind w:left="0" w:firstLine="567"/>
        <w:contextualSpacing w:val="0"/>
        <w:jc w:val="both"/>
        <w:rPr>
          <w:rFonts w:ascii="Times New Roman" w:hAnsi="Times New Roman" w:cs="Times New Roman"/>
          <w:sz w:val="28"/>
          <w:szCs w:val="28"/>
        </w:rPr>
      </w:pPr>
      <w:r w:rsidRPr="00330C37">
        <w:rPr>
          <w:rFonts w:ascii="Times New Roman" w:hAnsi="Times New Roman" w:cs="Times New Roman"/>
          <w:sz w:val="28"/>
          <w:szCs w:val="28"/>
        </w:rPr>
        <w:t>Сжигание осадков производят в тех случаях, когда их утилизация невозмо</w:t>
      </w:r>
      <w:r w:rsidRPr="00330C37">
        <w:rPr>
          <w:rFonts w:ascii="Times New Roman" w:hAnsi="Times New Roman" w:cs="Times New Roman"/>
          <w:sz w:val="28"/>
          <w:szCs w:val="28"/>
        </w:rPr>
        <w:t>ж</w:t>
      </w:r>
      <w:r w:rsidRPr="00330C37">
        <w:rPr>
          <w:rFonts w:ascii="Times New Roman" w:hAnsi="Times New Roman" w:cs="Times New Roman"/>
          <w:sz w:val="28"/>
          <w:szCs w:val="28"/>
        </w:rPr>
        <w:t>на или нецелесообразна, а так</w:t>
      </w:r>
      <w:r>
        <w:rPr>
          <w:rFonts w:ascii="Times New Roman" w:hAnsi="Times New Roman" w:cs="Times New Roman"/>
          <w:sz w:val="28"/>
          <w:szCs w:val="28"/>
        </w:rPr>
        <w:t xml:space="preserve"> </w:t>
      </w:r>
      <w:r w:rsidRPr="00330C37">
        <w:rPr>
          <w:rFonts w:ascii="Times New Roman" w:hAnsi="Times New Roman" w:cs="Times New Roman"/>
          <w:sz w:val="28"/>
          <w:szCs w:val="28"/>
        </w:rPr>
        <w:t>же если отсутствуют условия для их складиров</w:t>
      </w:r>
      <w:r w:rsidRPr="00330C37">
        <w:rPr>
          <w:rFonts w:ascii="Times New Roman" w:hAnsi="Times New Roman" w:cs="Times New Roman"/>
          <w:sz w:val="28"/>
          <w:szCs w:val="28"/>
        </w:rPr>
        <w:t>а</w:t>
      </w:r>
      <w:r w:rsidRPr="00330C37">
        <w:rPr>
          <w:rFonts w:ascii="Times New Roman" w:hAnsi="Times New Roman" w:cs="Times New Roman"/>
          <w:sz w:val="28"/>
          <w:szCs w:val="28"/>
        </w:rPr>
        <w:t>ния. При сжигании объем осадков уменьшается в 80-100 раз. Дымовые газы с</w:t>
      </w:r>
      <w:r w:rsidRPr="00330C37">
        <w:rPr>
          <w:rFonts w:ascii="Times New Roman" w:hAnsi="Times New Roman" w:cs="Times New Roman"/>
          <w:sz w:val="28"/>
          <w:szCs w:val="28"/>
        </w:rPr>
        <w:t>о</w:t>
      </w:r>
      <w:r w:rsidRPr="00330C37">
        <w:rPr>
          <w:rFonts w:ascii="Times New Roman" w:hAnsi="Times New Roman" w:cs="Times New Roman"/>
          <w:sz w:val="28"/>
          <w:szCs w:val="28"/>
        </w:rPr>
        <w:lastRenderedPageBreak/>
        <w:t>держат СО</w:t>
      </w:r>
      <w:r w:rsidRPr="00330C37">
        <w:rPr>
          <w:rFonts w:ascii="Times New Roman" w:hAnsi="Times New Roman" w:cs="Times New Roman"/>
          <w:sz w:val="28"/>
          <w:szCs w:val="28"/>
          <w:vertAlign w:val="subscript"/>
        </w:rPr>
        <w:t>2</w:t>
      </w:r>
      <w:r w:rsidRPr="00330C37">
        <w:rPr>
          <w:rFonts w:ascii="Times New Roman" w:hAnsi="Times New Roman" w:cs="Times New Roman"/>
          <w:sz w:val="28"/>
          <w:szCs w:val="28"/>
        </w:rPr>
        <w:t>, пары воды и другие компоненты. Перед сжиганием надо стремиться к уменьшению влажности осадка. Осадки сжигают в специальных печах.</w:t>
      </w:r>
    </w:p>
    <w:p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В практике известен способ сжигания активного ила с получением заменит</w:t>
      </w:r>
      <w:r w:rsidRPr="00330C37">
        <w:rPr>
          <w:rFonts w:ascii="Times New Roman" w:hAnsi="Times New Roman"/>
          <w:sz w:val="28"/>
          <w:szCs w:val="28"/>
        </w:rPr>
        <w:t>е</w:t>
      </w:r>
      <w:r w:rsidRPr="00330C37">
        <w:rPr>
          <w:rFonts w:ascii="Times New Roman" w:hAnsi="Times New Roman"/>
          <w:sz w:val="28"/>
          <w:szCs w:val="28"/>
        </w:rPr>
        <w:t>лей нефти и каменного угля. Подсчитано, что при сжигании 350 тыс. тонн акти</w:t>
      </w:r>
      <w:r w:rsidRPr="00330C37">
        <w:rPr>
          <w:rFonts w:ascii="Times New Roman" w:hAnsi="Times New Roman"/>
          <w:sz w:val="28"/>
          <w:szCs w:val="28"/>
        </w:rPr>
        <w:t>в</w:t>
      </w:r>
      <w:r w:rsidRPr="00330C37">
        <w:rPr>
          <w:rFonts w:ascii="Times New Roman" w:hAnsi="Times New Roman"/>
          <w:sz w:val="28"/>
          <w:szCs w:val="28"/>
        </w:rPr>
        <w:t>ного ила можно получить топливо, эквивалентное 700 тыс. баррелей нефти и 175 тыс. тонн угля (1 баррель 159л). Одним из преимуществ этого метода является то, что полученное топливо удобно хранить. В случае сжигания активного ила выд</w:t>
      </w:r>
      <w:r w:rsidRPr="00330C37">
        <w:rPr>
          <w:rFonts w:ascii="Times New Roman" w:hAnsi="Times New Roman"/>
          <w:sz w:val="28"/>
          <w:szCs w:val="28"/>
        </w:rPr>
        <w:t>е</w:t>
      </w:r>
      <w:r w:rsidRPr="00330C37">
        <w:rPr>
          <w:rFonts w:ascii="Times New Roman" w:hAnsi="Times New Roman"/>
          <w:sz w:val="28"/>
          <w:szCs w:val="28"/>
        </w:rPr>
        <w:t>ляемая энергия расходуется на производство пара, который немедленно использ</w:t>
      </w:r>
      <w:r w:rsidRPr="00330C37">
        <w:rPr>
          <w:rFonts w:ascii="Times New Roman" w:hAnsi="Times New Roman"/>
          <w:sz w:val="28"/>
          <w:szCs w:val="28"/>
        </w:rPr>
        <w:t>у</w:t>
      </w:r>
      <w:r w:rsidRPr="00330C37">
        <w:rPr>
          <w:rFonts w:ascii="Times New Roman" w:hAnsi="Times New Roman"/>
          <w:sz w:val="28"/>
          <w:szCs w:val="28"/>
        </w:rPr>
        <w:t>ется, а при переработке ила в метан требуются дополнительные капитальные з</w:t>
      </w:r>
      <w:r w:rsidRPr="00330C37">
        <w:rPr>
          <w:rFonts w:ascii="Times New Roman" w:hAnsi="Times New Roman"/>
          <w:sz w:val="28"/>
          <w:szCs w:val="28"/>
        </w:rPr>
        <w:t>а</w:t>
      </w:r>
      <w:r w:rsidRPr="00330C37">
        <w:rPr>
          <w:rFonts w:ascii="Times New Roman" w:hAnsi="Times New Roman"/>
          <w:sz w:val="28"/>
          <w:szCs w:val="28"/>
        </w:rPr>
        <w:t xml:space="preserve">траты на его хранение. </w:t>
      </w:r>
    </w:p>
    <w:p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 xml:space="preserve">Важное значение также имеют методы утилизации активного ила, связанные с использованием его в качестве </w:t>
      </w:r>
      <w:proofErr w:type="spellStart"/>
      <w:r w:rsidRPr="00330C37">
        <w:rPr>
          <w:rFonts w:ascii="Times New Roman" w:hAnsi="Times New Roman"/>
          <w:sz w:val="28"/>
          <w:szCs w:val="28"/>
        </w:rPr>
        <w:t>флокулянта</w:t>
      </w:r>
      <w:proofErr w:type="spellEnd"/>
      <w:r w:rsidRPr="00330C37">
        <w:rPr>
          <w:rFonts w:ascii="Times New Roman" w:hAnsi="Times New Roman"/>
          <w:sz w:val="28"/>
          <w:szCs w:val="28"/>
        </w:rPr>
        <w:t xml:space="preserve"> для сгущения суспензий, получения из активного угля адсорбента в качестве сырья для получения строй материалов и т.д. Проведенные токсикологические исследования показали возможность пер</w:t>
      </w:r>
      <w:r w:rsidRPr="00330C37">
        <w:rPr>
          <w:rFonts w:ascii="Times New Roman" w:hAnsi="Times New Roman"/>
          <w:sz w:val="28"/>
          <w:szCs w:val="28"/>
        </w:rPr>
        <w:t>е</w:t>
      </w:r>
      <w:r w:rsidRPr="00330C37">
        <w:rPr>
          <w:rFonts w:ascii="Times New Roman" w:hAnsi="Times New Roman"/>
          <w:sz w:val="28"/>
          <w:szCs w:val="28"/>
        </w:rPr>
        <w:t xml:space="preserve">работки сырых осадков и избыточного активного ила в цементном производстве. </w:t>
      </w:r>
    </w:p>
    <w:p w:rsidR="00EF67B0" w:rsidRPr="00330C37" w:rsidRDefault="00EF67B0" w:rsidP="007B7B91">
      <w:pPr>
        <w:pStyle w:val="a6"/>
        <w:spacing w:before="0" w:beforeAutospacing="0" w:after="0" w:afterAutospacing="0" w:line="276" w:lineRule="auto"/>
        <w:ind w:firstLine="567"/>
        <w:jc w:val="both"/>
        <w:rPr>
          <w:rFonts w:ascii="Times New Roman" w:hAnsi="Times New Roman"/>
          <w:sz w:val="28"/>
          <w:szCs w:val="28"/>
        </w:rPr>
      </w:pPr>
      <w:r w:rsidRPr="00330C37">
        <w:rPr>
          <w:rFonts w:ascii="Times New Roman" w:hAnsi="Times New Roman"/>
          <w:sz w:val="28"/>
          <w:szCs w:val="28"/>
        </w:rPr>
        <w:t>Ежегодный прирост биомассы активного ила составляет несколько милли</w:t>
      </w:r>
      <w:r w:rsidRPr="00330C37">
        <w:rPr>
          <w:rFonts w:ascii="Times New Roman" w:hAnsi="Times New Roman"/>
          <w:sz w:val="28"/>
          <w:szCs w:val="28"/>
        </w:rPr>
        <w:t>о</w:t>
      </w:r>
      <w:r w:rsidRPr="00330C37">
        <w:rPr>
          <w:rFonts w:ascii="Times New Roman" w:hAnsi="Times New Roman"/>
          <w:sz w:val="28"/>
          <w:szCs w:val="28"/>
        </w:rPr>
        <w:t xml:space="preserve">нов тонн. В связи с этим возникает необходимость в разработке таких способов утилизации, которые позволяют расширить спектр применения активного ила. </w:t>
      </w:r>
    </w:p>
    <w:p w:rsidR="00EF67B0" w:rsidRPr="00330C37" w:rsidRDefault="00EF67B0" w:rsidP="007B7B91">
      <w:pPr>
        <w:pStyle w:val="a4"/>
        <w:spacing w:after="0"/>
        <w:ind w:left="0" w:firstLine="567"/>
        <w:contextualSpacing w:val="0"/>
        <w:jc w:val="both"/>
        <w:rPr>
          <w:rFonts w:ascii="Times New Roman" w:hAnsi="Times New Roman" w:cs="Times New Roman"/>
          <w:sz w:val="28"/>
          <w:szCs w:val="28"/>
        </w:rPr>
      </w:pPr>
    </w:p>
    <w:p w:rsidR="00EF67B0" w:rsidRPr="00330C37" w:rsidRDefault="00EF67B0" w:rsidP="007B7B91">
      <w:pPr>
        <w:pStyle w:val="a4"/>
        <w:spacing w:after="0"/>
        <w:ind w:left="0" w:firstLine="567"/>
        <w:contextualSpacing w:val="0"/>
        <w:jc w:val="both"/>
        <w:rPr>
          <w:rFonts w:ascii="Times New Roman" w:hAnsi="Times New Roman" w:cs="Times New Roman"/>
          <w:sz w:val="28"/>
          <w:szCs w:val="28"/>
        </w:rPr>
      </w:pPr>
    </w:p>
    <w:p w:rsidR="00EF67B0" w:rsidRPr="00330C37" w:rsidRDefault="00EF67B0" w:rsidP="007B7B91">
      <w:pPr>
        <w:spacing w:after="0"/>
        <w:ind w:firstLine="567"/>
        <w:jc w:val="both"/>
        <w:rPr>
          <w:rFonts w:ascii="Times New Roman" w:hAnsi="Times New Roman" w:cs="Times New Roman"/>
          <w:sz w:val="28"/>
          <w:szCs w:val="28"/>
        </w:rPr>
      </w:pPr>
      <w:r w:rsidRPr="00330C37">
        <w:rPr>
          <w:rFonts w:ascii="Times New Roman" w:hAnsi="Times New Roman" w:cs="Times New Roman"/>
          <w:sz w:val="28"/>
          <w:szCs w:val="28"/>
        </w:rPr>
        <w:br w:type="page"/>
      </w:r>
    </w:p>
    <w:p w:rsidR="00EF67B0" w:rsidRPr="00F9435B" w:rsidRDefault="00EF67B0" w:rsidP="00AE668B">
      <w:pPr>
        <w:pStyle w:val="1"/>
      </w:pPr>
      <w:r>
        <w:lastRenderedPageBreak/>
        <w:t>РАЗДЕЛ 6</w:t>
      </w:r>
      <w:r w:rsidRPr="00F9435B">
        <w:t xml:space="preserve"> ОЦЕНКА ПОТРЕБНОСТЕЙ В КАПИТАЛЬНЫХ ВЛОЖ</w:t>
      </w:r>
      <w:r w:rsidRPr="00F9435B">
        <w:t>Е</w:t>
      </w:r>
      <w:r w:rsidRPr="00F9435B">
        <w:t>НИЯХ В СТРОИТЕЛЬСТВО, РЕКОНСТРУКЦИЮ И МОДЕРНИЗАЦИЮ ОБЪЕКТОВ ЦЕНТРАЛ</w:t>
      </w:r>
      <w:r>
        <w:t>ИЗОВАННОЙ СИСТЕМЫ ВОДООТВЕДЕНИЯ</w:t>
      </w:r>
    </w:p>
    <w:p w:rsidR="00EF67B0" w:rsidRDefault="00EF67B0" w:rsidP="007B7B91">
      <w:pPr>
        <w:pStyle w:val="a4"/>
        <w:spacing w:after="0"/>
        <w:ind w:left="0" w:firstLine="567"/>
        <w:contextualSpacing w:val="0"/>
        <w:jc w:val="both"/>
        <w:rPr>
          <w:rFonts w:ascii="Times New Roman" w:hAnsi="Times New Roman" w:cs="Times New Roman"/>
          <w:sz w:val="28"/>
          <w:szCs w:val="28"/>
        </w:rPr>
      </w:pP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В настоящее время для </w:t>
      </w:r>
      <w:r>
        <w:rPr>
          <w:rFonts w:ascii="Times New Roman" w:hAnsi="Times New Roman" w:cs="Times New Roman"/>
          <w:sz w:val="28"/>
          <w:szCs w:val="28"/>
        </w:rPr>
        <w:t xml:space="preserve">организации </w:t>
      </w:r>
      <w:r w:rsidRPr="00065A54">
        <w:rPr>
          <w:rFonts w:ascii="Times New Roman" w:hAnsi="Times New Roman" w:cs="Times New Roman"/>
          <w:sz w:val="28"/>
          <w:szCs w:val="28"/>
        </w:rPr>
        <w:t xml:space="preserve">централизованной </w:t>
      </w:r>
      <w:r>
        <w:rPr>
          <w:rFonts w:ascii="Times New Roman" w:hAnsi="Times New Roman" w:cs="Times New Roman"/>
          <w:sz w:val="28"/>
          <w:szCs w:val="28"/>
        </w:rPr>
        <w:t xml:space="preserve">системы </w:t>
      </w:r>
      <w:r w:rsidRPr="00065A54">
        <w:rPr>
          <w:rFonts w:ascii="Times New Roman" w:hAnsi="Times New Roman" w:cs="Times New Roman"/>
          <w:sz w:val="28"/>
          <w:szCs w:val="28"/>
        </w:rPr>
        <w:t xml:space="preserve">канализации существуют следующие основные категории затрат на </w:t>
      </w:r>
      <w:r>
        <w:rPr>
          <w:rFonts w:ascii="Times New Roman" w:hAnsi="Times New Roman" w:cs="Times New Roman"/>
          <w:sz w:val="28"/>
          <w:szCs w:val="28"/>
        </w:rPr>
        <w:t>строительство:</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проектирование сети водоотведения;</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прокладка канализационных сетей </w:t>
      </w:r>
      <w:r>
        <w:rPr>
          <w:rFonts w:ascii="Times New Roman" w:hAnsi="Times New Roman" w:cs="Times New Roman"/>
          <w:sz w:val="28"/>
          <w:szCs w:val="28"/>
        </w:rPr>
        <w:t xml:space="preserve">на </w:t>
      </w:r>
      <w:proofErr w:type="spellStart"/>
      <w:r w:rsidRPr="00065A54">
        <w:rPr>
          <w:rFonts w:ascii="Times New Roman" w:hAnsi="Times New Roman" w:cs="Times New Roman"/>
          <w:sz w:val="28"/>
          <w:szCs w:val="28"/>
        </w:rPr>
        <w:t>неканализованных</w:t>
      </w:r>
      <w:proofErr w:type="spellEnd"/>
      <w:r w:rsidRPr="00065A54">
        <w:rPr>
          <w:rFonts w:ascii="Times New Roman" w:hAnsi="Times New Roman" w:cs="Times New Roman"/>
          <w:sz w:val="28"/>
          <w:szCs w:val="28"/>
        </w:rPr>
        <w:t xml:space="preserve"> </w:t>
      </w:r>
      <w:r w:rsidR="004C10C9">
        <w:rPr>
          <w:rFonts w:ascii="Times New Roman" w:hAnsi="Times New Roman" w:cs="Times New Roman"/>
          <w:sz w:val="28"/>
          <w:szCs w:val="28"/>
        </w:rPr>
        <w:t xml:space="preserve">территориях </w:t>
      </w:r>
      <w:r w:rsidR="00F4124B">
        <w:rPr>
          <w:rFonts w:ascii="Times New Roman" w:hAnsi="Times New Roman" w:cs="Times New Roman"/>
          <w:sz w:val="28"/>
          <w:szCs w:val="28"/>
        </w:rPr>
        <w:t xml:space="preserve">                </w:t>
      </w:r>
      <w:proofErr w:type="spellStart"/>
      <w:r w:rsidR="00F4124B">
        <w:rPr>
          <w:rFonts w:ascii="Times New Roman" w:hAnsi="Times New Roman" w:cs="Times New Roman"/>
          <w:sz w:val="28"/>
          <w:szCs w:val="28"/>
        </w:rPr>
        <w:t>с</w:t>
      </w:r>
      <w:proofErr w:type="gramStart"/>
      <w:r w:rsidR="00F4124B">
        <w:rPr>
          <w:rFonts w:ascii="Times New Roman" w:hAnsi="Times New Roman" w:cs="Times New Roman"/>
          <w:sz w:val="28"/>
          <w:szCs w:val="28"/>
        </w:rPr>
        <w:t>.Б</w:t>
      </w:r>
      <w:proofErr w:type="gramEnd"/>
      <w:r w:rsidR="00F4124B">
        <w:rPr>
          <w:rFonts w:ascii="Times New Roman" w:hAnsi="Times New Roman" w:cs="Times New Roman"/>
          <w:sz w:val="28"/>
          <w:szCs w:val="28"/>
        </w:rPr>
        <w:t>обино</w:t>
      </w:r>
      <w:proofErr w:type="spellEnd"/>
    </w:p>
    <w:p w:rsidR="00EF67B0"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проектирование</w:t>
      </w:r>
      <w:r w:rsidRPr="00065A54">
        <w:rPr>
          <w:rFonts w:ascii="Times New Roman" w:hAnsi="Times New Roman" w:cs="Times New Roman"/>
          <w:sz w:val="28"/>
          <w:szCs w:val="28"/>
        </w:rPr>
        <w:t xml:space="preserve"> очистных сооружений канализации</w:t>
      </w:r>
      <w:r>
        <w:rPr>
          <w:rFonts w:ascii="Times New Roman" w:hAnsi="Times New Roman" w:cs="Times New Roman"/>
          <w:sz w:val="28"/>
          <w:szCs w:val="28"/>
        </w:rPr>
        <w:t>;</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 xml:space="preserve">- </w:t>
      </w:r>
      <w:r>
        <w:rPr>
          <w:rFonts w:ascii="Times New Roman" w:hAnsi="Times New Roman" w:cs="Times New Roman"/>
          <w:sz w:val="28"/>
          <w:szCs w:val="28"/>
        </w:rPr>
        <w:t>строительство</w:t>
      </w:r>
      <w:r w:rsidRPr="00065A54">
        <w:rPr>
          <w:rFonts w:ascii="Times New Roman" w:hAnsi="Times New Roman" w:cs="Times New Roman"/>
          <w:sz w:val="28"/>
          <w:szCs w:val="28"/>
        </w:rPr>
        <w:t xml:space="preserve"> очистных сооружений канализации.</w:t>
      </w:r>
    </w:p>
    <w:p w:rsidR="00EF67B0" w:rsidRPr="00065A54" w:rsidRDefault="00EF67B0" w:rsidP="007B7B91">
      <w:pPr>
        <w:pStyle w:val="a4"/>
        <w:spacing w:after="0"/>
        <w:ind w:left="0" w:firstLine="567"/>
        <w:contextualSpacing w:val="0"/>
        <w:jc w:val="both"/>
        <w:rPr>
          <w:rFonts w:ascii="Times New Roman" w:hAnsi="Times New Roman" w:cs="Times New Roman"/>
          <w:sz w:val="28"/>
          <w:szCs w:val="28"/>
        </w:rPr>
      </w:pPr>
      <w:r w:rsidRPr="00065A54">
        <w:rPr>
          <w:rFonts w:ascii="Times New Roman" w:hAnsi="Times New Roman" w:cs="Times New Roman"/>
          <w:sz w:val="28"/>
          <w:szCs w:val="28"/>
        </w:rPr>
        <w:t>Величина инвестиций в строительство и техническое перевооружение для предприятий, осуществляющих регулируемые виды деятельности, определяется Федеральной службой по тарифам РФ, либо соответствующей региональной службой и включается в цену производимой продукции, как инвестиционная с</w:t>
      </w:r>
      <w:r w:rsidRPr="00065A54">
        <w:rPr>
          <w:rFonts w:ascii="Times New Roman" w:hAnsi="Times New Roman" w:cs="Times New Roman"/>
          <w:sz w:val="28"/>
          <w:szCs w:val="28"/>
        </w:rPr>
        <w:t>о</w:t>
      </w:r>
      <w:r w:rsidRPr="00065A54">
        <w:rPr>
          <w:rFonts w:ascii="Times New Roman" w:hAnsi="Times New Roman" w:cs="Times New Roman"/>
          <w:sz w:val="28"/>
          <w:szCs w:val="28"/>
        </w:rPr>
        <w:t xml:space="preserve">ставляющая в тарифе. По отраслевым методикам расчета себестоимости в </w:t>
      </w:r>
      <w:proofErr w:type="spellStart"/>
      <w:r w:rsidRPr="00065A54">
        <w:rPr>
          <w:rFonts w:ascii="Times New Roman" w:hAnsi="Times New Roman" w:cs="Times New Roman"/>
          <w:sz w:val="28"/>
          <w:szCs w:val="28"/>
        </w:rPr>
        <w:t>вод</w:t>
      </w:r>
      <w:r w:rsidRPr="00065A54">
        <w:rPr>
          <w:rFonts w:ascii="Times New Roman" w:hAnsi="Times New Roman" w:cs="Times New Roman"/>
          <w:sz w:val="28"/>
          <w:szCs w:val="28"/>
        </w:rPr>
        <w:t>о</w:t>
      </w:r>
      <w:r w:rsidRPr="00065A54">
        <w:rPr>
          <w:rFonts w:ascii="Times New Roman" w:hAnsi="Times New Roman" w:cs="Times New Roman"/>
          <w:sz w:val="28"/>
          <w:szCs w:val="28"/>
        </w:rPr>
        <w:t>обеспечении</w:t>
      </w:r>
      <w:proofErr w:type="spellEnd"/>
      <w:r w:rsidRPr="00065A54">
        <w:rPr>
          <w:rFonts w:ascii="Times New Roman" w:hAnsi="Times New Roman" w:cs="Times New Roman"/>
          <w:sz w:val="28"/>
          <w:szCs w:val="28"/>
        </w:rPr>
        <w:t xml:space="preserve"> инвестиционная составляющая рассчитывается как часть прибыли и выделяется отдельной строкой, отдельно от общей прибыли.</w:t>
      </w:r>
    </w:p>
    <w:p w:rsidR="00EF67B0" w:rsidRPr="00065A54" w:rsidRDefault="00EF67B0" w:rsidP="007B7B91">
      <w:pPr>
        <w:spacing w:after="0"/>
        <w:ind w:firstLine="567"/>
        <w:jc w:val="both"/>
        <w:rPr>
          <w:rFonts w:ascii="Times New Roman" w:hAnsi="Times New Roman" w:cs="Times New Roman"/>
          <w:sz w:val="28"/>
          <w:szCs w:val="28"/>
        </w:rPr>
      </w:pPr>
      <w:r w:rsidRPr="00065A54">
        <w:rPr>
          <w:rFonts w:ascii="Times New Roman" w:hAnsi="Times New Roman" w:cs="Times New Roman"/>
          <w:sz w:val="28"/>
          <w:szCs w:val="28"/>
        </w:rPr>
        <w:t>Однако в связи с отсутствием долгосрочной инвестиционной программы по развитию водопроводно-канализационного хозяйства, а также высокой долей н</w:t>
      </w:r>
      <w:r w:rsidRPr="00065A54">
        <w:rPr>
          <w:rFonts w:ascii="Times New Roman" w:hAnsi="Times New Roman" w:cs="Times New Roman"/>
          <w:sz w:val="28"/>
          <w:szCs w:val="28"/>
        </w:rPr>
        <w:t>е</w:t>
      </w:r>
      <w:r w:rsidRPr="00065A54">
        <w:rPr>
          <w:rFonts w:ascii="Times New Roman" w:hAnsi="Times New Roman" w:cs="Times New Roman"/>
          <w:sz w:val="28"/>
          <w:szCs w:val="28"/>
        </w:rPr>
        <w:t>определенности относительно предельно допустимых индексов роста тарифа на услуги ЖКХ, включение в схемы водоснабжения конкретных объемов инвест</w:t>
      </w:r>
      <w:r w:rsidRPr="00065A54">
        <w:rPr>
          <w:rFonts w:ascii="Times New Roman" w:hAnsi="Times New Roman" w:cs="Times New Roman"/>
          <w:sz w:val="28"/>
          <w:szCs w:val="28"/>
        </w:rPr>
        <w:t>и</w:t>
      </w:r>
      <w:r w:rsidRPr="00065A54">
        <w:rPr>
          <w:rFonts w:ascii="Times New Roman" w:hAnsi="Times New Roman" w:cs="Times New Roman"/>
          <w:sz w:val="28"/>
          <w:szCs w:val="28"/>
        </w:rPr>
        <w:t>ций по соответствующим периодам, нецелесообразно.</w:t>
      </w:r>
    </w:p>
    <w:p w:rsidR="00EF67B0" w:rsidRPr="00065A54" w:rsidRDefault="00EF67B0" w:rsidP="007B7B91">
      <w:pPr>
        <w:spacing w:after="0"/>
        <w:ind w:firstLine="567"/>
        <w:jc w:val="both"/>
        <w:rPr>
          <w:rFonts w:ascii="Times New Roman" w:hAnsi="Times New Roman" w:cs="Times New Roman"/>
          <w:sz w:val="28"/>
          <w:szCs w:val="28"/>
        </w:rPr>
      </w:pPr>
      <w:r w:rsidRPr="00065A54">
        <w:rPr>
          <w:rFonts w:ascii="Times New Roman" w:hAnsi="Times New Roman" w:cs="Times New Roman"/>
          <w:sz w:val="28"/>
          <w:szCs w:val="28"/>
        </w:rPr>
        <w:t>Профильному региональному ведомству, отвечающему за установление т</w:t>
      </w:r>
      <w:r w:rsidRPr="00065A54">
        <w:rPr>
          <w:rFonts w:ascii="Times New Roman" w:hAnsi="Times New Roman" w:cs="Times New Roman"/>
          <w:sz w:val="28"/>
          <w:szCs w:val="28"/>
        </w:rPr>
        <w:t>а</w:t>
      </w:r>
      <w:r w:rsidRPr="00065A54">
        <w:rPr>
          <w:rFonts w:ascii="Times New Roman" w:hAnsi="Times New Roman" w:cs="Times New Roman"/>
          <w:sz w:val="28"/>
          <w:szCs w:val="28"/>
        </w:rPr>
        <w:t>рифа, рекомендуется учитывать максимально возможный объем инвестиционной составляющей, учитывая высокую степень износа основных фондов.</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При анализе экономической эффективности производи</w:t>
      </w:r>
      <w:r>
        <w:rPr>
          <w:rFonts w:ascii="Times New Roman" w:eastAsia="Times New Roman" w:hAnsi="Times New Roman" w:cs="Times New Roman"/>
          <w:sz w:val="28"/>
          <w:szCs w:val="28"/>
        </w:rPr>
        <w:t>тся</w:t>
      </w:r>
      <w:r w:rsidRPr="00065A54">
        <w:rPr>
          <w:rFonts w:ascii="Times New Roman" w:eastAsia="Times New Roman" w:hAnsi="Times New Roman" w:cs="Times New Roman"/>
          <w:sz w:val="28"/>
          <w:szCs w:val="28"/>
        </w:rPr>
        <w:t xml:space="preserve"> оценка реальных инвестиций, финансовые инвестиции рассматривались с точки зрения снижения риска проекта.</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 xml:space="preserve">Вся совокупность сравнительно-аналитических показателей инвестиционных проектов подразделяется на три группы. </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 первую группу включены показатели, предназначенные для определения влияния реализации инвестиционных проектов на производственную деятел</w:t>
      </w:r>
      <w:r w:rsidRPr="00065A54">
        <w:rPr>
          <w:rFonts w:ascii="Times New Roman" w:eastAsia="Times New Roman" w:hAnsi="Times New Roman" w:cs="Times New Roman"/>
          <w:sz w:val="28"/>
          <w:szCs w:val="28"/>
        </w:rPr>
        <w:t>ь</w:t>
      </w:r>
      <w:r w:rsidRPr="00065A54">
        <w:rPr>
          <w:rFonts w:ascii="Times New Roman" w:eastAsia="Times New Roman" w:hAnsi="Times New Roman" w:cs="Times New Roman"/>
          <w:sz w:val="28"/>
          <w:szCs w:val="28"/>
        </w:rPr>
        <w:t>ность предприятия. Они называются показателями производственной эффекти</w:t>
      </w:r>
      <w:r w:rsidRPr="00065A54">
        <w:rPr>
          <w:rFonts w:ascii="Times New Roman" w:eastAsia="Times New Roman" w:hAnsi="Times New Roman" w:cs="Times New Roman"/>
          <w:sz w:val="28"/>
          <w:szCs w:val="28"/>
        </w:rPr>
        <w:t>в</w:t>
      </w:r>
      <w:r w:rsidRPr="00065A54">
        <w:rPr>
          <w:rFonts w:ascii="Times New Roman" w:eastAsia="Times New Roman" w:hAnsi="Times New Roman" w:cs="Times New Roman"/>
          <w:sz w:val="28"/>
          <w:szCs w:val="28"/>
        </w:rPr>
        <w:t>ности инвестиционных проектов.</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Во вторую группу включены показатели, называемые показателями фина</w:t>
      </w:r>
      <w:r w:rsidRPr="00065A54">
        <w:rPr>
          <w:rFonts w:ascii="Times New Roman" w:eastAsia="Times New Roman" w:hAnsi="Times New Roman" w:cs="Times New Roman"/>
          <w:sz w:val="28"/>
          <w:szCs w:val="28"/>
        </w:rPr>
        <w:t>н</w:t>
      </w:r>
      <w:r w:rsidRPr="00065A54">
        <w:rPr>
          <w:rFonts w:ascii="Times New Roman" w:eastAsia="Times New Roman" w:hAnsi="Times New Roman" w:cs="Times New Roman"/>
          <w:sz w:val="28"/>
          <w:szCs w:val="28"/>
        </w:rPr>
        <w:t>совой эффективности инвестиционных проектов.</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lastRenderedPageBreak/>
        <w:t>Вся совокупность показателей производственной, финансовой и инвестиц</w:t>
      </w:r>
      <w:r w:rsidRPr="00065A54">
        <w:rPr>
          <w:rFonts w:ascii="Times New Roman" w:eastAsia="Times New Roman" w:hAnsi="Times New Roman" w:cs="Times New Roman"/>
          <w:sz w:val="28"/>
          <w:szCs w:val="28"/>
        </w:rPr>
        <w:t>и</w:t>
      </w:r>
      <w:r w:rsidRPr="00065A54">
        <w:rPr>
          <w:rFonts w:ascii="Times New Roman" w:eastAsia="Times New Roman" w:hAnsi="Times New Roman" w:cs="Times New Roman"/>
          <w:sz w:val="28"/>
          <w:szCs w:val="28"/>
        </w:rPr>
        <w:t>онной эффективности инвестиционных проектов в дальнейшем называется пок</w:t>
      </w:r>
      <w:r w:rsidRPr="00065A54">
        <w:rPr>
          <w:rFonts w:ascii="Times New Roman" w:eastAsia="Times New Roman" w:hAnsi="Times New Roman" w:cs="Times New Roman"/>
          <w:sz w:val="28"/>
          <w:szCs w:val="28"/>
        </w:rPr>
        <w:t>а</w:t>
      </w:r>
      <w:r w:rsidRPr="00065A54">
        <w:rPr>
          <w:rFonts w:ascii="Times New Roman" w:eastAsia="Times New Roman" w:hAnsi="Times New Roman" w:cs="Times New Roman"/>
          <w:sz w:val="28"/>
          <w:szCs w:val="28"/>
        </w:rPr>
        <w:t>зателями экономической эффективности.</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Показателями производственной эффективности в рамках данного проекта являются снижение объемов потерь; экономия материальных и трудовых ресу</w:t>
      </w:r>
      <w:r w:rsidRPr="00065A54">
        <w:rPr>
          <w:rFonts w:ascii="Times New Roman" w:eastAsia="Times New Roman" w:hAnsi="Times New Roman" w:cs="Times New Roman"/>
          <w:sz w:val="28"/>
          <w:szCs w:val="28"/>
        </w:rPr>
        <w:t>р</w:t>
      </w:r>
      <w:r w:rsidRPr="00065A54">
        <w:rPr>
          <w:rFonts w:ascii="Times New Roman" w:eastAsia="Times New Roman" w:hAnsi="Times New Roman" w:cs="Times New Roman"/>
          <w:sz w:val="28"/>
          <w:szCs w:val="28"/>
        </w:rPr>
        <w:t>сов; энергосбережение; усовершенствование технологии; внедрение средств м</w:t>
      </w:r>
      <w:r w:rsidRPr="00065A54">
        <w:rPr>
          <w:rFonts w:ascii="Times New Roman" w:eastAsia="Times New Roman" w:hAnsi="Times New Roman" w:cs="Times New Roman"/>
          <w:sz w:val="28"/>
          <w:szCs w:val="28"/>
        </w:rPr>
        <w:t>е</w:t>
      </w:r>
      <w:r w:rsidRPr="00065A54">
        <w:rPr>
          <w:rFonts w:ascii="Times New Roman" w:eastAsia="Times New Roman" w:hAnsi="Times New Roman" w:cs="Times New Roman"/>
          <w:sz w:val="28"/>
          <w:szCs w:val="28"/>
        </w:rPr>
        <w:t>ханизации и автоматизации производства; совершенствование способов орган</w:t>
      </w:r>
      <w:r w:rsidRPr="00065A54">
        <w:rPr>
          <w:rFonts w:ascii="Times New Roman" w:eastAsia="Times New Roman" w:hAnsi="Times New Roman" w:cs="Times New Roman"/>
          <w:sz w:val="28"/>
          <w:szCs w:val="28"/>
        </w:rPr>
        <w:t>и</w:t>
      </w:r>
      <w:r w:rsidRPr="00065A54">
        <w:rPr>
          <w:rFonts w:ascii="Times New Roman" w:eastAsia="Times New Roman" w:hAnsi="Times New Roman" w:cs="Times New Roman"/>
          <w:sz w:val="28"/>
          <w:szCs w:val="28"/>
        </w:rPr>
        <w:t>зации труда, производства и управления; улучшение качества предоставляемых услуг; снижение химической опасности; внедрение современных технологий.</w:t>
      </w:r>
    </w:p>
    <w:p w:rsidR="00EF67B0" w:rsidRPr="00065A54" w:rsidRDefault="00EF67B0" w:rsidP="007B7B91">
      <w:pPr>
        <w:spacing w:after="0"/>
        <w:ind w:firstLine="567"/>
        <w:jc w:val="both"/>
        <w:rPr>
          <w:rFonts w:ascii="Times New Roman" w:eastAsia="Times New Roman" w:hAnsi="Times New Roman" w:cs="Times New Roman"/>
          <w:sz w:val="28"/>
          <w:szCs w:val="28"/>
        </w:rPr>
      </w:pPr>
      <w:r w:rsidRPr="00065A54">
        <w:rPr>
          <w:rFonts w:ascii="Times New Roman" w:eastAsia="Times New Roman" w:hAnsi="Times New Roman" w:cs="Times New Roman"/>
          <w:sz w:val="28"/>
          <w:szCs w:val="28"/>
        </w:rPr>
        <w:t>В качестве основных показателей экономической эффективности определены чистый дисконтированный доход, срок окупаемости проекта, индекс доходности инвестиций и показатель рентабельности.</w:t>
      </w:r>
    </w:p>
    <w:p w:rsidR="00EF67B0" w:rsidRPr="00065A54" w:rsidRDefault="00A5265D" w:rsidP="007B7B91">
      <w:pPr>
        <w:spacing w:after="0"/>
        <w:ind w:firstLine="567"/>
        <w:jc w:val="both"/>
        <w:rPr>
          <w:rFonts w:ascii="Times New Roman" w:hAnsi="Times New Roman" w:cs="Times New Roman"/>
          <w:sz w:val="28"/>
          <w:szCs w:val="28"/>
        </w:rPr>
      </w:pPr>
      <w:r>
        <w:rPr>
          <w:rFonts w:ascii="Times New Roman" w:hAnsi="Times New Roman" w:cs="Times New Roman"/>
          <w:sz w:val="28"/>
          <w:szCs w:val="28"/>
        </w:rPr>
        <w:t>Источниками</w:t>
      </w:r>
      <w:r w:rsidR="00EF67B0" w:rsidRPr="00065A54">
        <w:rPr>
          <w:rFonts w:ascii="Times New Roman" w:hAnsi="Times New Roman" w:cs="Times New Roman"/>
          <w:sz w:val="28"/>
          <w:szCs w:val="28"/>
        </w:rPr>
        <w:t xml:space="preserve"> финансирования инвестиционной программы </w:t>
      </w:r>
      <w:r w:rsidR="00EF67B0">
        <w:rPr>
          <w:rFonts w:ascii="Times New Roman" w:hAnsi="Times New Roman" w:cs="Times New Roman"/>
          <w:sz w:val="28"/>
          <w:szCs w:val="28"/>
        </w:rPr>
        <w:t>могут быть</w:t>
      </w:r>
      <w:r w:rsidR="00EF67B0" w:rsidRPr="00065A54">
        <w:rPr>
          <w:rFonts w:ascii="Times New Roman" w:hAnsi="Times New Roman" w:cs="Times New Roman"/>
          <w:sz w:val="28"/>
          <w:szCs w:val="28"/>
        </w:rPr>
        <w:t xml:space="preserve"> сре</w:t>
      </w:r>
      <w:r w:rsidR="00EF67B0" w:rsidRPr="00065A54">
        <w:rPr>
          <w:rFonts w:ascii="Times New Roman" w:hAnsi="Times New Roman" w:cs="Times New Roman"/>
          <w:sz w:val="28"/>
          <w:szCs w:val="28"/>
        </w:rPr>
        <w:t>д</w:t>
      </w:r>
      <w:r w:rsidR="00EF67B0" w:rsidRPr="00065A54">
        <w:rPr>
          <w:rFonts w:ascii="Times New Roman" w:hAnsi="Times New Roman" w:cs="Times New Roman"/>
          <w:sz w:val="28"/>
          <w:szCs w:val="28"/>
        </w:rPr>
        <w:t>ства амортизации, прибыли, бюджетные средства.</w:t>
      </w:r>
    </w:p>
    <w:p w:rsidR="00EF67B0" w:rsidRDefault="00EF67B0" w:rsidP="007B7B91">
      <w:pPr>
        <w:widowControl w:val="0"/>
        <w:autoSpaceDE w:val="0"/>
        <w:autoSpaceDN w:val="0"/>
        <w:adjustRightInd w:val="0"/>
        <w:spacing w:after="0"/>
        <w:ind w:firstLine="567"/>
        <w:jc w:val="both"/>
        <w:rPr>
          <w:rFonts w:ascii="Times New Roman" w:eastAsia="Times New Roman" w:hAnsi="Times New Roman" w:cs="Times New Roman"/>
          <w:sz w:val="28"/>
          <w:szCs w:val="28"/>
        </w:rPr>
      </w:pPr>
      <w:r w:rsidRPr="005046B4">
        <w:rPr>
          <w:rFonts w:ascii="Times New Roman" w:eastAsia="Times New Roman" w:hAnsi="Times New Roman" w:cs="Times New Roman"/>
          <w:sz w:val="28"/>
          <w:szCs w:val="28"/>
        </w:rPr>
        <w:t>Пунктом 43 «Основ ценообразования в сфере деятельности организаций коммунального комплекса», утвержденных Постановлением Правительства РФ от 14.07.2008 № 520 определен порядок определения надбавки к тарифу – «Размер надбавок к тарифам на товары и услуги организаций коммунального комплекса определяется как отношение финансовых потребностей, финансируемых за счет надбавок к тарифам на товары и услуги организаций коммунального комплекса, к расчетному объему реализуемых организацией коммунального комплекса товаров и услуг соответствующего вида».</w:t>
      </w:r>
    </w:p>
    <w:p w:rsidR="00EF67B0" w:rsidRPr="005046B4" w:rsidRDefault="00EF67B0" w:rsidP="007B7B91">
      <w:pPr>
        <w:widowControl w:val="0"/>
        <w:autoSpaceDE w:val="0"/>
        <w:autoSpaceDN w:val="0"/>
        <w:adjustRightInd w:val="0"/>
        <w:spacing w:after="0"/>
        <w:ind w:firstLine="567"/>
        <w:jc w:val="both"/>
        <w:rPr>
          <w:rFonts w:ascii="Times New Roman" w:eastAsia="Times New Roman" w:hAnsi="Times New Roman" w:cs="Times New Roman"/>
          <w:sz w:val="28"/>
          <w:szCs w:val="28"/>
          <w:lang w:eastAsia="ar-SA"/>
        </w:rPr>
      </w:pPr>
      <w:r w:rsidRPr="005046B4">
        <w:rPr>
          <w:rFonts w:ascii="Times New Roman" w:eastAsia="Times New Roman" w:hAnsi="Times New Roman" w:cs="Times New Roman"/>
          <w:sz w:val="28"/>
          <w:szCs w:val="28"/>
          <w:lang w:eastAsia="ar-SA"/>
        </w:rPr>
        <w:t>Сумма возмещаемых за счет надбавки к тарифам инвестиционных затрат –  не предусмотрена.</w:t>
      </w:r>
      <w:r>
        <w:rPr>
          <w:rFonts w:ascii="Times New Roman" w:eastAsia="Times New Roman" w:hAnsi="Times New Roman" w:cs="Times New Roman"/>
          <w:sz w:val="28"/>
          <w:szCs w:val="28"/>
          <w:lang w:eastAsia="ar-SA"/>
        </w:rPr>
        <w:t xml:space="preserve"> </w:t>
      </w:r>
      <w:r>
        <w:rPr>
          <w:rFonts w:ascii="Times New Roman" w:eastAsia="Times New Roman" w:hAnsi="Times New Roman" w:cs="Times New Roman"/>
          <w:sz w:val="28"/>
          <w:szCs w:val="28"/>
        </w:rPr>
        <w:t xml:space="preserve">Сумма возмещаемых за счет </w:t>
      </w:r>
      <w:r w:rsidRPr="005046B4">
        <w:rPr>
          <w:rFonts w:ascii="Times New Roman" w:eastAsia="Times New Roman" w:hAnsi="Times New Roman" w:cs="Times New Roman"/>
          <w:sz w:val="28"/>
          <w:szCs w:val="28"/>
        </w:rPr>
        <w:t xml:space="preserve">тарифа на </w:t>
      </w:r>
      <w:r>
        <w:rPr>
          <w:rFonts w:ascii="Times New Roman" w:eastAsia="Times New Roman" w:hAnsi="Times New Roman" w:cs="Times New Roman"/>
          <w:sz w:val="28"/>
          <w:szCs w:val="28"/>
        </w:rPr>
        <w:t>подключение</w:t>
      </w:r>
      <w:r w:rsidRPr="005046B4">
        <w:rPr>
          <w:rFonts w:ascii="Times New Roman" w:eastAsia="Times New Roman" w:hAnsi="Times New Roman" w:cs="Times New Roman"/>
          <w:sz w:val="28"/>
          <w:szCs w:val="28"/>
        </w:rPr>
        <w:t xml:space="preserve"> инвест</w:t>
      </w:r>
      <w:r w:rsidRPr="005046B4">
        <w:rPr>
          <w:rFonts w:ascii="Times New Roman" w:eastAsia="Times New Roman" w:hAnsi="Times New Roman" w:cs="Times New Roman"/>
          <w:sz w:val="28"/>
          <w:szCs w:val="28"/>
        </w:rPr>
        <w:t>и</w:t>
      </w:r>
      <w:r w:rsidRPr="005046B4">
        <w:rPr>
          <w:rFonts w:ascii="Times New Roman" w:eastAsia="Times New Roman" w:hAnsi="Times New Roman" w:cs="Times New Roman"/>
          <w:sz w:val="28"/>
          <w:szCs w:val="28"/>
        </w:rPr>
        <w:t>ционных затрат – не предусмотрена.</w:t>
      </w:r>
    </w:p>
    <w:p w:rsidR="00EF67B0" w:rsidRPr="00F9435B" w:rsidRDefault="00EF67B0" w:rsidP="00AE668B">
      <w:pPr>
        <w:pStyle w:val="1"/>
      </w:pPr>
      <w:r w:rsidRPr="00F9435B">
        <w:t>РАЗДЕЛ</w:t>
      </w:r>
      <w:r>
        <w:t xml:space="preserve"> 7</w:t>
      </w:r>
      <w:r w:rsidRPr="00F9435B">
        <w:t xml:space="preserve"> ЦЕЛЕВЫЕ ПОКАЗАТЕЛИ РАЗВИТИЯ ЦЕНТРАЛИЗ</w:t>
      </w:r>
      <w:r w:rsidRPr="00F9435B">
        <w:t>О</w:t>
      </w:r>
      <w:r w:rsidRPr="00F9435B">
        <w:t>ВАН</w:t>
      </w:r>
      <w:r>
        <w:t>НОЙ СИСТЕМЫ ВОДООТВЕДЕНИЯ</w:t>
      </w:r>
    </w:p>
    <w:p w:rsidR="00EF67B0" w:rsidRPr="0092296D" w:rsidRDefault="00EF67B0" w:rsidP="007B7B91">
      <w:pPr>
        <w:pStyle w:val="2"/>
        <w:spacing w:line="276" w:lineRule="auto"/>
        <w:rPr>
          <w:szCs w:val="28"/>
        </w:rPr>
      </w:pPr>
      <w:r w:rsidRPr="0092296D">
        <w:rPr>
          <w:szCs w:val="28"/>
        </w:rPr>
        <w:t>7.1 Показатели надежности и бесперебойности водоотведения</w:t>
      </w:r>
    </w:p>
    <w:p w:rsidR="00EF67B0" w:rsidRPr="004E64B3" w:rsidRDefault="00EF67B0" w:rsidP="007B7B91">
      <w:pPr>
        <w:pStyle w:val="a4"/>
        <w:spacing w:after="0"/>
        <w:ind w:left="0" w:firstLine="567"/>
        <w:contextualSpacing w:val="0"/>
        <w:jc w:val="both"/>
        <w:rPr>
          <w:rFonts w:ascii="Times New Roman" w:hAnsi="Times New Roman" w:cs="Times New Roman"/>
          <w:sz w:val="28"/>
          <w:szCs w:val="28"/>
        </w:rPr>
      </w:pPr>
      <w:r w:rsidRPr="004E64B3">
        <w:rPr>
          <w:rFonts w:ascii="Times New Roman" w:hAnsi="Times New Roman" w:cs="Times New Roman"/>
          <w:sz w:val="28"/>
          <w:szCs w:val="28"/>
        </w:rPr>
        <w:t xml:space="preserve">Информация о показателях надежности и бесперебойности водоотведения </w:t>
      </w:r>
      <w:r>
        <w:rPr>
          <w:rFonts w:ascii="Times New Roman" w:hAnsi="Times New Roman" w:cs="Times New Roman"/>
          <w:sz w:val="28"/>
          <w:szCs w:val="28"/>
        </w:rPr>
        <w:t>отсутствует.</w:t>
      </w:r>
    </w:p>
    <w:p w:rsidR="00EF67B0" w:rsidRPr="004E64B3" w:rsidRDefault="00EF67B0" w:rsidP="007B7B91">
      <w:pPr>
        <w:pStyle w:val="2"/>
        <w:spacing w:line="276" w:lineRule="auto"/>
        <w:rPr>
          <w:szCs w:val="28"/>
        </w:rPr>
      </w:pPr>
      <w:r w:rsidRPr="004E64B3">
        <w:rPr>
          <w:szCs w:val="28"/>
        </w:rPr>
        <w:t>7.2 Показатели качества обслуживания абонентов</w:t>
      </w:r>
    </w:p>
    <w:p w:rsidR="00EF67B0" w:rsidRPr="004E64B3" w:rsidRDefault="00EF67B0" w:rsidP="007B7B91">
      <w:pPr>
        <w:pStyle w:val="a4"/>
        <w:spacing w:after="0"/>
        <w:ind w:left="0" w:firstLine="567"/>
        <w:contextualSpacing w:val="0"/>
        <w:jc w:val="both"/>
        <w:rPr>
          <w:rFonts w:ascii="Times New Roman" w:hAnsi="Times New Roman" w:cs="Times New Roman"/>
          <w:sz w:val="28"/>
          <w:szCs w:val="28"/>
        </w:rPr>
      </w:pPr>
      <w:r w:rsidRPr="004E64B3">
        <w:rPr>
          <w:rFonts w:ascii="Times New Roman" w:hAnsi="Times New Roman" w:cs="Times New Roman"/>
          <w:sz w:val="28"/>
          <w:szCs w:val="28"/>
        </w:rPr>
        <w:t>Информация о показателях качества обслуживания абонентов отсутствует.</w:t>
      </w:r>
    </w:p>
    <w:p w:rsidR="00EF67B0" w:rsidRPr="0092296D" w:rsidRDefault="00EF67B0" w:rsidP="007B7B91">
      <w:pPr>
        <w:pStyle w:val="2"/>
        <w:spacing w:line="276" w:lineRule="auto"/>
        <w:rPr>
          <w:szCs w:val="28"/>
        </w:rPr>
      </w:pPr>
      <w:r w:rsidRPr="0092296D">
        <w:rPr>
          <w:szCs w:val="28"/>
        </w:rPr>
        <w:t>7.3 Показатели качества очистки воды</w:t>
      </w:r>
    </w:p>
    <w:p w:rsidR="00EF67B0" w:rsidRDefault="00EF67B0" w:rsidP="007B7B91">
      <w:pPr>
        <w:pStyle w:val="39"/>
        <w:shd w:val="clear" w:color="auto" w:fill="auto"/>
        <w:spacing w:line="276" w:lineRule="auto"/>
        <w:ind w:firstLine="567"/>
        <w:contextualSpacing/>
        <w:jc w:val="both"/>
        <w:rPr>
          <w:sz w:val="28"/>
          <w:szCs w:val="28"/>
        </w:rPr>
      </w:pPr>
      <w:r>
        <w:rPr>
          <w:sz w:val="28"/>
          <w:szCs w:val="28"/>
        </w:rPr>
        <w:t>Проектируемые очистные сооружения должны гарантировать обеспечить к</w:t>
      </w:r>
      <w:r>
        <w:rPr>
          <w:sz w:val="28"/>
          <w:szCs w:val="28"/>
        </w:rPr>
        <w:t>а</w:t>
      </w:r>
      <w:r>
        <w:rPr>
          <w:sz w:val="28"/>
          <w:szCs w:val="28"/>
        </w:rPr>
        <w:t>чество очищенных сточных вод, удовлетворяющих нормативным требованиям</w:t>
      </w:r>
      <w:r w:rsidRPr="00D602F1">
        <w:rPr>
          <w:sz w:val="28"/>
          <w:szCs w:val="28"/>
        </w:rPr>
        <w:t xml:space="preserve">. </w:t>
      </w:r>
    </w:p>
    <w:p w:rsidR="000C4BA0" w:rsidRDefault="00A5265D" w:rsidP="000C4BA0">
      <w:pPr>
        <w:pStyle w:val="a4"/>
        <w:spacing w:after="0"/>
        <w:ind w:left="0" w:firstLine="567"/>
        <w:contextualSpacing w:val="0"/>
        <w:jc w:val="both"/>
        <w:rPr>
          <w:rFonts w:ascii="Times New Roman" w:hAnsi="Times New Roman" w:cs="Times New Roman"/>
          <w:sz w:val="28"/>
          <w:szCs w:val="28"/>
        </w:rPr>
      </w:pPr>
      <w:r>
        <w:rPr>
          <w:rFonts w:ascii="Times New Roman" w:hAnsi="Times New Roman" w:cs="Times New Roman"/>
          <w:sz w:val="28"/>
          <w:szCs w:val="28"/>
        </w:rPr>
        <w:t>Очистк</w:t>
      </w:r>
      <w:r w:rsidR="00F4124B">
        <w:rPr>
          <w:rFonts w:ascii="Times New Roman" w:hAnsi="Times New Roman" w:cs="Times New Roman"/>
          <w:sz w:val="28"/>
          <w:szCs w:val="28"/>
        </w:rPr>
        <w:t xml:space="preserve">а сточных вод в </w:t>
      </w:r>
      <w:proofErr w:type="spellStart"/>
      <w:r w:rsidR="00F4124B">
        <w:rPr>
          <w:rFonts w:ascii="Times New Roman" w:hAnsi="Times New Roman" w:cs="Times New Roman"/>
          <w:sz w:val="28"/>
          <w:szCs w:val="28"/>
        </w:rPr>
        <w:t>с</w:t>
      </w:r>
      <w:proofErr w:type="gramStart"/>
      <w:r w:rsidR="00F4124B">
        <w:rPr>
          <w:rFonts w:ascii="Times New Roman" w:hAnsi="Times New Roman" w:cs="Times New Roman"/>
          <w:sz w:val="28"/>
          <w:szCs w:val="28"/>
        </w:rPr>
        <w:t>.Б</w:t>
      </w:r>
      <w:proofErr w:type="gramEnd"/>
      <w:r w:rsidR="00F4124B">
        <w:rPr>
          <w:rFonts w:ascii="Times New Roman" w:hAnsi="Times New Roman" w:cs="Times New Roman"/>
          <w:sz w:val="28"/>
          <w:szCs w:val="28"/>
        </w:rPr>
        <w:t>обино</w:t>
      </w:r>
      <w:proofErr w:type="spellEnd"/>
      <w:r w:rsidR="00EF67B0">
        <w:rPr>
          <w:rFonts w:ascii="Times New Roman" w:hAnsi="Times New Roman" w:cs="Times New Roman"/>
          <w:sz w:val="28"/>
          <w:szCs w:val="28"/>
        </w:rPr>
        <w:t xml:space="preserve"> производится.</w:t>
      </w:r>
    </w:p>
    <w:p w:rsidR="000C4BA0" w:rsidRDefault="000C4BA0" w:rsidP="000C4BA0">
      <w:pPr>
        <w:pStyle w:val="a4"/>
        <w:spacing w:after="0"/>
        <w:ind w:left="0" w:firstLine="567"/>
        <w:contextualSpacing w:val="0"/>
        <w:jc w:val="both"/>
        <w:rPr>
          <w:b/>
          <w:sz w:val="28"/>
          <w:szCs w:val="28"/>
        </w:rPr>
      </w:pPr>
    </w:p>
    <w:p w:rsidR="000C4BA0" w:rsidRDefault="000C4BA0" w:rsidP="000C4BA0">
      <w:pPr>
        <w:pStyle w:val="a4"/>
        <w:spacing w:after="0"/>
        <w:ind w:left="0" w:firstLine="567"/>
        <w:contextualSpacing w:val="0"/>
        <w:jc w:val="both"/>
        <w:rPr>
          <w:b/>
          <w:sz w:val="28"/>
          <w:szCs w:val="28"/>
        </w:rPr>
      </w:pPr>
    </w:p>
    <w:p w:rsidR="00EF67B0" w:rsidRPr="000C4BA0" w:rsidRDefault="00EF67B0" w:rsidP="000C4BA0">
      <w:pPr>
        <w:pStyle w:val="a4"/>
        <w:spacing w:after="0"/>
        <w:ind w:left="0" w:firstLine="567"/>
        <w:contextualSpacing w:val="0"/>
        <w:jc w:val="both"/>
        <w:rPr>
          <w:rFonts w:ascii="Times New Roman" w:hAnsi="Times New Roman" w:cs="Times New Roman"/>
          <w:b/>
          <w:sz w:val="28"/>
          <w:szCs w:val="28"/>
        </w:rPr>
      </w:pPr>
      <w:r w:rsidRPr="000C4BA0">
        <w:rPr>
          <w:b/>
          <w:sz w:val="28"/>
          <w:szCs w:val="28"/>
        </w:rPr>
        <w:lastRenderedPageBreak/>
        <w:t>7.4</w:t>
      </w:r>
      <w:r w:rsidR="000C4BA0">
        <w:rPr>
          <w:b/>
          <w:sz w:val="28"/>
          <w:szCs w:val="28"/>
        </w:rPr>
        <w:t>.</w:t>
      </w:r>
      <w:r w:rsidRPr="000C4BA0">
        <w:rPr>
          <w:b/>
          <w:sz w:val="28"/>
          <w:szCs w:val="28"/>
        </w:rPr>
        <w:t xml:space="preserve">  Показатели эффективности использования ресурсов при транспорт</w:t>
      </w:r>
      <w:r w:rsidRPr="000C4BA0">
        <w:rPr>
          <w:b/>
          <w:sz w:val="28"/>
          <w:szCs w:val="28"/>
        </w:rPr>
        <w:t>и</w:t>
      </w:r>
      <w:r w:rsidRPr="000C4BA0">
        <w:rPr>
          <w:b/>
          <w:sz w:val="28"/>
          <w:szCs w:val="28"/>
        </w:rPr>
        <w:t>ровке сточных вод</w:t>
      </w:r>
    </w:p>
    <w:p w:rsidR="00EF67B0" w:rsidRPr="000C4BA0" w:rsidRDefault="00EF67B0" w:rsidP="007B7B91">
      <w:pPr>
        <w:pStyle w:val="a4"/>
        <w:spacing w:after="0"/>
        <w:ind w:left="0" w:firstLine="567"/>
        <w:contextualSpacing w:val="0"/>
        <w:jc w:val="both"/>
        <w:rPr>
          <w:rFonts w:ascii="Times New Roman" w:hAnsi="Times New Roman" w:cs="Times New Roman"/>
          <w:sz w:val="28"/>
          <w:szCs w:val="28"/>
        </w:rPr>
      </w:pPr>
      <w:r w:rsidRPr="000C4BA0">
        <w:rPr>
          <w:rFonts w:ascii="Times New Roman" w:hAnsi="Times New Roman" w:cs="Times New Roman"/>
          <w:sz w:val="28"/>
          <w:szCs w:val="28"/>
        </w:rPr>
        <w:t>Информация о показателях эффективности использования ресурсов при транспортировке сточных вод отсутствует.</w:t>
      </w:r>
    </w:p>
    <w:p w:rsidR="00EF67B0" w:rsidRPr="007D2309" w:rsidRDefault="00EF67B0" w:rsidP="007B7B91">
      <w:pPr>
        <w:pStyle w:val="2"/>
        <w:spacing w:line="276" w:lineRule="auto"/>
        <w:rPr>
          <w:szCs w:val="28"/>
        </w:rPr>
      </w:pPr>
      <w:r w:rsidRPr="007D2309">
        <w:rPr>
          <w:szCs w:val="28"/>
        </w:rPr>
        <w:t>7.5  Соотношение цены реализации мероприятий инвестиционной пр</w:t>
      </w:r>
      <w:r w:rsidRPr="007D2309">
        <w:rPr>
          <w:szCs w:val="28"/>
        </w:rPr>
        <w:t>о</w:t>
      </w:r>
      <w:r w:rsidRPr="007D2309">
        <w:rPr>
          <w:szCs w:val="28"/>
        </w:rPr>
        <w:t>граммы и их эффективности – улучшение качества очистки сточных вод</w:t>
      </w:r>
    </w:p>
    <w:p w:rsidR="00EF67B0" w:rsidRDefault="002F5797" w:rsidP="007B7B91">
      <w:pPr>
        <w:pStyle w:val="a4"/>
        <w:spacing w:after="0"/>
        <w:ind w:left="0" w:firstLine="567"/>
        <w:contextualSpacing w:val="0"/>
        <w:jc w:val="both"/>
        <w:rPr>
          <w:rFonts w:ascii="Times New Roman" w:hAnsi="Times New Roman" w:cs="Times New Roman"/>
          <w:sz w:val="28"/>
          <w:szCs w:val="28"/>
        </w:rPr>
      </w:pPr>
      <w:r w:rsidRPr="00D02D7D">
        <w:rPr>
          <w:rFonts w:ascii="Times New Roman" w:hAnsi="Times New Roman" w:cs="Times New Roman"/>
          <w:sz w:val="28"/>
          <w:szCs w:val="28"/>
        </w:rPr>
        <w:t>Соотношение цены реализации мероприятий инвестиционной программы и их эффективности – улучшение качества очистки сточных вод можно определить только после проведения проектно искательских работ с определением стоимости работ и составления смет. На данном этапе определить эффективность не пре</w:t>
      </w:r>
      <w:r w:rsidRPr="00D02D7D">
        <w:rPr>
          <w:rFonts w:ascii="Times New Roman" w:hAnsi="Times New Roman" w:cs="Times New Roman"/>
          <w:sz w:val="28"/>
          <w:szCs w:val="28"/>
        </w:rPr>
        <w:t>д</w:t>
      </w:r>
      <w:r w:rsidRPr="00D02D7D">
        <w:rPr>
          <w:rFonts w:ascii="Times New Roman" w:hAnsi="Times New Roman" w:cs="Times New Roman"/>
          <w:sz w:val="28"/>
          <w:szCs w:val="28"/>
        </w:rPr>
        <w:t>ставляется возможным.</w:t>
      </w:r>
    </w:p>
    <w:p w:rsidR="00EF67B0" w:rsidRPr="007D2309" w:rsidRDefault="00EF67B0" w:rsidP="007B7B91">
      <w:pPr>
        <w:pStyle w:val="2"/>
        <w:spacing w:line="276" w:lineRule="auto"/>
        <w:rPr>
          <w:szCs w:val="28"/>
        </w:rPr>
      </w:pPr>
      <w:r w:rsidRPr="007D2309">
        <w:rPr>
          <w:szCs w:val="28"/>
        </w:rPr>
        <w:t>7.6  Показатели, установленные федеральными органом исполнительной власти, осуществляющим функции по выработке государственной политики и нормативно-правовому регулированию в сфере жилищно-коммунального хозяйства</w:t>
      </w:r>
    </w:p>
    <w:p w:rsidR="00EF67B0" w:rsidRPr="007D2309" w:rsidRDefault="00EF67B0" w:rsidP="007B7B91">
      <w:pPr>
        <w:spacing w:after="0"/>
        <w:ind w:firstLine="567"/>
        <w:jc w:val="both"/>
        <w:rPr>
          <w:rFonts w:ascii="Times New Roman" w:hAnsi="Times New Roman" w:cs="Times New Roman"/>
          <w:caps/>
          <w:sz w:val="28"/>
          <w:szCs w:val="28"/>
        </w:rPr>
      </w:pPr>
      <w:r w:rsidRPr="007D2309">
        <w:rPr>
          <w:rFonts w:ascii="Times New Roman" w:hAnsi="Times New Roman" w:cs="Times New Roman"/>
          <w:bCs/>
          <w:sz w:val="28"/>
          <w:szCs w:val="28"/>
        </w:rPr>
        <w:t>Информация о показателях, установленных федеральным органом исполн</w:t>
      </w:r>
      <w:r w:rsidRPr="007D2309">
        <w:rPr>
          <w:rFonts w:ascii="Times New Roman" w:hAnsi="Times New Roman" w:cs="Times New Roman"/>
          <w:bCs/>
          <w:sz w:val="28"/>
          <w:szCs w:val="28"/>
        </w:rPr>
        <w:t>и</w:t>
      </w:r>
      <w:r w:rsidRPr="007D2309">
        <w:rPr>
          <w:rFonts w:ascii="Times New Roman" w:hAnsi="Times New Roman" w:cs="Times New Roman"/>
          <w:bCs/>
          <w:sz w:val="28"/>
          <w:szCs w:val="28"/>
        </w:rPr>
        <w:t>тельной власти, осуществляющим функции по выработке государственной пол</w:t>
      </w:r>
      <w:r w:rsidRPr="007D2309">
        <w:rPr>
          <w:rFonts w:ascii="Times New Roman" w:hAnsi="Times New Roman" w:cs="Times New Roman"/>
          <w:bCs/>
          <w:sz w:val="28"/>
          <w:szCs w:val="28"/>
        </w:rPr>
        <w:t>и</w:t>
      </w:r>
      <w:r w:rsidRPr="007D2309">
        <w:rPr>
          <w:rFonts w:ascii="Times New Roman" w:hAnsi="Times New Roman" w:cs="Times New Roman"/>
          <w:bCs/>
          <w:sz w:val="28"/>
          <w:szCs w:val="28"/>
        </w:rPr>
        <w:t>тики и нормативно-правовому регулированию в сфере жилищно-коммунального хозяйства, не предоставлена.</w:t>
      </w:r>
      <w:r w:rsidRPr="007D2309">
        <w:rPr>
          <w:rFonts w:ascii="Times New Roman" w:hAnsi="Times New Roman" w:cs="Times New Roman"/>
          <w:caps/>
          <w:sz w:val="28"/>
          <w:szCs w:val="28"/>
        </w:rPr>
        <w:br w:type="page"/>
      </w:r>
    </w:p>
    <w:p w:rsidR="00EF67B0" w:rsidRPr="00F9435B" w:rsidRDefault="00EF67B0" w:rsidP="00AE668B">
      <w:pPr>
        <w:pStyle w:val="1"/>
      </w:pPr>
      <w:r w:rsidRPr="00F9435B">
        <w:lastRenderedPageBreak/>
        <w:t>РАЗДЕЛ</w:t>
      </w:r>
      <w:r>
        <w:t xml:space="preserve"> 8</w:t>
      </w:r>
      <w:r w:rsidRPr="00F9435B">
        <w:t xml:space="preserve"> ПЕРЕЧЕНЬ ВЫЯВЛЕННЫХ БЕСХОЗЯЙНЫХ ОБЪЕКТОВ ЦЕНТРАЛИЗОВАННОЙ СИСТЕМЫ ВОДООТВЕДЕНИЯ (В СЛУЧАЕ ИХ ВВЫЯВЛЕНИЯ) И ПЕРЕЧЕНЬ ОРГАНИЗАЦИЙ, УП</w:t>
      </w:r>
      <w:r>
        <w:t>ОЛНОМОЧЕННЫХ НА ИХ ЭКСПЛУАТАЦИЮ</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Согласно статьи 8, пункт 5. Федерального закона Российской Федерации от 7 декабря 2011г. N416-ФЗ "О водоснабжении и водоотведении": «В случае выявл</w:t>
      </w:r>
      <w:r w:rsidRPr="007D2309">
        <w:rPr>
          <w:rFonts w:ascii="Times New Roman" w:hAnsi="Times New Roman" w:cs="Times New Roman"/>
          <w:bCs/>
          <w:sz w:val="28"/>
          <w:szCs w:val="28"/>
        </w:rPr>
        <w:t>е</w:t>
      </w:r>
      <w:r w:rsidRPr="007D2309">
        <w:rPr>
          <w:rFonts w:ascii="Times New Roman" w:hAnsi="Times New Roman" w:cs="Times New Roman"/>
          <w:bCs/>
          <w:sz w:val="28"/>
          <w:szCs w:val="28"/>
        </w:rPr>
        <w:t>ния бесхозяйных объектов централизованных систем горячего водоснабжения, холодного водоснабжения и (или) водоотведения, в том числе водопроводных и канализационных сетей, путем эксплуатации которых обеспечиваются водосна</w:t>
      </w:r>
      <w:r w:rsidRPr="007D2309">
        <w:rPr>
          <w:rFonts w:ascii="Times New Roman" w:hAnsi="Times New Roman" w:cs="Times New Roman"/>
          <w:bCs/>
          <w:sz w:val="28"/>
          <w:szCs w:val="28"/>
        </w:rPr>
        <w:t>б</w:t>
      </w:r>
      <w:r w:rsidRPr="007D2309">
        <w:rPr>
          <w:rFonts w:ascii="Times New Roman" w:hAnsi="Times New Roman" w:cs="Times New Roman"/>
          <w:bCs/>
          <w:sz w:val="28"/>
          <w:szCs w:val="28"/>
        </w:rPr>
        <w:t>жение и (или) водоотведение, эксплуатация таких объектов осуществляется г</w:t>
      </w:r>
      <w:r w:rsidRPr="007D2309">
        <w:rPr>
          <w:rFonts w:ascii="Times New Roman" w:hAnsi="Times New Roman" w:cs="Times New Roman"/>
          <w:bCs/>
          <w:sz w:val="28"/>
          <w:szCs w:val="28"/>
        </w:rPr>
        <w:t>а</w:t>
      </w:r>
      <w:r w:rsidRPr="007D2309">
        <w:rPr>
          <w:rFonts w:ascii="Times New Roman" w:hAnsi="Times New Roman" w:cs="Times New Roman"/>
          <w:bCs/>
          <w:sz w:val="28"/>
          <w:szCs w:val="28"/>
        </w:rPr>
        <w:t>рантирующей организацией либо организацией, которая осуществляет горячее водоснабжение, холодное водоснабжение и (или) водоотведение и водопроводные и (или) канализационные сети которой непосредственно присоединены к указа</w:t>
      </w:r>
      <w:r w:rsidRPr="007D2309">
        <w:rPr>
          <w:rFonts w:ascii="Times New Roman" w:hAnsi="Times New Roman" w:cs="Times New Roman"/>
          <w:bCs/>
          <w:sz w:val="28"/>
          <w:szCs w:val="28"/>
        </w:rPr>
        <w:t>н</w:t>
      </w:r>
      <w:r w:rsidRPr="007D2309">
        <w:rPr>
          <w:rFonts w:ascii="Times New Roman" w:hAnsi="Times New Roman" w:cs="Times New Roman"/>
          <w:bCs/>
          <w:sz w:val="28"/>
          <w:szCs w:val="28"/>
        </w:rPr>
        <w:t>ным бесхозяйным объектам (в случае выявления бесхозяйных объектов централ</w:t>
      </w:r>
      <w:r w:rsidRPr="007D2309">
        <w:rPr>
          <w:rFonts w:ascii="Times New Roman" w:hAnsi="Times New Roman" w:cs="Times New Roman"/>
          <w:bCs/>
          <w:sz w:val="28"/>
          <w:szCs w:val="28"/>
        </w:rPr>
        <w:t>и</w:t>
      </w:r>
      <w:r w:rsidRPr="007D2309">
        <w:rPr>
          <w:rFonts w:ascii="Times New Roman" w:hAnsi="Times New Roman" w:cs="Times New Roman"/>
          <w:bCs/>
          <w:sz w:val="28"/>
          <w:szCs w:val="28"/>
        </w:rPr>
        <w:t>зованных систем горячего водоснабжения или в случае, если гарантирующая о</w:t>
      </w:r>
      <w:r w:rsidRPr="007D2309">
        <w:rPr>
          <w:rFonts w:ascii="Times New Roman" w:hAnsi="Times New Roman" w:cs="Times New Roman"/>
          <w:bCs/>
          <w:sz w:val="28"/>
          <w:szCs w:val="28"/>
        </w:rPr>
        <w:t>р</w:t>
      </w:r>
      <w:r w:rsidRPr="007D2309">
        <w:rPr>
          <w:rFonts w:ascii="Times New Roman" w:hAnsi="Times New Roman" w:cs="Times New Roman"/>
          <w:bCs/>
          <w:sz w:val="28"/>
          <w:szCs w:val="28"/>
        </w:rPr>
        <w:t>ганизация не определена в соответствии со статьей 12 настоящего Федерального закона), со дня подписания с органом местного самоуправления поселения, г</w:t>
      </w:r>
      <w:r w:rsidRPr="007D2309">
        <w:rPr>
          <w:rFonts w:ascii="Times New Roman" w:hAnsi="Times New Roman" w:cs="Times New Roman"/>
          <w:bCs/>
          <w:sz w:val="28"/>
          <w:szCs w:val="28"/>
        </w:rPr>
        <w:t>о</w:t>
      </w:r>
      <w:r w:rsidRPr="007D2309">
        <w:rPr>
          <w:rFonts w:ascii="Times New Roman" w:hAnsi="Times New Roman" w:cs="Times New Roman"/>
          <w:bCs/>
          <w:sz w:val="28"/>
          <w:szCs w:val="28"/>
        </w:rPr>
        <w:t>родского округа передаточного акта указанных объектов до признания на такие объекты права собственности или до принятия их во владение, пользование и распоряжение оставившим такие объекты собственником в соответствии с гра</w:t>
      </w:r>
      <w:r w:rsidRPr="007D2309">
        <w:rPr>
          <w:rFonts w:ascii="Times New Roman" w:hAnsi="Times New Roman" w:cs="Times New Roman"/>
          <w:bCs/>
          <w:sz w:val="28"/>
          <w:szCs w:val="28"/>
        </w:rPr>
        <w:t>ж</w:t>
      </w:r>
      <w:r w:rsidRPr="007D2309">
        <w:rPr>
          <w:rFonts w:ascii="Times New Roman" w:hAnsi="Times New Roman" w:cs="Times New Roman"/>
          <w:bCs/>
          <w:sz w:val="28"/>
          <w:szCs w:val="28"/>
        </w:rPr>
        <w:t>данским законодательством».</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Принятие на учет бесхозяйных водоотводящих сетей (водоотводящих сетей, не имеющих эксплуатирующей организации) осуществляется на основании п</w:t>
      </w:r>
      <w:r w:rsidRPr="007D2309">
        <w:rPr>
          <w:rFonts w:ascii="Times New Roman" w:hAnsi="Times New Roman" w:cs="Times New Roman"/>
          <w:bCs/>
          <w:sz w:val="28"/>
          <w:szCs w:val="28"/>
        </w:rPr>
        <w:t>о</w:t>
      </w:r>
      <w:r w:rsidRPr="007D2309">
        <w:rPr>
          <w:rFonts w:ascii="Times New Roman" w:hAnsi="Times New Roman" w:cs="Times New Roman"/>
          <w:bCs/>
          <w:sz w:val="28"/>
          <w:szCs w:val="28"/>
        </w:rPr>
        <w:t>становления Правительства РФ от 17.09.2003г. № 580.</w:t>
      </w:r>
    </w:p>
    <w:p w:rsidR="00EF67B0" w:rsidRPr="007D2309" w:rsidRDefault="00EF67B0" w:rsidP="007B7B91">
      <w:pPr>
        <w:autoSpaceDE w:val="0"/>
        <w:autoSpaceDN w:val="0"/>
        <w:adjustRightInd w:val="0"/>
        <w:spacing w:after="0"/>
        <w:ind w:firstLine="567"/>
        <w:jc w:val="both"/>
        <w:rPr>
          <w:rFonts w:ascii="Times New Roman" w:hAnsi="Times New Roman" w:cs="Times New Roman"/>
          <w:bCs/>
          <w:sz w:val="28"/>
          <w:szCs w:val="28"/>
        </w:rPr>
      </w:pPr>
      <w:r w:rsidRPr="007D2309">
        <w:rPr>
          <w:rFonts w:ascii="Times New Roman" w:hAnsi="Times New Roman" w:cs="Times New Roman"/>
          <w:bCs/>
          <w:sz w:val="28"/>
          <w:szCs w:val="28"/>
        </w:rPr>
        <w:t>На основании статьи 225 Гражданского кодекса РФ 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EF67B0" w:rsidRPr="00F9435B" w:rsidRDefault="00EF67B0" w:rsidP="007B7B91">
      <w:pPr>
        <w:autoSpaceDE w:val="0"/>
        <w:autoSpaceDN w:val="0"/>
        <w:adjustRightInd w:val="0"/>
        <w:spacing w:after="0"/>
        <w:ind w:firstLine="567"/>
        <w:jc w:val="both"/>
        <w:rPr>
          <w:rFonts w:ascii="Times New Roman" w:hAnsi="Times New Roman" w:cs="Times New Roman"/>
          <w:b/>
          <w:caps/>
          <w:color w:val="FF0000"/>
          <w:sz w:val="28"/>
          <w:szCs w:val="28"/>
        </w:rPr>
      </w:pPr>
      <w:r w:rsidRPr="007D2309">
        <w:rPr>
          <w:rFonts w:ascii="Times New Roman" w:hAnsi="Times New Roman" w:cs="Times New Roman"/>
          <w:bCs/>
          <w:sz w:val="28"/>
          <w:szCs w:val="28"/>
        </w:rPr>
        <w:t>Информация о наличии бесхозяйных во</w:t>
      </w:r>
      <w:r w:rsidR="00A5265D">
        <w:rPr>
          <w:rFonts w:ascii="Times New Roman" w:hAnsi="Times New Roman" w:cs="Times New Roman"/>
          <w:bCs/>
          <w:sz w:val="28"/>
          <w:szCs w:val="28"/>
        </w:rPr>
        <w:t>доотводящих сетей на территории пос. Октябрьского с/</w:t>
      </w:r>
      <w:proofErr w:type="gramStart"/>
      <w:r w:rsidR="00A5265D">
        <w:rPr>
          <w:rFonts w:ascii="Times New Roman" w:hAnsi="Times New Roman" w:cs="Times New Roman"/>
          <w:bCs/>
          <w:sz w:val="28"/>
          <w:szCs w:val="28"/>
        </w:rPr>
        <w:t>п</w:t>
      </w:r>
      <w:proofErr w:type="gramEnd"/>
      <w:r w:rsidR="00A5265D">
        <w:rPr>
          <w:rFonts w:ascii="Times New Roman" w:hAnsi="Times New Roman" w:cs="Times New Roman"/>
          <w:bCs/>
          <w:sz w:val="28"/>
          <w:szCs w:val="28"/>
        </w:rPr>
        <w:t xml:space="preserve"> </w:t>
      </w:r>
      <w:r w:rsidRPr="007D2309">
        <w:rPr>
          <w:rFonts w:ascii="Times New Roman" w:hAnsi="Times New Roman" w:cs="Times New Roman"/>
          <w:bCs/>
          <w:sz w:val="28"/>
          <w:szCs w:val="28"/>
        </w:rPr>
        <w:t>отсутствует.</w:t>
      </w:r>
      <w:r w:rsidRPr="00F9435B">
        <w:rPr>
          <w:rFonts w:ascii="Times New Roman" w:hAnsi="Times New Roman" w:cs="Times New Roman"/>
          <w:b/>
          <w:caps/>
          <w:color w:val="FF0000"/>
          <w:sz w:val="28"/>
          <w:szCs w:val="28"/>
        </w:rPr>
        <w:br w:type="page"/>
      </w:r>
    </w:p>
    <w:p w:rsidR="00EF67B0" w:rsidRPr="00F9435B" w:rsidRDefault="00EF67B0" w:rsidP="00AE668B">
      <w:pPr>
        <w:pStyle w:val="1"/>
      </w:pPr>
      <w:r w:rsidRPr="00F9435B">
        <w:lastRenderedPageBreak/>
        <w:t>ЗАКЛЮЧЕНИЕ</w:t>
      </w:r>
    </w:p>
    <w:p w:rsidR="00EF67B0" w:rsidRPr="007D2309" w:rsidRDefault="00EF67B0" w:rsidP="007B7B91">
      <w:pPr>
        <w:pStyle w:val="9"/>
        <w:spacing w:line="276" w:lineRule="auto"/>
      </w:pPr>
      <w:r w:rsidRPr="007D2309">
        <w:t>В государственной стратегии Российской Федерации четко определена рац</w:t>
      </w:r>
      <w:r w:rsidRPr="007D2309">
        <w:t>и</w:t>
      </w:r>
      <w:r w:rsidRPr="007D2309">
        <w:t>ональная область применения централизованных и децентрализованных систем водоснаб</w:t>
      </w:r>
      <w:r>
        <w:t>жения и водоотведения. В поселениях</w:t>
      </w:r>
      <w:r w:rsidRPr="007D2309">
        <w:t xml:space="preserve"> с большой плотностью застройки следует развивать и модернизировать системы централизованного водоснабжения от крупных водозаборов и системы централизованного водоотведения для кру</w:t>
      </w:r>
      <w:r w:rsidRPr="007D2309">
        <w:t>п</w:t>
      </w:r>
      <w:r w:rsidRPr="007D2309">
        <w:t xml:space="preserve">ных очистных сооружений канализации. При сравнительной оценке </w:t>
      </w:r>
      <w:proofErr w:type="spellStart"/>
      <w:r w:rsidRPr="007D2309">
        <w:t>водообесп</w:t>
      </w:r>
      <w:r w:rsidRPr="007D2309">
        <w:t>е</w:t>
      </w:r>
      <w:r w:rsidRPr="007D2309">
        <w:t>чивающей</w:t>
      </w:r>
      <w:proofErr w:type="spellEnd"/>
      <w:r w:rsidRPr="007D2309">
        <w:t xml:space="preserve"> и водоотводящей безопасности функционирования централизованных и децентрализованных систем необходимо учитывать следующие факторы:</w:t>
      </w:r>
    </w:p>
    <w:p w:rsidR="00EF67B0" w:rsidRPr="007D2309" w:rsidRDefault="00EF67B0" w:rsidP="007B7B91">
      <w:pPr>
        <w:pStyle w:val="9"/>
        <w:spacing w:line="276" w:lineRule="auto"/>
      </w:pPr>
      <w:r w:rsidRPr="007D2309">
        <w:rPr>
          <w:rStyle w:val="10"/>
          <w:rFonts w:eastAsiaTheme="minorHAnsi"/>
          <w:b w:val="0"/>
        </w:rPr>
        <w:t xml:space="preserve">- </w:t>
      </w:r>
      <w:r w:rsidRPr="00D512D5">
        <w:rPr>
          <w:rStyle w:val="10"/>
          <w:rFonts w:eastAsiaTheme="minorHAnsi"/>
          <w:b w:val="0"/>
          <w:caps w:val="0"/>
        </w:rPr>
        <w:t>крупные источники, такие как центральные водозаборные сооружения, м</w:t>
      </w:r>
      <w:r w:rsidRPr="00D512D5">
        <w:rPr>
          <w:rStyle w:val="10"/>
          <w:rFonts w:eastAsiaTheme="minorHAnsi"/>
          <w:b w:val="0"/>
          <w:caps w:val="0"/>
        </w:rPr>
        <w:t>о</w:t>
      </w:r>
      <w:r w:rsidRPr="007D2309">
        <w:t>гут обеспечивать водой должного качества и в необходимом объеме всех потр</w:t>
      </w:r>
      <w:r w:rsidRPr="007D2309">
        <w:t>е</w:t>
      </w:r>
      <w:r w:rsidRPr="007D2309">
        <w:t>бителей без снижения показателей качества;</w:t>
      </w:r>
    </w:p>
    <w:p w:rsidR="00EF67B0" w:rsidRPr="007D2309" w:rsidRDefault="00EF67B0" w:rsidP="007B7B91">
      <w:pPr>
        <w:pStyle w:val="9"/>
        <w:spacing w:line="276" w:lineRule="auto"/>
      </w:pPr>
      <w:r w:rsidRPr="007D2309">
        <w:t>- крупные источники, такие как центральные очистные сооружения канал</w:t>
      </w:r>
      <w:r w:rsidRPr="007D2309">
        <w:t>и</w:t>
      </w:r>
      <w:r w:rsidRPr="007D2309">
        <w:t>зации, могут обеспечивать очистку стоков до необходимых показателей для сбр</w:t>
      </w:r>
      <w:r w:rsidRPr="007D2309">
        <w:t>о</w:t>
      </w:r>
      <w:r w:rsidRPr="007D2309">
        <w:t>са в водный объект без оказания вредного воздействия на окружающую среду;</w:t>
      </w:r>
    </w:p>
    <w:p w:rsidR="00EF67B0" w:rsidRPr="007D2309" w:rsidRDefault="00EF67B0" w:rsidP="007B7B91">
      <w:pPr>
        <w:pStyle w:val="9"/>
        <w:spacing w:line="276" w:lineRule="auto"/>
      </w:pPr>
      <w:r w:rsidRPr="007D2309">
        <w:t xml:space="preserve"> - степень надежности работы центральных водозаборных сооружений и станций очистки сточных вод обеспечивается 100% резервированием и возмо</w:t>
      </w:r>
      <w:r w:rsidRPr="007D2309">
        <w:t>ж</w:t>
      </w:r>
      <w:r w:rsidRPr="007D2309">
        <w:t xml:space="preserve">ностью увеличения производительности за счет наличия резервных мощностей; </w:t>
      </w:r>
    </w:p>
    <w:p w:rsidR="00EF67B0" w:rsidRPr="007D2309" w:rsidRDefault="00EF67B0" w:rsidP="007B7B91">
      <w:pPr>
        <w:pStyle w:val="9"/>
        <w:spacing w:line="276" w:lineRule="auto"/>
      </w:pPr>
      <w:r w:rsidRPr="007D2309">
        <w:t>- малые автономные источники воды (водозаборные скважины, колонки, к</w:t>
      </w:r>
      <w:r w:rsidRPr="007D2309">
        <w:t>о</w:t>
      </w:r>
      <w:r w:rsidRPr="007D2309">
        <w:t>лодцы), работают в условиях, когда вода имеет показатели пригодные для хозя</w:t>
      </w:r>
      <w:r w:rsidRPr="007D2309">
        <w:t>й</w:t>
      </w:r>
      <w:r w:rsidRPr="007D2309">
        <w:t>ственно-питьевых нужд, при изменении качественных характеристик подаваемой воды, на малых источниках нет возможности контроля качества подаваемой воды, что уменьшает надежность водоснабжения и создает непосредственную</w:t>
      </w:r>
      <w:r w:rsidR="001E0A53">
        <w:t xml:space="preserve"> </w:t>
      </w:r>
      <w:r w:rsidRPr="007D2309">
        <w:t xml:space="preserve"> угрозу здоровью и жизни людей;</w:t>
      </w:r>
    </w:p>
    <w:p w:rsidR="00EF67B0" w:rsidRPr="007D2309" w:rsidRDefault="00EF67B0" w:rsidP="007B7B91">
      <w:pPr>
        <w:pStyle w:val="9"/>
        <w:spacing w:line="276" w:lineRule="auto"/>
      </w:pPr>
      <w:r w:rsidRPr="007D2309">
        <w:t>- малые автономные накопители сточных вод (септики) обеспечивают нео</w:t>
      </w:r>
      <w:r w:rsidRPr="007D2309">
        <w:t>б</w:t>
      </w:r>
      <w:r w:rsidRPr="007D2309">
        <w:t>ходимые функции по накоплению сточной жидкости, но вследствие отсутствия контроля за состоянием конструкций в течении времени теряют герметичность, и оказывают негативное влияние водоносные горизонты и окружающую среду.</w:t>
      </w:r>
    </w:p>
    <w:p w:rsidR="00EF67B0" w:rsidRPr="007D2309" w:rsidRDefault="00EF67B0" w:rsidP="007B7B91">
      <w:pPr>
        <w:pStyle w:val="9"/>
        <w:spacing w:line="276" w:lineRule="auto"/>
      </w:pPr>
      <w:r w:rsidRPr="007D2309">
        <w:t>С целью выявления реального дефицита между мощностями по подаче воды и подключ</w:t>
      </w:r>
      <w:r>
        <w:t>е</w:t>
      </w:r>
      <w:r w:rsidRPr="007D2309">
        <w:t>нными нагрузками потребителей, проведен анализ работы систем в</w:t>
      </w:r>
      <w:r w:rsidRPr="007D2309">
        <w:t>о</w:t>
      </w:r>
      <w:r w:rsidR="00616A6F">
        <w:t xml:space="preserve">доснабжения </w:t>
      </w:r>
    </w:p>
    <w:p w:rsidR="00EF67B0" w:rsidRPr="007D2309" w:rsidRDefault="00EF67B0" w:rsidP="007B7B91">
      <w:pPr>
        <w:pStyle w:val="9"/>
        <w:spacing w:line="276" w:lineRule="auto"/>
      </w:pPr>
      <w:r w:rsidRPr="007D2309">
        <w:t>Для выполнения анализа работы систем водоснабжения были систематиз</w:t>
      </w:r>
      <w:r w:rsidRPr="007D2309">
        <w:t>и</w:t>
      </w:r>
      <w:r w:rsidRPr="007D2309">
        <w:t>рованы и обработаны результаты подачи воды от всех источников забора и под</w:t>
      </w:r>
      <w:r w:rsidRPr="007D2309">
        <w:t>а</w:t>
      </w:r>
      <w:r w:rsidRPr="007D2309">
        <w:t xml:space="preserve">чи воды, выполнен анализ работы каждой системы водоснабжения на основании сравнения нормативных показателей с фактическими и определены причины </w:t>
      </w:r>
      <w:proofErr w:type="gramStart"/>
      <w:r w:rsidRPr="007D2309">
        <w:t>о</w:t>
      </w:r>
      <w:r w:rsidRPr="007D2309">
        <w:t>т</w:t>
      </w:r>
      <w:r w:rsidRPr="007D2309">
        <w:t>клонений фактических показателей работы систем водоснабжения</w:t>
      </w:r>
      <w:proofErr w:type="gramEnd"/>
      <w:r w:rsidRPr="007D2309">
        <w:t xml:space="preserve"> от нормати</w:t>
      </w:r>
      <w:r w:rsidRPr="007D2309">
        <w:t>в</w:t>
      </w:r>
      <w:r w:rsidRPr="007D2309">
        <w:t>ных.</w:t>
      </w:r>
    </w:p>
    <w:p w:rsidR="00EF67B0" w:rsidRPr="00CE6A88" w:rsidRDefault="00EF67B0" w:rsidP="007B7B91">
      <w:pPr>
        <w:pStyle w:val="9"/>
        <w:spacing w:line="276" w:lineRule="auto"/>
      </w:pPr>
      <w:r w:rsidRPr="00CE6A88">
        <w:lastRenderedPageBreak/>
        <w:t>В ходе разработки схемы водоснабжения и водоотведения был выполнен расчет перспективных балансов водоснабжения и водоотведения в зоне действия водозаборов.</w:t>
      </w:r>
    </w:p>
    <w:p w:rsidR="00EF67B0" w:rsidRPr="00CE6A88" w:rsidRDefault="00EF67B0" w:rsidP="007B7B91">
      <w:pPr>
        <w:pStyle w:val="9"/>
        <w:spacing w:line="276" w:lineRule="auto"/>
      </w:pPr>
      <w:r w:rsidRPr="00CE6A88">
        <w:t>Развитие водоснабжения и водоотведения предполагается базировать:</w:t>
      </w:r>
    </w:p>
    <w:p w:rsidR="00EF67B0" w:rsidRPr="00CE6A88" w:rsidRDefault="00EF67B0" w:rsidP="007B7B91">
      <w:pPr>
        <w:pStyle w:val="9"/>
        <w:spacing w:line="276" w:lineRule="auto"/>
      </w:pPr>
      <w:r w:rsidRPr="00CE6A88">
        <w:t>- на использовании существующей системы водоснабжения;</w:t>
      </w:r>
    </w:p>
    <w:p w:rsidR="00EF67B0" w:rsidRPr="00CE6A88" w:rsidRDefault="00EF67B0" w:rsidP="007B7B91">
      <w:pPr>
        <w:pStyle w:val="9"/>
        <w:spacing w:line="276" w:lineRule="auto"/>
      </w:pPr>
      <w:r w:rsidRPr="00CE6A88">
        <w:t>- на использовании существующих магистральных и отводящих трубопров</w:t>
      </w:r>
      <w:r w:rsidRPr="00CE6A88">
        <w:t>о</w:t>
      </w:r>
      <w:r w:rsidRPr="00CE6A88">
        <w:t>дов системы водоотведения</w:t>
      </w:r>
      <w:proofErr w:type="gramStart"/>
      <w:r w:rsidRPr="00CE6A88">
        <w:t xml:space="preserve"> </w:t>
      </w:r>
      <w:r w:rsidR="00A5265D">
        <w:t>.</w:t>
      </w:r>
      <w:proofErr w:type="gramEnd"/>
    </w:p>
    <w:p w:rsidR="00EF67B0" w:rsidRPr="00CE6A88" w:rsidRDefault="00EF67B0" w:rsidP="007B7B91">
      <w:pPr>
        <w:pStyle w:val="9"/>
        <w:spacing w:line="276" w:lineRule="auto"/>
      </w:pPr>
      <w:r w:rsidRPr="00CE6A88">
        <w:t>- на использовании существующих источников водоснабжения, с реко</w:t>
      </w:r>
      <w:r w:rsidRPr="00CE6A88">
        <w:t>н</w:t>
      </w:r>
      <w:r w:rsidRPr="00CE6A88">
        <w:t>струкцией водозаборных сооружений и заменой насосных агрегатов на более э</w:t>
      </w:r>
      <w:r w:rsidRPr="00CE6A88">
        <w:t>ф</w:t>
      </w:r>
      <w:r w:rsidRPr="00CE6A88">
        <w:t>фективное насосное оборудование с низким электропотреблением;</w:t>
      </w:r>
    </w:p>
    <w:p w:rsidR="00EF67B0" w:rsidRPr="00CE6A88" w:rsidRDefault="00EF67B0" w:rsidP="007B7B91">
      <w:pPr>
        <w:pStyle w:val="9"/>
        <w:spacing w:line="276" w:lineRule="auto"/>
      </w:pPr>
      <w:r w:rsidRPr="00CE6A88">
        <w:t>- на оборудовании насосного оборудования водоснабжения и водоотведения частотными преобразователями для двигателей насосных агрегатов;</w:t>
      </w:r>
    </w:p>
    <w:p w:rsidR="00EF67B0" w:rsidRPr="007D2309" w:rsidRDefault="00EF67B0" w:rsidP="007B7B91">
      <w:pPr>
        <w:pStyle w:val="9"/>
        <w:spacing w:line="276" w:lineRule="auto"/>
      </w:pPr>
      <w:r w:rsidRPr="00CE6A88">
        <w:t>- на проектировании и строительстве очистных сооружений водоотведения, сетей водоотведения и при необходимости канализационных насосных станций.</w:t>
      </w:r>
    </w:p>
    <w:p w:rsidR="00EF67B0" w:rsidRPr="007D2309" w:rsidRDefault="00EF67B0" w:rsidP="007B7B91">
      <w:pPr>
        <w:pStyle w:val="9"/>
        <w:spacing w:line="276" w:lineRule="auto"/>
      </w:pPr>
      <w:r w:rsidRPr="007D2309">
        <w:t>При проведении мероприятий по восстановлению полноценной работы с</w:t>
      </w:r>
      <w:r w:rsidRPr="007D2309">
        <w:t>и</w:t>
      </w:r>
      <w:r w:rsidRPr="007D2309">
        <w:t>стем водоснабжения и водоотведения, можно получить следующие результаты:</w:t>
      </w:r>
    </w:p>
    <w:p w:rsidR="00EF67B0" w:rsidRPr="007D2309" w:rsidRDefault="00307B72" w:rsidP="007B7B91">
      <w:pPr>
        <w:pStyle w:val="9"/>
        <w:spacing w:line="276" w:lineRule="auto"/>
        <w:rPr>
          <w:rFonts w:eastAsia="Calibri"/>
        </w:rPr>
      </w:pPr>
      <w:r>
        <w:rPr>
          <w:rFonts w:eastAsia="Calibri"/>
        </w:rPr>
        <w:t>1</w:t>
      </w:r>
      <w:r w:rsidR="00EF67B0" w:rsidRPr="007D2309">
        <w:rPr>
          <w:rFonts w:eastAsia="Calibri"/>
        </w:rPr>
        <w:t>. Технологические результаты</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обеспечение устойчивости системы коммунальной инфраструктуры пос</w:t>
      </w:r>
      <w:r w:rsidRPr="007D2309">
        <w:rPr>
          <w:rFonts w:eastAsia="Calibri"/>
        </w:rPr>
        <w:t>е</w:t>
      </w:r>
      <w:r w:rsidRPr="007D2309">
        <w:rPr>
          <w:rFonts w:eastAsia="Calibri"/>
        </w:rPr>
        <w:t>ления;</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создание надежной коммунальной инфраструктуры поселения, имеющей необходимые резервы для перспективного развития;</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внедрение энергосберегающих технологий;</w:t>
      </w:r>
    </w:p>
    <w:p w:rsidR="00EF67B0" w:rsidRPr="007D2309" w:rsidRDefault="00EF67B0" w:rsidP="007B7B91">
      <w:pPr>
        <w:pStyle w:val="9"/>
        <w:spacing w:line="276" w:lineRule="auto"/>
        <w:rPr>
          <w:rFonts w:eastAsia="Calibri"/>
        </w:rPr>
      </w:pPr>
      <w:r w:rsidRPr="007D2309">
        <w:rPr>
          <w:rFonts w:eastAsia="Calibri"/>
        </w:rPr>
        <w:t>-</w:t>
      </w:r>
      <w:r w:rsidR="00411241">
        <w:rPr>
          <w:rFonts w:eastAsia="Calibri"/>
        </w:rPr>
        <w:t xml:space="preserve"> </w:t>
      </w:r>
      <w:r w:rsidRPr="007D2309">
        <w:rPr>
          <w:rFonts w:eastAsia="Calibri"/>
        </w:rPr>
        <w:t>снижение потерь коммунальных ресурсов:</w:t>
      </w:r>
    </w:p>
    <w:p w:rsidR="00EF67B0" w:rsidRPr="007D2309" w:rsidRDefault="00EF67B0" w:rsidP="007B7B91">
      <w:pPr>
        <w:pStyle w:val="9"/>
        <w:spacing w:line="276" w:lineRule="auto"/>
        <w:rPr>
          <w:rFonts w:eastAsia="Calibri"/>
        </w:rPr>
      </w:pPr>
      <w:r w:rsidRPr="007D2309">
        <w:rPr>
          <w:rFonts w:eastAsia="Calibri"/>
        </w:rPr>
        <w:t>2. Социальные результаты:</w:t>
      </w:r>
    </w:p>
    <w:p w:rsidR="00EF67B0" w:rsidRPr="007D2309" w:rsidRDefault="00EF67B0" w:rsidP="007B7B91">
      <w:pPr>
        <w:pStyle w:val="9"/>
        <w:spacing w:line="276" w:lineRule="auto"/>
        <w:rPr>
          <w:rFonts w:eastAsia="Calibri"/>
        </w:rPr>
      </w:pPr>
      <w:r w:rsidRPr="007D2309">
        <w:rPr>
          <w:rFonts w:eastAsia="Calibri"/>
        </w:rPr>
        <w:t>- рациональное использование природных ресурсов;</w:t>
      </w:r>
    </w:p>
    <w:p w:rsidR="00EF67B0" w:rsidRPr="007D2309" w:rsidRDefault="00EF67B0" w:rsidP="007B7B91">
      <w:pPr>
        <w:pStyle w:val="9"/>
        <w:spacing w:line="276" w:lineRule="auto"/>
        <w:rPr>
          <w:rFonts w:eastAsia="Calibri"/>
        </w:rPr>
      </w:pPr>
      <w:r w:rsidRPr="007D2309">
        <w:rPr>
          <w:rFonts w:eastAsia="Calibri"/>
        </w:rPr>
        <w:t>- повышение надежности и качества предоставления коммунальных услуг.</w:t>
      </w:r>
    </w:p>
    <w:p w:rsidR="00EF67B0" w:rsidRPr="007D2309" w:rsidRDefault="00EF67B0" w:rsidP="007B7B91">
      <w:pPr>
        <w:pStyle w:val="9"/>
        <w:spacing w:line="276" w:lineRule="auto"/>
        <w:rPr>
          <w:rFonts w:eastAsia="Calibri"/>
        </w:rPr>
      </w:pPr>
      <w:r w:rsidRPr="007D2309">
        <w:rPr>
          <w:rFonts w:eastAsia="Calibri"/>
        </w:rPr>
        <w:t>3. Экономические результаты:</w:t>
      </w:r>
    </w:p>
    <w:p w:rsidR="00EF67B0" w:rsidRPr="007D2309" w:rsidRDefault="00EF67B0" w:rsidP="007B7B91">
      <w:pPr>
        <w:pStyle w:val="9"/>
        <w:spacing w:line="276" w:lineRule="auto"/>
        <w:rPr>
          <w:rFonts w:eastAsia="Calibri"/>
        </w:rPr>
      </w:pPr>
      <w:r w:rsidRPr="007D2309">
        <w:rPr>
          <w:rFonts w:eastAsia="Calibri"/>
        </w:rPr>
        <w:t>- плановое развитие коммунальной инфраструктуры в соответствии с док</w:t>
      </w:r>
      <w:r w:rsidRPr="007D2309">
        <w:rPr>
          <w:rFonts w:eastAsia="Calibri"/>
        </w:rPr>
        <w:t>у</w:t>
      </w:r>
      <w:r w:rsidRPr="007D2309">
        <w:rPr>
          <w:rFonts w:eastAsia="Calibri"/>
        </w:rPr>
        <w:t>ментами территориального планирования развития поселения;</w:t>
      </w:r>
    </w:p>
    <w:p w:rsidR="00EF67B0" w:rsidRDefault="00EF67B0" w:rsidP="007B7B91">
      <w:pPr>
        <w:pStyle w:val="9"/>
        <w:spacing w:line="276" w:lineRule="auto"/>
        <w:rPr>
          <w:rFonts w:eastAsia="Calibri"/>
        </w:rPr>
      </w:pPr>
      <w:r w:rsidRPr="007D2309">
        <w:rPr>
          <w:rFonts w:eastAsia="Calibri"/>
        </w:rPr>
        <w:t>- повышение инвестиционной привлекательности организаций коммунальн</w:t>
      </w:r>
      <w:r w:rsidRPr="007D2309">
        <w:rPr>
          <w:rFonts w:eastAsia="Calibri"/>
        </w:rPr>
        <w:t>о</w:t>
      </w:r>
      <w:r w:rsidRPr="007D2309">
        <w:rPr>
          <w:rFonts w:eastAsia="Calibri"/>
        </w:rPr>
        <w:t>го комплекса поселения.</w:t>
      </w:r>
    </w:p>
    <w:p w:rsidR="00411241" w:rsidRDefault="00411241" w:rsidP="007B7B91">
      <w:pPr>
        <w:pStyle w:val="9"/>
        <w:spacing w:line="276" w:lineRule="auto"/>
      </w:pPr>
      <w:r>
        <w:t>Одной из ва</w:t>
      </w:r>
      <w:r w:rsidR="00A5265D">
        <w:t xml:space="preserve">жных проблем водоснабжения </w:t>
      </w:r>
      <w:r w:rsidR="00902F48">
        <w:t xml:space="preserve"> является то</w:t>
      </w:r>
      <w:r>
        <w:t>, что скважинные в</w:t>
      </w:r>
      <w:r>
        <w:t>о</w:t>
      </w:r>
      <w:r>
        <w:t>дозаборы не имеют зон санитарной охраны. Необходимо принять меры по орг</w:t>
      </w:r>
      <w:r>
        <w:t>а</w:t>
      </w:r>
      <w:r>
        <w:t>низации зон санитарной охраны водозаборов, либо организовать новый скважи</w:t>
      </w:r>
      <w:r>
        <w:t>н</w:t>
      </w:r>
      <w:r>
        <w:t>ный водозабор в стороне от застройки.</w:t>
      </w:r>
    </w:p>
    <w:p w:rsidR="00155A54" w:rsidRPr="00155A54" w:rsidRDefault="00155A54" w:rsidP="007B7B91">
      <w:pPr>
        <w:pStyle w:val="143"/>
        <w:spacing w:line="276" w:lineRule="auto"/>
      </w:pPr>
      <w:r>
        <w:t>Централизованное водоснабжение многих объектов администрации и сферы образования не осуществляется</w:t>
      </w:r>
    </w:p>
    <w:p w:rsidR="00411241" w:rsidRDefault="00411241" w:rsidP="007B7B91">
      <w:pPr>
        <w:pStyle w:val="143"/>
        <w:spacing w:line="276" w:lineRule="auto"/>
      </w:pPr>
      <w:r>
        <w:t>Также п</w:t>
      </w:r>
      <w:r w:rsidRPr="00DC76F6">
        <w:t>роблемными характеристиками сетей водоснабжения являются:</w:t>
      </w:r>
    </w:p>
    <w:p w:rsidR="00411241" w:rsidRPr="008545BC" w:rsidRDefault="00411241" w:rsidP="007B7B91">
      <w:pPr>
        <w:pStyle w:val="143"/>
        <w:spacing w:line="276" w:lineRule="auto"/>
      </w:pPr>
      <w:r w:rsidRPr="008545BC">
        <w:t>- Отсутствие очистки и подготовки подаваемой в сеть воды;</w:t>
      </w:r>
    </w:p>
    <w:p w:rsidR="00411241" w:rsidRPr="00DC76F6" w:rsidRDefault="00411241" w:rsidP="007B7B91">
      <w:pPr>
        <w:pStyle w:val="143"/>
        <w:spacing w:line="276" w:lineRule="auto"/>
      </w:pPr>
      <w:r>
        <w:lastRenderedPageBreak/>
        <w:t>-</w:t>
      </w:r>
      <w:r w:rsidRPr="00DC76F6">
        <w:t xml:space="preserve"> Высокий износ и несоответствие насосного оборудования современным требованиям по надежности и электропотреблению.</w:t>
      </w:r>
    </w:p>
    <w:p w:rsidR="00411241" w:rsidRPr="00DC76F6" w:rsidRDefault="00411241" w:rsidP="007B7B91">
      <w:pPr>
        <w:pStyle w:val="143"/>
        <w:spacing w:line="276" w:lineRule="auto"/>
      </w:pPr>
      <w:r>
        <w:t xml:space="preserve">- </w:t>
      </w:r>
      <w:r w:rsidRPr="00DC76F6">
        <w:t>Вторичное загрязнение и ухудшение качества воды</w:t>
      </w:r>
      <w:r>
        <w:t>,</w:t>
      </w:r>
      <w:r w:rsidRPr="00DC76F6">
        <w:t xml:space="preserve"> вследствие внутре</w:t>
      </w:r>
      <w:r w:rsidRPr="00DC76F6">
        <w:t>н</w:t>
      </w:r>
      <w:r w:rsidRPr="00DC76F6">
        <w:t>ней коррозии металлических трубопроводов.</w:t>
      </w:r>
      <w:r>
        <w:t xml:space="preserve">                                                                                                                                                                                                                                                                                                                                                                                                                                                                                                                                                                                                                                                                                                                                                                                                                                                                                                                                                                                                                                                                                                                                                                                                                                                                                                                                                                                                                                                                                                                                                                                                                                                                                                                                                                                                                                                                                                                                                                                                                                                                                                                                                                                                                                                                                                                                                                                                                                                                                                                                                                                                                                                                                                                                                                                                                                                                                                                                                                                                                                                                                                                                                                                                                                                                                                                                                                                                                                                                                                                                                                                                                                                                                                                                                                                                                                                                                                                                                                                                                                                                                                                                                                                                                                                                                                                                                                                                                                                                                                                                                                                                                                                                                                                                                                                                                                                                                                                                                                                                                                                                                                                                                                                                                                                                                                                                                                                                                                                                                                                                                                                                                                                                                                                                                                                                                                                                                                                                                                                                                                                                                                                                                                                                                                                                                                                                                                                                                                                                                                                                                                                                                                                                                                                                                                                                                                                                                                                                                                                                                                                                                                                                                                                                                                                                                                                                                                                                                                                                                                                                                                                                                                                                                                                                                                                                                                                                                                                                                                                                                                                                                                                                                                                                                                                                                                                                                                                                                                                                                                                                                                                                                                                                                                                                                                                                                                                                                                                                                                                                                                                                                                                                                                                                                                                                                                                                                                                                                                                                                                                                                                                                                                                                                                                                                                                                                                                                                                                                                                                                                                                                                                                                                                                                                                                                                                                                                                                                                                                                                                                                                                                                                                                                                                                                                                                                                                                                                                                                                                                                                                                                                                                                                                                                                                                                                                                                                                                                                                                                                                                                                                                                                                                                                                                                                                                                                                                                                                                                                                                                                                                                                                                                                                                                                                                                                                                                                                                                                                                                                                                                                                                                                                                                                                                                                                                                                                                                                                                                                                                                                                                                                                                                                                                                                                                                                                                                                                                                                                                                                                                                                                                                                                                                                                                                                                                                                                                                                                                                                                                                                                                                                                                                                                                                                                                                                                                                                                                                                                                                                                                                                                                                                                                                                                                                                                                                                                                                                                                                                                                                                                                                                                                                                                                                                                                                                                                                                                                                                                                                                                                                                                                                                                                                                                                                                                                                                                                                                                                                                                                                                                                                                                                                                                                                                                                                                                                                                                                                                                                                                                                                                                                                                                                                                                                                                                                                                                                                                                                                                                                                                                                                                                                                                                                                                                                                                                                                                                                                                                                                                                                                                                                                                                                                                                                                                                                                                                                                                                                                                                                                                                                                                                                                                                                                                                                                                                                                                                                                                                                                                                                                                                                                                                                                                                                                                                                                                                                                                                                                                                                                                                                                                                                                                                                                                                                                                                                                                                                                                                                                                                                                                                                                                                                                                                                                                                                                                                                                                                                                                                                                                                                                                                                                                                                                                                                                                                                                                                                                                                                                                                                                                                                                                                                                                                                                                                                                                                                                                                                                                                                                                                                                                                                                                                                                                                                                                                                                                                                                                                                                                                                                                                                                                                                                                                                                                                                                                                                                                                                                                                                                                                                                                                                                                                                                                                                                                                                                                                                                                                                                                                                                                                                                                                                                                                                                                                                                                                                                                                                                                                                                                                                                                                                                                                                                                                                                                                                                                                                                                                                                                                                                                                                                                                                                                                                                                                                                                                                                                                                                                                                                                                                                                                                                                                                                                                                                                                                                                                                                                                                                                                                                                                                                                                                                                                                                                                                                                                                                                                                                                                                                                                                                                                                                                                                                                                                                                                                                                                                                                                                                                                                                                                                                                                                                                                                                                                                                                                                                                                                                                                                                                                                                                                                                                                                                                                                                                                                                                                                                                                                                                                                                                                                                                                                                                                                                                                                                                                                                                                                                                                                                                                                                                                                                                                                                                                                                                                                                                                                                                                                                                                                                                                                                                                                                                                                                                                                                                                                                                                                                                                                                                                                                                                                                                                                                                                                                                                                                                                                                                                                                          </w:t>
      </w:r>
    </w:p>
    <w:p w:rsidR="007B7B91" w:rsidRDefault="00411241" w:rsidP="007B7B91">
      <w:pPr>
        <w:pStyle w:val="143"/>
        <w:spacing w:line="276" w:lineRule="auto"/>
      </w:pPr>
      <w:r>
        <w:t xml:space="preserve">Стоки без очистки сбрасываются на рельеф, </w:t>
      </w:r>
    </w:p>
    <w:p w:rsidR="0063397B" w:rsidRPr="009E4C2B" w:rsidRDefault="00EF67B0" w:rsidP="007B7B91">
      <w:pPr>
        <w:pStyle w:val="143"/>
        <w:spacing w:line="276" w:lineRule="auto"/>
        <w:rPr>
          <w:b/>
        </w:rPr>
      </w:pPr>
      <w:r w:rsidRPr="00411241">
        <w:t>Разработанная схема водоснабжения и водоотведения будет ежегодно акт</w:t>
      </w:r>
      <w:r w:rsidRPr="00411241">
        <w:t>у</w:t>
      </w:r>
      <w:r w:rsidRPr="00411241">
        <w:t>ализироваться и один раз в пять лет корректироваться.</w:t>
      </w:r>
    </w:p>
    <w:sectPr w:rsidR="0063397B" w:rsidRPr="009E4C2B" w:rsidSect="009E4C2B">
      <w:headerReference w:type="even" r:id="rId12"/>
      <w:footerReference w:type="default" r:id="rId13"/>
      <w:headerReference w:type="first" r:id="rId14"/>
      <w:pgSz w:w="11906" w:h="16838"/>
      <w:pgMar w:top="1418" w:right="709" w:bottom="567" w:left="1276" w:header="284" w:footer="17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4704" w:rsidRDefault="00EB4704" w:rsidP="00D321AE">
      <w:pPr>
        <w:spacing w:after="0" w:line="240" w:lineRule="auto"/>
      </w:pPr>
      <w:r>
        <w:separator/>
      </w:r>
    </w:p>
  </w:endnote>
  <w:endnote w:type="continuationSeparator" w:id="0">
    <w:p w:rsidR="00EB4704" w:rsidRDefault="00EB4704" w:rsidP="00D321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2"/>
    <w:family w:val="auto"/>
    <w:notTrueType/>
    <w:pitch w:val="default"/>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MS Sans Serif">
    <w:altName w:val="Arial"/>
    <w:panose1 w:val="020B0500000000000000"/>
    <w:charset w:val="00"/>
    <w:family w:val="swiss"/>
    <w:notTrueType/>
    <w:pitch w:val="variable"/>
    <w:sig w:usb0="00000003" w:usb1="00000000" w:usb2="00000000" w:usb3="00000000" w:csb0="00000001" w:csb1="00000000"/>
  </w:font>
  <w:font w:name="TimesNewRoman">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5F4" w:rsidRPr="001C798E" w:rsidRDefault="004155F4" w:rsidP="00881F56">
    <w:pPr>
      <w:pStyle w:val="ad"/>
      <w:pBdr>
        <w:top w:val="thinThickSmallGap" w:sz="24" w:space="0" w:color="622423" w:themeColor="accent2" w:themeShade="7F"/>
      </w:pBdr>
      <w:rPr>
        <w:rFonts w:ascii="Times New Roman" w:hAnsi="Times New Roman"/>
        <w:sz w:val="24"/>
        <w:szCs w:val="24"/>
      </w:rPr>
    </w:pPr>
    <w:r w:rsidRPr="001C798E">
      <w:rPr>
        <w:rFonts w:ascii="Times New Roman" w:hAnsi="Times New Roman"/>
        <w:sz w:val="24"/>
        <w:szCs w:val="24"/>
      </w:rPr>
      <w:ptab w:relativeTo="margin" w:alignment="right" w:leader="none"/>
    </w:r>
    <w:r w:rsidRPr="001C798E">
      <w:rPr>
        <w:rFonts w:ascii="Times New Roman" w:hAnsi="Times New Roman"/>
        <w:sz w:val="24"/>
        <w:szCs w:val="24"/>
      </w:rPr>
      <w:t xml:space="preserve"> </w:t>
    </w:r>
    <w:r>
      <w:rPr>
        <w:rFonts w:ascii="Times New Roman" w:hAnsi="Times New Roman"/>
        <w:sz w:val="24"/>
        <w:szCs w:val="24"/>
      </w:rPr>
      <w:fldChar w:fldCharType="begin"/>
    </w:r>
    <w:r>
      <w:rPr>
        <w:rFonts w:ascii="Times New Roman" w:hAnsi="Times New Roman"/>
        <w:sz w:val="24"/>
        <w:szCs w:val="24"/>
      </w:rPr>
      <w:instrText xml:space="preserve"> PAGE  \* Arabic  \* MERGEFORMAT </w:instrText>
    </w:r>
    <w:r>
      <w:rPr>
        <w:rFonts w:ascii="Times New Roman" w:hAnsi="Times New Roman"/>
        <w:sz w:val="24"/>
        <w:szCs w:val="24"/>
      </w:rPr>
      <w:fldChar w:fldCharType="separate"/>
    </w:r>
    <w:r w:rsidR="00ED5C07">
      <w:rPr>
        <w:rFonts w:ascii="Times New Roman" w:hAnsi="Times New Roman"/>
        <w:noProof/>
        <w:sz w:val="24"/>
        <w:szCs w:val="24"/>
      </w:rPr>
      <w:t>66</w:t>
    </w:r>
    <w:r>
      <w:rPr>
        <w:rFonts w:ascii="Times New Roman" w:hAnsi="Times New Roman"/>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4704" w:rsidRDefault="00EB4704" w:rsidP="00D321AE">
      <w:pPr>
        <w:spacing w:after="0" w:line="240" w:lineRule="auto"/>
      </w:pPr>
      <w:r>
        <w:separator/>
      </w:r>
    </w:p>
  </w:footnote>
  <w:footnote w:type="continuationSeparator" w:id="0">
    <w:p w:rsidR="00EB4704" w:rsidRDefault="00EB4704" w:rsidP="00D321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5F4" w:rsidRPr="00884269" w:rsidRDefault="004155F4" w:rsidP="00884269">
    <w:pPr>
      <w:pStyle w:val="71"/>
      <w:jc w:val="center"/>
      <w:rPr>
        <w:caps/>
        <w:color w:val="auto"/>
        <w:sz w:val="24"/>
        <w:szCs w:val="24"/>
      </w:rPr>
    </w:pPr>
    <w:r>
      <w:rPr>
        <w:caps/>
        <w:color w:val="auto"/>
        <w:sz w:val="24"/>
        <w:szCs w:val="24"/>
      </w:rPr>
      <w:t>С</w:t>
    </w:r>
    <w:r w:rsidRPr="00884269">
      <w:rPr>
        <w:caps/>
        <w:color w:val="auto"/>
        <w:sz w:val="24"/>
        <w:szCs w:val="24"/>
      </w:rPr>
      <w:t>ХЕМА ВОДОСНАБЖЕНИЯ И ВОДООТВЕДЕНИЯ</w:t>
    </w:r>
  </w:p>
  <w:p w:rsidR="004155F4" w:rsidRPr="00884269" w:rsidRDefault="004155F4" w:rsidP="00884269">
    <w:pPr>
      <w:pStyle w:val="71"/>
      <w:jc w:val="center"/>
      <w:rPr>
        <w:caps/>
        <w:color w:val="auto"/>
        <w:sz w:val="24"/>
        <w:szCs w:val="24"/>
      </w:rPr>
    </w:pPr>
    <w:r>
      <w:rPr>
        <w:caps/>
        <w:color w:val="auto"/>
        <w:sz w:val="24"/>
        <w:szCs w:val="24"/>
      </w:rPr>
      <w:t>СЛОБОДСКОГО</w:t>
    </w:r>
    <w:r w:rsidRPr="00884269">
      <w:rPr>
        <w:caps/>
        <w:color w:val="auto"/>
        <w:sz w:val="24"/>
        <w:szCs w:val="24"/>
      </w:rPr>
      <w:t xml:space="preserve"> МУНИЦИПАЛЬНОГО </w:t>
    </w:r>
    <w:r>
      <w:rPr>
        <w:caps/>
        <w:color w:val="auto"/>
        <w:sz w:val="24"/>
        <w:szCs w:val="24"/>
      </w:rPr>
      <w:t>района</w:t>
    </w:r>
  </w:p>
  <w:p w:rsidR="004155F4" w:rsidRPr="00526558" w:rsidRDefault="004155F4" w:rsidP="00884269">
    <w:pPr>
      <w:pStyle w:val="ab"/>
      <w:pBdr>
        <w:bottom w:val="thickThinSmallGap" w:sz="24" w:space="1" w:color="622423" w:themeColor="accent2" w:themeShade="7F"/>
      </w:pBdr>
      <w:tabs>
        <w:tab w:val="left" w:pos="10064"/>
      </w:tabs>
      <w:spacing w:after="0"/>
      <w:rPr>
        <w:rFonts w:ascii="Times New Roman" w:eastAsiaTheme="minorHAnsi" w:hAnsi="Times New Roman"/>
        <w:caps/>
        <w:sz w:val="2"/>
        <w:szCs w:val="2"/>
        <w:lang w:eastAsia="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5F4" w:rsidRDefault="004155F4">
    <w:pPr>
      <w:pStyle w:val="ab"/>
    </w:pPr>
    <w:r>
      <w:rPr>
        <w:noProof/>
      </w:rPr>
      <mc:AlternateContent>
        <mc:Choice Requires="wps">
          <w:drawing>
            <wp:anchor distT="0" distB="0" distL="114300" distR="114300" simplePos="0" relativeHeight="251657728" behindDoc="1" locked="0" layoutInCell="1" allowOverlap="1" wp14:anchorId="47295AC1" wp14:editId="188B75DB">
              <wp:simplePos x="0" y="0"/>
              <wp:positionH relativeFrom="column">
                <wp:posOffset>26035</wp:posOffset>
              </wp:positionH>
              <wp:positionV relativeFrom="paragraph">
                <wp:posOffset>-986790</wp:posOffset>
              </wp:positionV>
              <wp:extent cx="6573520" cy="10210165"/>
              <wp:effectExtent l="0" t="0" r="17780" b="19685"/>
              <wp:wrapNone/>
              <wp:docPr id="3"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73520" cy="10210165"/>
                      </a:xfrm>
                      <a:prstGeom prst="rect">
                        <a:avLst/>
                      </a:prstGeom>
                      <a:ln cmpd="tri">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id="Прямоугольник 1" o:spid="_x0000_s1026" style="position:absolute;margin-left:2.05pt;margin-top:-77.7pt;width:517.6pt;height:803.9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" fillcolor="white [3201]" strokecolor="black [3213]" strokeweight="2pt">
              <v:stroke linestyle="thickBetweenThin"/>
              <v:path arrowok="t"/>
            </v:rect>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5F4" w:rsidRDefault="004155F4">
    <w:pPr>
      <w:pStyle w:val="ab"/>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155F4" w:rsidRDefault="004155F4">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none"/>
      <w:suff w:val="nothing"/>
      <w:lvlText w:val=""/>
      <w:lvlJc w:val="left"/>
      <w:pPr>
        <w:tabs>
          <w:tab w:val="num" w:pos="0"/>
        </w:tabs>
        <w:ind w:left="360" w:firstLine="0"/>
      </w:pPr>
    </w:lvl>
    <w:lvl w:ilvl="1">
      <w:start w:val="1"/>
      <w:numFmt w:val="none"/>
      <w:suff w:val="nothing"/>
      <w:lvlText w:val=""/>
      <w:lvlJc w:val="left"/>
      <w:pPr>
        <w:tabs>
          <w:tab w:val="num" w:pos="0"/>
        </w:tabs>
        <w:ind w:left="360" w:firstLine="0"/>
      </w:pPr>
    </w:lvl>
    <w:lvl w:ilvl="2">
      <w:start w:val="1"/>
      <w:numFmt w:val="none"/>
      <w:suff w:val="nothing"/>
      <w:lvlText w:val=""/>
      <w:lvlJc w:val="left"/>
      <w:pPr>
        <w:tabs>
          <w:tab w:val="num" w:pos="0"/>
        </w:tabs>
        <w:ind w:left="360" w:firstLine="0"/>
      </w:pPr>
    </w:lvl>
    <w:lvl w:ilvl="3">
      <w:start w:val="1"/>
      <w:numFmt w:val="none"/>
      <w:suff w:val="nothing"/>
      <w:lvlText w:val=""/>
      <w:lvlJc w:val="left"/>
      <w:pPr>
        <w:tabs>
          <w:tab w:val="num" w:pos="0"/>
        </w:tabs>
        <w:ind w:left="360" w:firstLine="0"/>
      </w:pPr>
    </w:lvl>
    <w:lvl w:ilvl="4">
      <w:start w:val="1"/>
      <w:numFmt w:val="none"/>
      <w:suff w:val="nothing"/>
      <w:lvlText w:val=""/>
      <w:lvlJc w:val="left"/>
      <w:pPr>
        <w:tabs>
          <w:tab w:val="num" w:pos="0"/>
        </w:tabs>
        <w:ind w:left="360" w:firstLine="0"/>
      </w:pPr>
    </w:lvl>
    <w:lvl w:ilvl="5">
      <w:start w:val="1"/>
      <w:numFmt w:val="none"/>
      <w:suff w:val="nothing"/>
      <w:lvlText w:val=""/>
      <w:lvlJc w:val="left"/>
      <w:pPr>
        <w:tabs>
          <w:tab w:val="num" w:pos="0"/>
        </w:tabs>
        <w:ind w:left="360" w:firstLine="0"/>
      </w:pPr>
    </w:lvl>
    <w:lvl w:ilvl="6">
      <w:start w:val="1"/>
      <w:numFmt w:val="none"/>
      <w:suff w:val="nothing"/>
      <w:lvlText w:val=""/>
      <w:lvlJc w:val="left"/>
      <w:pPr>
        <w:tabs>
          <w:tab w:val="num" w:pos="0"/>
        </w:tabs>
        <w:ind w:left="360" w:firstLine="0"/>
      </w:pPr>
    </w:lvl>
    <w:lvl w:ilvl="7">
      <w:start w:val="1"/>
      <w:numFmt w:val="none"/>
      <w:suff w:val="nothing"/>
      <w:lvlText w:val=""/>
      <w:lvlJc w:val="left"/>
      <w:pPr>
        <w:tabs>
          <w:tab w:val="num" w:pos="0"/>
        </w:tabs>
        <w:ind w:left="360" w:firstLine="0"/>
      </w:pPr>
    </w:lvl>
    <w:lvl w:ilvl="8">
      <w:start w:val="1"/>
      <w:numFmt w:val="none"/>
      <w:suff w:val="nothing"/>
      <w:lvlText w:val=""/>
      <w:lvlJc w:val="left"/>
      <w:pPr>
        <w:tabs>
          <w:tab w:val="num" w:pos="0"/>
        </w:tabs>
        <w:ind w:left="360" w:firstLine="0"/>
      </w:pPr>
    </w:lvl>
  </w:abstractNum>
  <w:abstractNum w:abstractNumId="1">
    <w:nsid w:val="00000003"/>
    <w:multiLevelType w:val="singleLevel"/>
    <w:tmpl w:val="00000003"/>
    <w:name w:val="WW8Num3"/>
    <w:lvl w:ilvl="0">
      <w:start w:val="1"/>
      <w:numFmt w:val="decimal"/>
      <w:lvlText w:val="%1."/>
      <w:lvlJc w:val="left"/>
      <w:pPr>
        <w:tabs>
          <w:tab w:val="num" w:pos="720"/>
        </w:tabs>
        <w:ind w:left="720" w:hanging="360"/>
      </w:pPr>
    </w:lvl>
  </w:abstractNum>
  <w:abstractNum w:abstractNumId="2">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3">
    <w:nsid w:val="00000006"/>
    <w:multiLevelType w:val="singleLevel"/>
    <w:tmpl w:val="00000006"/>
    <w:name w:val="WW8Num6"/>
    <w:lvl w:ilvl="0">
      <w:start w:val="1"/>
      <w:numFmt w:val="bullet"/>
      <w:lvlText w:val=""/>
      <w:lvlJc w:val="left"/>
      <w:pPr>
        <w:tabs>
          <w:tab w:val="num" w:pos="360"/>
        </w:tabs>
        <w:ind w:left="360" w:hanging="360"/>
      </w:pPr>
      <w:rPr>
        <w:rFonts w:ascii="Wingdings" w:hAnsi="Wingdings" w:cs="OpenSymbol"/>
      </w:rPr>
    </w:lvl>
  </w:abstractNum>
  <w:abstractNum w:abstractNumId="4">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5">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9"/>
    <w:multiLevelType w:val="multilevel"/>
    <w:tmpl w:val="00000009"/>
    <w:name w:val="WW8Num9"/>
    <w:lvl w:ilvl="0">
      <w:start w:val="1"/>
      <w:numFmt w:val="bullet"/>
      <w:lvlText w:val=""/>
      <w:lvlJc w:val="left"/>
      <w:pPr>
        <w:tabs>
          <w:tab w:val="num" w:pos="0"/>
        </w:tabs>
        <w:ind w:left="690" w:hanging="360"/>
      </w:pPr>
      <w:rPr>
        <w:rFonts w:ascii="Wingdings" w:hAnsi="Wingdings" w:cs="OpenSymbol"/>
      </w:rPr>
    </w:lvl>
    <w:lvl w:ilvl="1">
      <w:start w:val="1"/>
      <w:numFmt w:val="lowerLetter"/>
      <w:lvlText w:val="%2."/>
      <w:lvlJc w:val="left"/>
      <w:pPr>
        <w:tabs>
          <w:tab w:val="num" w:pos="0"/>
        </w:tabs>
        <w:ind w:left="1410" w:hanging="360"/>
      </w:pPr>
    </w:lvl>
    <w:lvl w:ilvl="2">
      <w:start w:val="1"/>
      <w:numFmt w:val="lowerRoman"/>
      <w:lvlText w:val="%2.%3."/>
      <w:lvlJc w:val="left"/>
      <w:pPr>
        <w:tabs>
          <w:tab w:val="num" w:pos="0"/>
        </w:tabs>
        <w:ind w:left="2130" w:hanging="180"/>
      </w:pPr>
    </w:lvl>
    <w:lvl w:ilvl="3">
      <w:start w:val="1"/>
      <w:numFmt w:val="decimal"/>
      <w:lvlText w:val="%2.%3.%4."/>
      <w:lvlJc w:val="left"/>
      <w:pPr>
        <w:tabs>
          <w:tab w:val="num" w:pos="0"/>
        </w:tabs>
        <w:ind w:left="2850" w:hanging="360"/>
      </w:pPr>
    </w:lvl>
    <w:lvl w:ilvl="4">
      <w:start w:val="1"/>
      <w:numFmt w:val="lowerLetter"/>
      <w:lvlText w:val="%2.%3.%4.%5."/>
      <w:lvlJc w:val="left"/>
      <w:pPr>
        <w:tabs>
          <w:tab w:val="num" w:pos="0"/>
        </w:tabs>
        <w:ind w:left="3570" w:hanging="360"/>
      </w:pPr>
    </w:lvl>
    <w:lvl w:ilvl="5">
      <w:start w:val="1"/>
      <w:numFmt w:val="lowerRoman"/>
      <w:lvlText w:val="%2.%3.%4.%5.%6."/>
      <w:lvlJc w:val="left"/>
      <w:pPr>
        <w:tabs>
          <w:tab w:val="num" w:pos="0"/>
        </w:tabs>
        <w:ind w:left="4290" w:hanging="180"/>
      </w:pPr>
    </w:lvl>
    <w:lvl w:ilvl="6">
      <w:start w:val="1"/>
      <w:numFmt w:val="decimal"/>
      <w:lvlText w:val="%2.%3.%4.%5.%6.%7."/>
      <w:lvlJc w:val="left"/>
      <w:pPr>
        <w:tabs>
          <w:tab w:val="num" w:pos="0"/>
        </w:tabs>
        <w:ind w:left="5010" w:hanging="360"/>
      </w:pPr>
    </w:lvl>
    <w:lvl w:ilvl="7">
      <w:start w:val="1"/>
      <w:numFmt w:val="lowerLetter"/>
      <w:lvlText w:val="%2.%3.%4.%5.%6.%7.%8."/>
      <w:lvlJc w:val="left"/>
      <w:pPr>
        <w:tabs>
          <w:tab w:val="num" w:pos="0"/>
        </w:tabs>
        <w:ind w:left="5730" w:hanging="360"/>
      </w:pPr>
    </w:lvl>
    <w:lvl w:ilvl="8">
      <w:start w:val="1"/>
      <w:numFmt w:val="lowerRoman"/>
      <w:lvlText w:val="%2.%3.%4.%5.%6.%7.%8.%9."/>
      <w:lvlJc w:val="left"/>
      <w:pPr>
        <w:tabs>
          <w:tab w:val="num" w:pos="0"/>
        </w:tabs>
        <w:ind w:left="6450" w:hanging="180"/>
      </w:pPr>
    </w:lvl>
  </w:abstractNum>
  <w:abstractNum w:abstractNumId="7">
    <w:nsid w:val="0000000A"/>
    <w:multiLevelType w:val="multilevel"/>
    <w:tmpl w:val="0000000A"/>
    <w:name w:val="WW8Num1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8">
    <w:nsid w:val="0000000B"/>
    <w:multiLevelType w:val="multilevel"/>
    <w:tmpl w:val="0000000B"/>
    <w:name w:val="WW8Num11"/>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9">
    <w:nsid w:val="0000000C"/>
    <w:multiLevelType w:val="multilevel"/>
    <w:tmpl w:val="0000000C"/>
    <w:name w:val="WW8Num12"/>
    <w:lvl w:ilvl="0">
      <w:start w:val="1"/>
      <w:numFmt w:val="bullet"/>
      <w:lvlText w:val="-"/>
      <w:lvlJc w:val="left"/>
      <w:pPr>
        <w:tabs>
          <w:tab w:val="num" w:pos="360"/>
        </w:tabs>
        <w:ind w:left="360" w:firstLine="0"/>
      </w:pPr>
      <w:rPr>
        <w:rFonts w:ascii="Times New Roman" w:hAnsi="Times New Roman" w:cs="OpenSymbol"/>
      </w:rPr>
    </w:lvl>
    <w:lvl w:ilvl="1">
      <w:start w:val="1"/>
      <w:numFmt w:val="bullet"/>
      <w:lvlText w:val="-"/>
      <w:lvlJc w:val="left"/>
      <w:pPr>
        <w:tabs>
          <w:tab w:val="num" w:pos="360"/>
        </w:tabs>
        <w:ind w:left="360" w:firstLine="0"/>
      </w:pPr>
      <w:rPr>
        <w:rFonts w:ascii="Times New Roman" w:hAnsi="Times New Roman" w:cs="OpenSymbol"/>
      </w:rPr>
    </w:lvl>
    <w:lvl w:ilvl="2">
      <w:start w:val="1"/>
      <w:numFmt w:val="bullet"/>
      <w:lvlText w:val="-"/>
      <w:lvlJc w:val="left"/>
      <w:pPr>
        <w:tabs>
          <w:tab w:val="num" w:pos="360"/>
        </w:tabs>
        <w:ind w:left="360" w:firstLine="0"/>
      </w:pPr>
      <w:rPr>
        <w:rFonts w:ascii="Times New Roman" w:hAnsi="Times New Roman" w:cs="OpenSymbol"/>
      </w:rPr>
    </w:lvl>
    <w:lvl w:ilvl="3">
      <w:start w:val="1"/>
      <w:numFmt w:val="bullet"/>
      <w:lvlText w:val="-"/>
      <w:lvlJc w:val="left"/>
      <w:pPr>
        <w:tabs>
          <w:tab w:val="num" w:pos="360"/>
        </w:tabs>
        <w:ind w:left="360" w:firstLine="0"/>
      </w:pPr>
      <w:rPr>
        <w:rFonts w:ascii="Times New Roman" w:hAnsi="Times New Roman" w:cs="OpenSymbol"/>
      </w:rPr>
    </w:lvl>
    <w:lvl w:ilvl="4">
      <w:start w:val="1"/>
      <w:numFmt w:val="bullet"/>
      <w:lvlText w:val="-"/>
      <w:lvlJc w:val="left"/>
      <w:pPr>
        <w:tabs>
          <w:tab w:val="num" w:pos="360"/>
        </w:tabs>
        <w:ind w:left="360" w:firstLine="0"/>
      </w:pPr>
      <w:rPr>
        <w:rFonts w:ascii="Times New Roman" w:hAnsi="Times New Roman" w:cs="OpenSymbol"/>
      </w:rPr>
    </w:lvl>
    <w:lvl w:ilvl="5">
      <w:start w:val="1"/>
      <w:numFmt w:val="bullet"/>
      <w:lvlText w:val="-"/>
      <w:lvlJc w:val="left"/>
      <w:pPr>
        <w:tabs>
          <w:tab w:val="num" w:pos="360"/>
        </w:tabs>
        <w:ind w:left="360" w:firstLine="0"/>
      </w:pPr>
      <w:rPr>
        <w:rFonts w:ascii="Times New Roman" w:hAnsi="Times New Roman" w:cs="OpenSymbol"/>
      </w:rPr>
    </w:lvl>
    <w:lvl w:ilvl="6">
      <w:start w:val="1"/>
      <w:numFmt w:val="bullet"/>
      <w:lvlText w:val="-"/>
      <w:lvlJc w:val="left"/>
      <w:pPr>
        <w:tabs>
          <w:tab w:val="num" w:pos="360"/>
        </w:tabs>
        <w:ind w:left="360" w:firstLine="0"/>
      </w:pPr>
      <w:rPr>
        <w:rFonts w:ascii="Times New Roman" w:hAnsi="Times New Roman" w:cs="OpenSymbol"/>
      </w:rPr>
    </w:lvl>
    <w:lvl w:ilvl="7">
      <w:start w:val="1"/>
      <w:numFmt w:val="bullet"/>
      <w:lvlText w:val="-"/>
      <w:lvlJc w:val="left"/>
      <w:pPr>
        <w:tabs>
          <w:tab w:val="num" w:pos="360"/>
        </w:tabs>
        <w:ind w:left="360" w:firstLine="0"/>
      </w:pPr>
      <w:rPr>
        <w:rFonts w:ascii="Times New Roman" w:hAnsi="Times New Roman" w:cs="OpenSymbol"/>
      </w:rPr>
    </w:lvl>
    <w:lvl w:ilvl="8">
      <w:start w:val="1"/>
      <w:numFmt w:val="bullet"/>
      <w:lvlText w:val="-"/>
      <w:lvlJc w:val="left"/>
      <w:pPr>
        <w:tabs>
          <w:tab w:val="num" w:pos="360"/>
        </w:tabs>
        <w:ind w:left="360" w:firstLine="0"/>
      </w:pPr>
      <w:rPr>
        <w:rFonts w:ascii="Times New Roman" w:hAnsi="Times New Roman" w:cs="OpenSymbol"/>
      </w:rPr>
    </w:lvl>
  </w:abstractNum>
  <w:abstractNum w:abstractNumId="10">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1">
    <w:nsid w:val="0000000E"/>
    <w:multiLevelType w:val="multilevel"/>
    <w:tmpl w:val="0000000E"/>
    <w:name w:val="WW8Num1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F"/>
    <w:multiLevelType w:val="multilevel"/>
    <w:tmpl w:val="0000000F"/>
    <w:name w:val="WW8Num1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w:hAnsi="Wingdings"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3">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Symbol" w:hAnsi="Symbol" w:cs="Times New Roman"/>
        <w:b w:val="0"/>
        <w:bCs w:val="0"/>
        <w:i w:val="0"/>
        <w:iCs w:val="0"/>
        <w:caps w:val="0"/>
        <w:smallCaps w:val="0"/>
        <w:strike w:val="0"/>
        <w:dstrike w:val="0"/>
        <w:color w:val="000000"/>
        <w:spacing w:val="-10"/>
        <w:w w:val="100"/>
        <w:sz w:val="19"/>
        <w:u w:val="none"/>
      </w:rPr>
    </w:lvl>
    <w:lvl w:ilvl="2">
      <w:start w:val="1"/>
      <w:numFmt w:val="bullet"/>
      <w:lvlText w:val=""/>
      <w:lvlJc w:val="left"/>
      <w:pPr>
        <w:tabs>
          <w:tab w:val="num" w:pos="1440"/>
        </w:tabs>
        <w:ind w:left="1440" w:hanging="360"/>
      </w:pPr>
      <w:rPr>
        <w:rFonts w:ascii="Symbol" w:hAnsi="Symbol" w:cs="Times New Roman"/>
        <w:b w:val="0"/>
        <w:bCs w:val="0"/>
        <w:i w:val="0"/>
        <w:iCs w:val="0"/>
        <w:caps w:val="0"/>
        <w:smallCaps w:val="0"/>
        <w:strike w:val="0"/>
        <w:dstrike w:val="0"/>
        <w:color w:val="000000"/>
        <w:spacing w:val="-10"/>
        <w:w w:val="100"/>
        <w:sz w:val="19"/>
        <w:u w:val="none"/>
      </w:rPr>
    </w:lvl>
    <w:lvl w:ilvl="3">
      <w:start w:val="1"/>
      <w:numFmt w:val="bullet"/>
      <w:lvlText w:val=""/>
      <w:lvlJc w:val="left"/>
      <w:pPr>
        <w:tabs>
          <w:tab w:val="num" w:pos="1800"/>
        </w:tabs>
        <w:ind w:left="1800" w:hanging="360"/>
      </w:pPr>
      <w:rPr>
        <w:rFonts w:ascii="Symbol" w:hAnsi="Symbol" w:cs="Times New Roman"/>
        <w:b w:val="0"/>
        <w:bCs w:val="0"/>
        <w:i w:val="0"/>
        <w:iCs w:val="0"/>
        <w:caps w:val="0"/>
        <w:smallCaps w:val="0"/>
        <w:strike w:val="0"/>
        <w:dstrike w:val="0"/>
        <w:color w:val="000000"/>
        <w:spacing w:val="-10"/>
        <w:w w:val="100"/>
        <w:sz w:val="19"/>
        <w:u w:val="none"/>
      </w:rPr>
    </w:lvl>
    <w:lvl w:ilvl="4">
      <w:start w:val="1"/>
      <w:numFmt w:val="bullet"/>
      <w:lvlText w:val=""/>
      <w:lvlJc w:val="left"/>
      <w:pPr>
        <w:tabs>
          <w:tab w:val="num" w:pos="2160"/>
        </w:tabs>
        <w:ind w:left="2160" w:hanging="360"/>
      </w:pPr>
      <w:rPr>
        <w:rFonts w:ascii="Symbol" w:hAnsi="Symbol" w:cs="Times New Roman"/>
        <w:b w:val="0"/>
        <w:bCs w:val="0"/>
        <w:i w:val="0"/>
        <w:iCs w:val="0"/>
        <w:caps w:val="0"/>
        <w:smallCaps w:val="0"/>
        <w:strike w:val="0"/>
        <w:dstrike w:val="0"/>
        <w:color w:val="000000"/>
        <w:spacing w:val="-10"/>
        <w:w w:val="100"/>
        <w:sz w:val="19"/>
        <w:u w:val="none"/>
      </w:rPr>
    </w:lvl>
    <w:lvl w:ilvl="5">
      <w:start w:val="1"/>
      <w:numFmt w:val="bullet"/>
      <w:lvlText w:val=""/>
      <w:lvlJc w:val="left"/>
      <w:pPr>
        <w:tabs>
          <w:tab w:val="num" w:pos="2520"/>
        </w:tabs>
        <w:ind w:left="2520" w:hanging="360"/>
      </w:pPr>
      <w:rPr>
        <w:rFonts w:ascii="Symbol" w:hAnsi="Symbol" w:cs="Times New Roman"/>
        <w:b w:val="0"/>
        <w:bCs w:val="0"/>
        <w:i w:val="0"/>
        <w:iCs w:val="0"/>
        <w:caps w:val="0"/>
        <w:smallCaps w:val="0"/>
        <w:strike w:val="0"/>
        <w:dstrike w:val="0"/>
        <w:color w:val="000000"/>
        <w:spacing w:val="-10"/>
        <w:w w:val="100"/>
        <w:sz w:val="19"/>
        <w:u w:val="none"/>
      </w:rPr>
    </w:lvl>
    <w:lvl w:ilvl="6">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color w:val="000000"/>
        <w:spacing w:val="-10"/>
        <w:w w:val="100"/>
        <w:sz w:val="19"/>
        <w:u w:val="none"/>
      </w:rPr>
    </w:lvl>
    <w:lvl w:ilvl="7">
      <w:start w:val="1"/>
      <w:numFmt w:val="bullet"/>
      <w:lvlText w:val=""/>
      <w:lvlJc w:val="left"/>
      <w:pPr>
        <w:tabs>
          <w:tab w:val="num" w:pos="3240"/>
        </w:tabs>
        <w:ind w:left="3240" w:hanging="360"/>
      </w:pPr>
      <w:rPr>
        <w:rFonts w:ascii="Symbol" w:hAnsi="Symbol" w:cs="Times New Roman"/>
        <w:b w:val="0"/>
        <w:bCs w:val="0"/>
        <w:i w:val="0"/>
        <w:iCs w:val="0"/>
        <w:caps w:val="0"/>
        <w:smallCaps w:val="0"/>
        <w:strike w:val="0"/>
        <w:dstrike w:val="0"/>
        <w:color w:val="000000"/>
        <w:spacing w:val="-10"/>
        <w:w w:val="100"/>
        <w:sz w:val="19"/>
        <w:u w:val="none"/>
      </w:rPr>
    </w:lvl>
    <w:lvl w:ilvl="8">
      <w:start w:val="1"/>
      <w:numFmt w:val="bullet"/>
      <w:lvlText w:val=""/>
      <w:lvlJc w:val="left"/>
      <w:pPr>
        <w:tabs>
          <w:tab w:val="num" w:pos="3600"/>
        </w:tabs>
        <w:ind w:left="3600" w:hanging="360"/>
      </w:pPr>
      <w:rPr>
        <w:rFonts w:ascii="Symbol" w:hAnsi="Symbol" w:cs="Times New Roman"/>
        <w:b w:val="0"/>
        <w:bCs w:val="0"/>
        <w:i w:val="0"/>
        <w:iCs w:val="0"/>
        <w:caps w:val="0"/>
        <w:smallCaps w:val="0"/>
        <w:strike w:val="0"/>
        <w:dstrike w:val="0"/>
        <w:color w:val="000000"/>
        <w:spacing w:val="-10"/>
        <w:w w:val="100"/>
        <w:sz w:val="19"/>
        <w:u w:val="none"/>
      </w:rPr>
    </w:lvl>
  </w:abstractNum>
  <w:abstractNum w:abstractNumId="14">
    <w:nsid w:val="00000011"/>
    <w:multiLevelType w:val="multilevel"/>
    <w:tmpl w:val="00000011"/>
    <w:name w:val="WW8Num17"/>
    <w:lvl w:ilvl="0">
      <w:start w:val="1"/>
      <w:numFmt w:val="bullet"/>
      <w:lvlText w:val=""/>
      <w:lvlJc w:val="left"/>
      <w:pPr>
        <w:tabs>
          <w:tab w:val="num" w:pos="990"/>
        </w:tabs>
        <w:ind w:left="99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350"/>
        </w:tabs>
        <w:ind w:left="1350" w:hanging="360"/>
      </w:pPr>
      <w:rPr>
        <w:rFonts w:ascii="OpenSymbol" w:hAnsi="OpenSymbol" w:cs="StarSymbol"/>
        <w:sz w:val="18"/>
        <w:szCs w:val="18"/>
      </w:rPr>
    </w:lvl>
    <w:lvl w:ilvl="2">
      <w:start w:val="1"/>
      <w:numFmt w:val="bullet"/>
      <w:lvlText w:val="▪"/>
      <w:lvlJc w:val="left"/>
      <w:pPr>
        <w:tabs>
          <w:tab w:val="num" w:pos="1710"/>
        </w:tabs>
        <w:ind w:left="1710" w:hanging="360"/>
      </w:pPr>
      <w:rPr>
        <w:rFonts w:ascii="OpenSymbol" w:hAnsi="OpenSymbol" w:cs="StarSymbol"/>
        <w:sz w:val="18"/>
        <w:szCs w:val="18"/>
      </w:rPr>
    </w:lvl>
    <w:lvl w:ilvl="3">
      <w:start w:val="1"/>
      <w:numFmt w:val="bullet"/>
      <w:lvlText w:val=""/>
      <w:lvlJc w:val="left"/>
      <w:pPr>
        <w:tabs>
          <w:tab w:val="num" w:pos="2070"/>
        </w:tabs>
        <w:ind w:left="2070" w:hanging="360"/>
      </w:pPr>
      <w:rPr>
        <w:rFonts w:ascii="Symbol" w:hAnsi="Symbol" w:cs="StarSymbol"/>
        <w:sz w:val="18"/>
        <w:szCs w:val="18"/>
      </w:rPr>
    </w:lvl>
    <w:lvl w:ilvl="4">
      <w:start w:val="1"/>
      <w:numFmt w:val="bullet"/>
      <w:lvlText w:val="◦"/>
      <w:lvlJc w:val="left"/>
      <w:pPr>
        <w:tabs>
          <w:tab w:val="num" w:pos="2430"/>
        </w:tabs>
        <w:ind w:left="2430" w:hanging="360"/>
      </w:pPr>
      <w:rPr>
        <w:rFonts w:ascii="OpenSymbol" w:hAnsi="OpenSymbol" w:cs="StarSymbol"/>
        <w:sz w:val="18"/>
        <w:szCs w:val="18"/>
      </w:rPr>
    </w:lvl>
    <w:lvl w:ilvl="5">
      <w:start w:val="1"/>
      <w:numFmt w:val="bullet"/>
      <w:lvlText w:val="▪"/>
      <w:lvlJc w:val="left"/>
      <w:pPr>
        <w:tabs>
          <w:tab w:val="num" w:pos="2790"/>
        </w:tabs>
        <w:ind w:left="2790" w:hanging="360"/>
      </w:pPr>
      <w:rPr>
        <w:rFonts w:ascii="OpenSymbol" w:hAnsi="OpenSymbol" w:cs="StarSymbol"/>
        <w:sz w:val="18"/>
        <w:szCs w:val="18"/>
      </w:rPr>
    </w:lvl>
    <w:lvl w:ilvl="6">
      <w:start w:val="1"/>
      <w:numFmt w:val="bullet"/>
      <w:lvlText w:val=""/>
      <w:lvlJc w:val="left"/>
      <w:pPr>
        <w:tabs>
          <w:tab w:val="num" w:pos="3150"/>
        </w:tabs>
        <w:ind w:left="3150" w:hanging="360"/>
      </w:pPr>
      <w:rPr>
        <w:rFonts w:ascii="Symbol" w:hAnsi="Symbol" w:cs="StarSymbol"/>
        <w:sz w:val="18"/>
        <w:szCs w:val="18"/>
      </w:rPr>
    </w:lvl>
    <w:lvl w:ilvl="7">
      <w:start w:val="1"/>
      <w:numFmt w:val="bullet"/>
      <w:lvlText w:val="◦"/>
      <w:lvlJc w:val="left"/>
      <w:pPr>
        <w:tabs>
          <w:tab w:val="num" w:pos="3510"/>
        </w:tabs>
        <w:ind w:left="3510" w:hanging="360"/>
      </w:pPr>
      <w:rPr>
        <w:rFonts w:ascii="OpenSymbol" w:hAnsi="OpenSymbol" w:cs="StarSymbol"/>
        <w:sz w:val="18"/>
        <w:szCs w:val="18"/>
      </w:rPr>
    </w:lvl>
    <w:lvl w:ilvl="8">
      <w:start w:val="1"/>
      <w:numFmt w:val="bullet"/>
      <w:lvlText w:val="▪"/>
      <w:lvlJc w:val="left"/>
      <w:pPr>
        <w:tabs>
          <w:tab w:val="num" w:pos="3870"/>
        </w:tabs>
        <w:ind w:left="3870" w:hanging="360"/>
      </w:pPr>
      <w:rPr>
        <w:rFonts w:ascii="OpenSymbol" w:hAnsi="OpenSymbol" w:cs="StarSymbol"/>
        <w:sz w:val="18"/>
        <w:szCs w:val="18"/>
      </w:rPr>
    </w:lvl>
  </w:abstractNum>
  <w:abstractNum w:abstractNumId="15">
    <w:nsid w:val="00000012"/>
    <w:multiLevelType w:val="multilevel"/>
    <w:tmpl w:val="00000012"/>
    <w:name w:val="WW8Num18"/>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16">
    <w:nsid w:val="00000013"/>
    <w:multiLevelType w:val="multilevel"/>
    <w:tmpl w:val="00000013"/>
    <w:name w:val="WW8Num19"/>
    <w:lvl w:ilvl="0">
      <w:start w:val="1"/>
      <w:numFmt w:val="bullet"/>
      <w:lvlText w:val=""/>
      <w:lvlJc w:val="left"/>
      <w:pPr>
        <w:tabs>
          <w:tab w:val="num" w:pos="1040"/>
        </w:tabs>
        <w:ind w:left="1040" w:hanging="360"/>
      </w:pPr>
      <w:rPr>
        <w:rFonts w:ascii="Wingdings" w:hAnsi="Wingdings" w:cs="Times New Roman"/>
        <w:b/>
        <w:bCs/>
        <w:i w:val="0"/>
        <w:iCs w:val="0"/>
        <w:caps w:val="0"/>
        <w:smallCaps w:val="0"/>
        <w:strike w:val="0"/>
        <w:dstrike w:val="0"/>
        <w:color w:val="000000"/>
        <w:spacing w:val="0"/>
        <w:w w:val="100"/>
        <w:sz w:val="19"/>
        <w:u w:val="none"/>
      </w:rPr>
    </w:lvl>
    <w:lvl w:ilvl="1">
      <w:start w:val="1"/>
      <w:numFmt w:val="bullet"/>
      <w:lvlText w:val="◦"/>
      <w:lvlJc w:val="left"/>
      <w:pPr>
        <w:tabs>
          <w:tab w:val="num" w:pos="1400"/>
        </w:tabs>
        <w:ind w:left="1400" w:hanging="360"/>
      </w:pPr>
      <w:rPr>
        <w:rFonts w:ascii="OpenSymbol" w:hAnsi="OpenSymbol" w:cs="StarSymbol"/>
        <w:sz w:val="18"/>
        <w:szCs w:val="18"/>
      </w:rPr>
    </w:lvl>
    <w:lvl w:ilvl="2">
      <w:start w:val="1"/>
      <w:numFmt w:val="bullet"/>
      <w:lvlText w:val="▪"/>
      <w:lvlJc w:val="left"/>
      <w:pPr>
        <w:tabs>
          <w:tab w:val="num" w:pos="1760"/>
        </w:tabs>
        <w:ind w:left="1760" w:hanging="360"/>
      </w:pPr>
      <w:rPr>
        <w:rFonts w:ascii="OpenSymbol" w:hAnsi="OpenSymbol" w:cs="StarSymbol"/>
        <w:sz w:val="18"/>
        <w:szCs w:val="18"/>
      </w:rPr>
    </w:lvl>
    <w:lvl w:ilvl="3">
      <w:start w:val="1"/>
      <w:numFmt w:val="bullet"/>
      <w:lvlText w:val=""/>
      <w:lvlJc w:val="left"/>
      <w:pPr>
        <w:tabs>
          <w:tab w:val="num" w:pos="2120"/>
        </w:tabs>
        <w:ind w:left="2120" w:hanging="360"/>
      </w:pPr>
      <w:rPr>
        <w:rFonts w:ascii="Symbol" w:hAnsi="Symbol" w:cs="StarSymbol"/>
        <w:sz w:val="18"/>
        <w:szCs w:val="18"/>
      </w:rPr>
    </w:lvl>
    <w:lvl w:ilvl="4">
      <w:start w:val="1"/>
      <w:numFmt w:val="bullet"/>
      <w:lvlText w:val="◦"/>
      <w:lvlJc w:val="left"/>
      <w:pPr>
        <w:tabs>
          <w:tab w:val="num" w:pos="2480"/>
        </w:tabs>
        <w:ind w:left="2480" w:hanging="360"/>
      </w:pPr>
      <w:rPr>
        <w:rFonts w:ascii="OpenSymbol" w:hAnsi="OpenSymbol" w:cs="StarSymbol"/>
        <w:sz w:val="18"/>
        <w:szCs w:val="18"/>
      </w:rPr>
    </w:lvl>
    <w:lvl w:ilvl="5">
      <w:start w:val="1"/>
      <w:numFmt w:val="bullet"/>
      <w:lvlText w:val="▪"/>
      <w:lvlJc w:val="left"/>
      <w:pPr>
        <w:tabs>
          <w:tab w:val="num" w:pos="2840"/>
        </w:tabs>
        <w:ind w:left="2840" w:hanging="360"/>
      </w:pPr>
      <w:rPr>
        <w:rFonts w:ascii="OpenSymbol" w:hAnsi="OpenSymbol" w:cs="StarSymbol"/>
        <w:sz w:val="18"/>
        <w:szCs w:val="18"/>
      </w:rPr>
    </w:lvl>
    <w:lvl w:ilvl="6">
      <w:start w:val="1"/>
      <w:numFmt w:val="bullet"/>
      <w:lvlText w:val=""/>
      <w:lvlJc w:val="left"/>
      <w:pPr>
        <w:tabs>
          <w:tab w:val="num" w:pos="3200"/>
        </w:tabs>
        <w:ind w:left="3200" w:hanging="360"/>
      </w:pPr>
      <w:rPr>
        <w:rFonts w:ascii="Symbol" w:hAnsi="Symbol" w:cs="StarSymbol"/>
        <w:sz w:val="18"/>
        <w:szCs w:val="18"/>
      </w:rPr>
    </w:lvl>
    <w:lvl w:ilvl="7">
      <w:start w:val="1"/>
      <w:numFmt w:val="bullet"/>
      <w:lvlText w:val="◦"/>
      <w:lvlJc w:val="left"/>
      <w:pPr>
        <w:tabs>
          <w:tab w:val="num" w:pos="3560"/>
        </w:tabs>
        <w:ind w:left="3560" w:hanging="360"/>
      </w:pPr>
      <w:rPr>
        <w:rFonts w:ascii="OpenSymbol" w:hAnsi="OpenSymbol" w:cs="StarSymbol"/>
        <w:sz w:val="18"/>
        <w:szCs w:val="18"/>
      </w:rPr>
    </w:lvl>
    <w:lvl w:ilvl="8">
      <w:start w:val="1"/>
      <w:numFmt w:val="bullet"/>
      <w:lvlText w:val="▪"/>
      <w:lvlJc w:val="left"/>
      <w:pPr>
        <w:tabs>
          <w:tab w:val="num" w:pos="3920"/>
        </w:tabs>
        <w:ind w:left="3920" w:hanging="360"/>
      </w:pPr>
      <w:rPr>
        <w:rFonts w:ascii="OpenSymbol" w:hAnsi="OpenSymbol" w:cs="StarSymbol"/>
        <w:sz w:val="18"/>
        <w:szCs w:val="18"/>
      </w:rPr>
    </w:lvl>
  </w:abstractNum>
  <w:abstractNum w:abstractNumId="17">
    <w:nsid w:val="00000014"/>
    <w:multiLevelType w:val="multilevel"/>
    <w:tmpl w:val="00000014"/>
    <w:name w:val="WW8Num20"/>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5"/>
    <w:multiLevelType w:val="multilevel"/>
    <w:tmpl w:val="00000015"/>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19">
    <w:nsid w:val="00000016"/>
    <w:multiLevelType w:val="multilevel"/>
    <w:tmpl w:val="00000016"/>
    <w:name w:val="WW8Num22"/>
    <w:lvl w:ilvl="0">
      <w:start w:val="1"/>
      <w:numFmt w:val="bullet"/>
      <w:lvlText w:val=""/>
      <w:lvlJc w:val="left"/>
      <w:pPr>
        <w:tabs>
          <w:tab w:val="num" w:pos="720"/>
        </w:tabs>
        <w:ind w:left="720" w:hanging="360"/>
      </w:pPr>
      <w:rPr>
        <w:rFonts w:ascii="Wingdings" w:hAnsi="Wingdings" w:cs="Times New Roman"/>
        <w:b/>
        <w:bCs/>
        <w:i w:val="0"/>
        <w:iCs w:val="0"/>
        <w:caps w:val="0"/>
        <w:smallCaps w:val="0"/>
        <w:strike w:val="0"/>
        <w:dstrike w:val="0"/>
        <w:color w:val="000000"/>
        <w:spacing w:val="0"/>
        <w:w w:val="100"/>
        <w:sz w:val="28"/>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4"/>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7"/>
    <w:multiLevelType w:val="multilevel"/>
    <w:tmpl w:val="00000017"/>
    <w:name w:val="WW8Num23"/>
    <w:lvl w:ilvl="0">
      <w:start w:val="1"/>
      <w:numFmt w:val="bullet"/>
      <w:lvlText w:val=""/>
      <w:lvlJc w:val="left"/>
      <w:pPr>
        <w:tabs>
          <w:tab w:val="num" w:pos="720"/>
        </w:tabs>
        <w:ind w:left="720" w:hanging="360"/>
      </w:pPr>
      <w:rPr>
        <w:rFonts w:ascii="Wingdings" w:hAnsi="Wingdings" w:cs="Times New Roman"/>
        <w:b w:val="0"/>
        <w:bCs w:val="0"/>
        <w:i w:val="0"/>
        <w:iCs w:val="0"/>
        <w:caps w:val="0"/>
        <w:smallCaps w:val="0"/>
        <w:strike w:val="0"/>
        <w:dstrike w:val="0"/>
        <w:color w:val="000000"/>
        <w:spacing w:val="-10"/>
        <w:w w:val="100"/>
        <w:sz w:val="19"/>
        <w:u w:val="none"/>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abstractNum w:abstractNumId="21">
    <w:nsid w:val="220312D6"/>
    <w:multiLevelType w:val="hybridMultilevel"/>
    <w:tmpl w:val="3536BE86"/>
    <w:lvl w:ilvl="0" w:tplc="7E90C3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2372037A"/>
    <w:multiLevelType w:val="hybridMultilevel"/>
    <w:tmpl w:val="2A6CDA90"/>
    <w:lvl w:ilvl="0" w:tplc="611AB018">
      <w:start w:val="4"/>
      <w:numFmt w:val="bullet"/>
      <w:lvlText w:val="-"/>
      <w:lvlJc w:val="left"/>
      <w:pPr>
        <w:tabs>
          <w:tab w:val="num" w:pos="1260"/>
        </w:tabs>
        <w:ind w:left="126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4D671A7"/>
    <w:multiLevelType w:val="hybridMultilevel"/>
    <w:tmpl w:val="4086D1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285C78BF"/>
    <w:multiLevelType w:val="hybridMultilevel"/>
    <w:tmpl w:val="3278935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2DDF7179"/>
    <w:multiLevelType w:val="hybridMultilevel"/>
    <w:tmpl w:val="18B681D6"/>
    <w:lvl w:ilvl="0" w:tplc="B40E1A2C">
      <w:start w:val="1"/>
      <w:numFmt w:val="bullet"/>
      <w:lvlText w:val="-"/>
      <w:lvlJc w:val="left"/>
      <w:pPr>
        <w:tabs>
          <w:tab w:val="num" w:pos="948"/>
        </w:tabs>
        <w:ind w:left="948" w:hanging="408"/>
      </w:pPr>
      <w:rPr>
        <w:rFonts w:ascii="Times New Roman" w:hAnsi="Times New Roman" w:cs="Times New Roman"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6">
    <w:nsid w:val="2ECF6933"/>
    <w:multiLevelType w:val="multilevel"/>
    <w:tmpl w:val="1E46B7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78F367F"/>
    <w:multiLevelType w:val="hybridMultilevel"/>
    <w:tmpl w:val="E2D6E832"/>
    <w:lvl w:ilvl="0" w:tplc="C70221F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F433146"/>
    <w:multiLevelType w:val="hybridMultilevel"/>
    <w:tmpl w:val="1416F244"/>
    <w:lvl w:ilvl="0" w:tplc="B40E1A2C">
      <w:start w:val="1"/>
      <w:numFmt w:val="bullet"/>
      <w:lvlText w:val="-"/>
      <w:lvlJc w:val="left"/>
      <w:pPr>
        <w:tabs>
          <w:tab w:val="num" w:pos="408"/>
        </w:tabs>
        <w:ind w:left="408" w:hanging="408"/>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3F5F67BA"/>
    <w:multiLevelType w:val="hybridMultilevel"/>
    <w:tmpl w:val="8CF4F8F0"/>
    <w:lvl w:ilvl="0" w:tplc="52B6A750">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9B4117E"/>
    <w:multiLevelType w:val="hybridMultilevel"/>
    <w:tmpl w:val="0ED8F7C2"/>
    <w:lvl w:ilvl="0" w:tplc="43E29A06">
      <w:start w:val="1"/>
      <w:numFmt w:val="bullet"/>
      <w:lvlText w:val=""/>
      <w:lvlJc w:val="left"/>
      <w:pPr>
        <w:tabs>
          <w:tab w:val="num" w:pos="1021"/>
        </w:tabs>
        <w:ind w:left="1021" w:hanging="312"/>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6E225270"/>
    <w:multiLevelType w:val="hybridMultilevel"/>
    <w:tmpl w:val="6294290C"/>
    <w:name w:val="WW8Num2322232"/>
    <w:lvl w:ilvl="0" w:tplc="04190003">
      <w:start w:val="1"/>
      <w:numFmt w:val="bullet"/>
      <w:lvlText w:val=""/>
      <w:lvlJc w:val="left"/>
      <w:pPr>
        <w:tabs>
          <w:tab w:val="num" w:pos="720"/>
        </w:tabs>
        <w:ind w:left="720" w:hanging="360"/>
      </w:pPr>
      <w:rPr>
        <w:rFonts w:ascii="Symbol" w:hAnsi="Symbol" w:hint="default"/>
      </w:rPr>
    </w:lvl>
    <w:lvl w:ilvl="1" w:tplc="3A149DDC">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E307770"/>
    <w:multiLevelType w:val="hybridMultilevel"/>
    <w:tmpl w:val="56C65E78"/>
    <w:lvl w:ilvl="0" w:tplc="59602D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7357528"/>
    <w:multiLevelType w:val="hybridMultilevel"/>
    <w:tmpl w:val="5C0EDDD2"/>
    <w:lvl w:ilvl="0" w:tplc="601A3A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7EF255EB"/>
    <w:multiLevelType w:val="hybridMultilevel"/>
    <w:tmpl w:val="26200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3"/>
  </w:num>
  <w:num w:numId="2">
    <w:abstractNumId w:val="32"/>
  </w:num>
  <w:num w:numId="3">
    <w:abstractNumId w:val="23"/>
  </w:num>
  <w:num w:numId="4">
    <w:abstractNumId w:val="22"/>
  </w:num>
  <w:num w:numId="5">
    <w:abstractNumId w:val="26"/>
  </w:num>
  <w:num w:numId="6">
    <w:abstractNumId w:val="28"/>
  </w:num>
  <w:num w:numId="7">
    <w:abstractNumId w:val="25"/>
  </w:num>
  <w:num w:numId="8">
    <w:abstractNumId w:val="30"/>
  </w:num>
  <w:num w:numId="9">
    <w:abstractNumId w:val="34"/>
  </w:num>
  <w:num w:numId="10">
    <w:abstractNumId w:val="29"/>
  </w:num>
  <w:num w:numId="11">
    <w:abstractNumId w:val="24"/>
  </w:num>
  <w:num w:numId="12">
    <w:abstractNumId w:val="27"/>
  </w:num>
  <w:num w:numId="13">
    <w:abstractNumId w:val="2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08"/>
  <w:autoHyphenation/>
  <w:hyphenationZone w:val="34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1972"/>
    <w:rsid w:val="0000025D"/>
    <w:rsid w:val="00001018"/>
    <w:rsid w:val="000022EA"/>
    <w:rsid w:val="00002F86"/>
    <w:rsid w:val="000045E5"/>
    <w:rsid w:val="000056AC"/>
    <w:rsid w:val="00005BAC"/>
    <w:rsid w:val="00006D89"/>
    <w:rsid w:val="00007B9F"/>
    <w:rsid w:val="00010305"/>
    <w:rsid w:val="00010FA0"/>
    <w:rsid w:val="000121C8"/>
    <w:rsid w:val="00013226"/>
    <w:rsid w:val="00013C9C"/>
    <w:rsid w:val="00014DAB"/>
    <w:rsid w:val="000165CF"/>
    <w:rsid w:val="00016632"/>
    <w:rsid w:val="00017840"/>
    <w:rsid w:val="00017A16"/>
    <w:rsid w:val="00020173"/>
    <w:rsid w:val="00020185"/>
    <w:rsid w:val="00020278"/>
    <w:rsid w:val="00020A90"/>
    <w:rsid w:val="00020BF2"/>
    <w:rsid w:val="00020D31"/>
    <w:rsid w:val="000211CB"/>
    <w:rsid w:val="0002188B"/>
    <w:rsid w:val="00021FB8"/>
    <w:rsid w:val="000226D9"/>
    <w:rsid w:val="00023289"/>
    <w:rsid w:val="00023433"/>
    <w:rsid w:val="0002410C"/>
    <w:rsid w:val="0002547E"/>
    <w:rsid w:val="00026676"/>
    <w:rsid w:val="00027B5E"/>
    <w:rsid w:val="000300EC"/>
    <w:rsid w:val="00030577"/>
    <w:rsid w:val="00030D34"/>
    <w:rsid w:val="00031A8A"/>
    <w:rsid w:val="00032041"/>
    <w:rsid w:val="000337EC"/>
    <w:rsid w:val="00033FD4"/>
    <w:rsid w:val="00034DFC"/>
    <w:rsid w:val="00035586"/>
    <w:rsid w:val="0003676C"/>
    <w:rsid w:val="00037CF0"/>
    <w:rsid w:val="00037E86"/>
    <w:rsid w:val="000412A7"/>
    <w:rsid w:val="000414A0"/>
    <w:rsid w:val="00041C07"/>
    <w:rsid w:val="00042499"/>
    <w:rsid w:val="00043AA8"/>
    <w:rsid w:val="00044E04"/>
    <w:rsid w:val="000462D2"/>
    <w:rsid w:val="00046A18"/>
    <w:rsid w:val="000478C2"/>
    <w:rsid w:val="000503BE"/>
    <w:rsid w:val="00050C75"/>
    <w:rsid w:val="00052598"/>
    <w:rsid w:val="000527B3"/>
    <w:rsid w:val="00052954"/>
    <w:rsid w:val="00052B2E"/>
    <w:rsid w:val="00053EEA"/>
    <w:rsid w:val="000540A3"/>
    <w:rsid w:val="0005410E"/>
    <w:rsid w:val="00056441"/>
    <w:rsid w:val="00056CB9"/>
    <w:rsid w:val="000577FC"/>
    <w:rsid w:val="00061B34"/>
    <w:rsid w:val="000624F4"/>
    <w:rsid w:val="00063ACC"/>
    <w:rsid w:val="000650C4"/>
    <w:rsid w:val="000658AF"/>
    <w:rsid w:val="0006623A"/>
    <w:rsid w:val="00067253"/>
    <w:rsid w:val="000705C4"/>
    <w:rsid w:val="0007223E"/>
    <w:rsid w:val="00072E78"/>
    <w:rsid w:val="00072FE2"/>
    <w:rsid w:val="000737C6"/>
    <w:rsid w:val="00073AAB"/>
    <w:rsid w:val="0007411A"/>
    <w:rsid w:val="00074301"/>
    <w:rsid w:val="00076D62"/>
    <w:rsid w:val="000775DC"/>
    <w:rsid w:val="00077CBB"/>
    <w:rsid w:val="00077FDE"/>
    <w:rsid w:val="00080726"/>
    <w:rsid w:val="000817CD"/>
    <w:rsid w:val="00082716"/>
    <w:rsid w:val="00083100"/>
    <w:rsid w:val="000844FB"/>
    <w:rsid w:val="00084820"/>
    <w:rsid w:val="000875EF"/>
    <w:rsid w:val="000909B3"/>
    <w:rsid w:val="00090BE8"/>
    <w:rsid w:val="00090D15"/>
    <w:rsid w:val="00090D69"/>
    <w:rsid w:val="00091EC7"/>
    <w:rsid w:val="00092CBA"/>
    <w:rsid w:val="00092E4A"/>
    <w:rsid w:val="00093316"/>
    <w:rsid w:val="00093A82"/>
    <w:rsid w:val="00094C1F"/>
    <w:rsid w:val="00095AC6"/>
    <w:rsid w:val="00096DA4"/>
    <w:rsid w:val="00097194"/>
    <w:rsid w:val="0009734A"/>
    <w:rsid w:val="000A0017"/>
    <w:rsid w:val="000A0EB0"/>
    <w:rsid w:val="000A15E3"/>
    <w:rsid w:val="000A1CA3"/>
    <w:rsid w:val="000A1FE5"/>
    <w:rsid w:val="000A2086"/>
    <w:rsid w:val="000A27BB"/>
    <w:rsid w:val="000A2E2D"/>
    <w:rsid w:val="000A3C8A"/>
    <w:rsid w:val="000A4F0B"/>
    <w:rsid w:val="000A5ABD"/>
    <w:rsid w:val="000A5E2E"/>
    <w:rsid w:val="000A665F"/>
    <w:rsid w:val="000A6E39"/>
    <w:rsid w:val="000A7CDC"/>
    <w:rsid w:val="000B0797"/>
    <w:rsid w:val="000B0A99"/>
    <w:rsid w:val="000B0C8D"/>
    <w:rsid w:val="000B3872"/>
    <w:rsid w:val="000B399C"/>
    <w:rsid w:val="000B3C11"/>
    <w:rsid w:val="000B43C5"/>
    <w:rsid w:val="000B4585"/>
    <w:rsid w:val="000B58EB"/>
    <w:rsid w:val="000B62B6"/>
    <w:rsid w:val="000B6C79"/>
    <w:rsid w:val="000B76ED"/>
    <w:rsid w:val="000B791E"/>
    <w:rsid w:val="000B7AA0"/>
    <w:rsid w:val="000C0415"/>
    <w:rsid w:val="000C1C78"/>
    <w:rsid w:val="000C2763"/>
    <w:rsid w:val="000C3BB1"/>
    <w:rsid w:val="000C49FD"/>
    <w:rsid w:val="000C4BA0"/>
    <w:rsid w:val="000C4F69"/>
    <w:rsid w:val="000C5403"/>
    <w:rsid w:val="000C5863"/>
    <w:rsid w:val="000C5DD4"/>
    <w:rsid w:val="000C678E"/>
    <w:rsid w:val="000C79CD"/>
    <w:rsid w:val="000D0D95"/>
    <w:rsid w:val="000D1D5D"/>
    <w:rsid w:val="000D3912"/>
    <w:rsid w:val="000D3E29"/>
    <w:rsid w:val="000D3E35"/>
    <w:rsid w:val="000D448A"/>
    <w:rsid w:val="000D48F5"/>
    <w:rsid w:val="000D4AFF"/>
    <w:rsid w:val="000D5024"/>
    <w:rsid w:val="000D5094"/>
    <w:rsid w:val="000D5E21"/>
    <w:rsid w:val="000E018B"/>
    <w:rsid w:val="000E0CEC"/>
    <w:rsid w:val="000E4094"/>
    <w:rsid w:val="000E43AA"/>
    <w:rsid w:val="000E4CBB"/>
    <w:rsid w:val="000E7766"/>
    <w:rsid w:val="000E7905"/>
    <w:rsid w:val="000F0546"/>
    <w:rsid w:val="000F0A6E"/>
    <w:rsid w:val="000F28C9"/>
    <w:rsid w:val="000F2EDD"/>
    <w:rsid w:val="000F37DA"/>
    <w:rsid w:val="000F3F93"/>
    <w:rsid w:val="000F4066"/>
    <w:rsid w:val="000F4F4B"/>
    <w:rsid w:val="000F5B46"/>
    <w:rsid w:val="000F5D8F"/>
    <w:rsid w:val="000F75C4"/>
    <w:rsid w:val="0010259B"/>
    <w:rsid w:val="0010286D"/>
    <w:rsid w:val="00102FD4"/>
    <w:rsid w:val="00103450"/>
    <w:rsid w:val="00103A5D"/>
    <w:rsid w:val="00103AE1"/>
    <w:rsid w:val="00103B6B"/>
    <w:rsid w:val="00104B68"/>
    <w:rsid w:val="001058BA"/>
    <w:rsid w:val="00107C8E"/>
    <w:rsid w:val="00107F40"/>
    <w:rsid w:val="00110426"/>
    <w:rsid w:val="00110C47"/>
    <w:rsid w:val="0011302C"/>
    <w:rsid w:val="00116729"/>
    <w:rsid w:val="001217DD"/>
    <w:rsid w:val="00122345"/>
    <w:rsid w:val="00122BF2"/>
    <w:rsid w:val="00124393"/>
    <w:rsid w:val="00124745"/>
    <w:rsid w:val="001264AB"/>
    <w:rsid w:val="00127071"/>
    <w:rsid w:val="001277E2"/>
    <w:rsid w:val="00127EF7"/>
    <w:rsid w:val="00131FAA"/>
    <w:rsid w:val="00134D57"/>
    <w:rsid w:val="00135082"/>
    <w:rsid w:val="00135304"/>
    <w:rsid w:val="0013584C"/>
    <w:rsid w:val="00135C38"/>
    <w:rsid w:val="00136435"/>
    <w:rsid w:val="00137D1A"/>
    <w:rsid w:val="00140392"/>
    <w:rsid w:val="00140A9C"/>
    <w:rsid w:val="00141155"/>
    <w:rsid w:val="00141511"/>
    <w:rsid w:val="00143291"/>
    <w:rsid w:val="00143BB2"/>
    <w:rsid w:val="00143DD8"/>
    <w:rsid w:val="00143F19"/>
    <w:rsid w:val="00144259"/>
    <w:rsid w:val="001444FA"/>
    <w:rsid w:val="00144915"/>
    <w:rsid w:val="00146C2C"/>
    <w:rsid w:val="0014738E"/>
    <w:rsid w:val="001473CC"/>
    <w:rsid w:val="00150957"/>
    <w:rsid w:val="00151024"/>
    <w:rsid w:val="00151185"/>
    <w:rsid w:val="00151B8F"/>
    <w:rsid w:val="00151DD2"/>
    <w:rsid w:val="0015209A"/>
    <w:rsid w:val="00153941"/>
    <w:rsid w:val="0015403D"/>
    <w:rsid w:val="001547AE"/>
    <w:rsid w:val="001551B5"/>
    <w:rsid w:val="00155A54"/>
    <w:rsid w:val="00157C02"/>
    <w:rsid w:val="0016023A"/>
    <w:rsid w:val="001609D8"/>
    <w:rsid w:val="00161327"/>
    <w:rsid w:val="00161B53"/>
    <w:rsid w:val="00163161"/>
    <w:rsid w:val="00163BCE"/>
    <w:rsid w:val="00163C70"/>
    <w:rsid w:val="00165038"/>
    <w:rsid w:val="00165102"/>
    <w:rsid w:val="00165B18"/>
    <w:rsid w:val="00165CB2"/>
    <w:rsid w:val="00165DA7"/>
    <w:rsid w:val="00166EF0"/>
    <w:rsid w:val="001671F6"/>
    <w:rsid w:val="00167566"/>
    <w:rsid w:val="0016789D"/>
    <w:rsid w:val="00170254"/>
    <w:rsid w:val="00170318"/>
    <w:rsid w:val="00172433"/>
    <w:rsid w:val="00172571"/>
    <w:rsid w:val="001732FD"/>
    <w:rsid w:val="0017438D"/>
    <w:rsid w:val="001758B9"/>
    <w:rsid w:val="00176A4B"/>
    <w:rsid w:val="00180A71"/>
    <w:rsid w:val="001825F3"/>
    <w:rsid w:val="001832F5"/>
    <w:rsid w:val="00184693"/>
    <w:rsid w:val="0018765B"/>
    <w:rsid w:val="00187DD2"/>
    <w:rsid w:val="001913FB"/>
    <w:rsid w:val="00191676"/>
    <w:rsid w:val="00191A4D"/>
    <w:rsid w:val="001921E6"/>
    <w:rsid w:val="00193FE3"/>
    <w:rsid w:val="0019406D"/>
    <w:rsid w:val="00194352"/>
    <w:rsid w:val="0019524E"/>
    <w:rsid w:val="0019633E"/>
    <w:rsid w:val="001967EC"/>
    <w:rsid w:val="001970A9"/>
    <w:rsid w:val="0019747C"/>
    <w:rsid w:val="00197D2C"/>
    <w:rsid w:val="00197DC7"/>
    <w:rsid w:val="00197F10"/>
    <w:rsid w:val="001A10A8"/>
    <w:rsid w:val="001A1524"/>
    <w:rsid w:val="001A1705"/>
    <w:rsid w:val="001A2792"/>
    <w:rsid w:val="001A2E7C"/>
    <w:rsid w:val="001A313C"/>
    <w:rsid w:val="001A3C3B"/>
    <w:rsid w:val="001A41A6"/>
    <w:rsid w:val="001A643A"/>
    <w:rsid w:val="001A6E89"/>
    <w:rsid w:val="001A6F50"/>
    <w:rsid w:val="001A7F24"/>
    <w:rsid w:val="001B03AA"/>
    <w:rsid w:val="001B058E"/>
    <w:rsid w:val="001B28F3"/>
    <w:rsid w:val="001B2AE6"/>
    <w:rsid w:val="001B3584"/>
    <w:rsid w:val="001B410A"/>
    <w:rsid w:val="001B5243"/>
    <w:rsid w:val="001B5BE7"/>
    <w:rsid w:val="001B66F4"/>
    <w:rsid w:val="001B7001"/>
    <w:rsid w:val="001B72F8"/>
    <w:rsid w:val="001C080B"/>
    <w:rsid w:val="001C08D1"/>
    <w:rsid w:val="001C2465"/>
    <w:rsid w:val="001C2A3F"/>
    <w:rsid w:val="001C4013"/>
    <w:rsid w:val="001C4107"/>
    <w:rsid w:val="001C4356"/>
    <w:rsid w:val="001C6629"/>
    <w:rsid w:val="001C694A"/>
    <w:rsid w:val="001C6C28"/>
    <w:rsid w:val="001C6DA3"/>
    <w:rsid w:val="001C6E1E"/>
    <w:rsid w:val="001C6FA3"/>
    <w:rsid w:val="001C798E"/>
    <w:rsid w:val="001C7E86"/>
    <w:rsid w:val="001D04B7"/>
    <w:rsid w:val="001D06DC"/>
    <w:rsid w:val="001D0BF2"/>
    <w:rsid w:val="001D1493"/>
    <w:rsid w:val="001D19CD"/>
    <w:rsid w:val="001D28A5"/>
    <w:rsid w:val="001D2DA9"/>
    <w:rsid w:val="001D30BA"/>
    <w:rsid w:val="001D32CF"/>
    <w:rsid w:val="001D364A"/>
    <w:rsid w:val="001D47D8"/>
    <w:rsid w:val="001D4832"/>
    <w:rsid w:val="001D4E43"/>
    <w:rsid w:val="001D635A"/>
    <w:rsid w:val="001E02A7"/>
    <w:rsid w:val="001E048D"/>
    <w:rsid w:val="001E0A53"/>
    <w:rsid w:val="001E1D50"/>
    <w:rsid w:val="001E2D75"/>
    <w:rsid w:val="001E320E"/>
    <w:rsid w:val="001E6968"/>
    <w:rsid w:val="001E7203"/>
    <w:rsid w:val="001F1E3F"/>
    <w:rsid w:val="001F26DA"/>
    <w:rsid w:val="001F41BD"/>
    <w:rsid w:val="001F45CC"/>
    <w:rsid w:val="001F4BBD"/>
    <w:rsid w:val="001F4F98"/>
    <w:rsid w:val="001F6073"/>
    <w:rsid w:val="001F79D9"/>
    <w:rsid w:val="001F7C37"/>
    <w:rsid w:val="00200E3B"/>
    <w:rsid w:val="00201687"/>
    <w:rsid w:val="00201FB3"/>
    <w:rsid w:val="002040CC"/>
    <w:rsid w:val="0020443F"/>
    <w:rsid w:val="0020592F"/>
    <w:rsid w:val="00206846"/>
    <w:rsid w:val="00211388"/>
    <w:rsid w:val="002121FD"/>
    <w:rsid w:val="00212317"/>
    <w:rsid w:val="00213FE7"/>
    <w:rsid w:val="002143DF"/>
    <w:rsid w:val="00215AE6"/>
    <w:rsid w:val="00215DCC"/>
    <w:rsid w:val="00221BAA"/>
    <w:rsid w:val="00221F9D"/>
    <w:rsid w:val="00222A97"/>
    <w:rsid w:val="00223050"/>
    <w:rsid w:val="00224381"/>
    <w:rsid w:val="002259B8"/>
    <w:rsid w:val="002264B2"/>
    <w:rsid w:val="00227013"/>
    <w:rsid w:val="002275D2"/>
    <w:rsid w:val="00227834"/>
    <w:rsid w:val="002316CC"/>
    <w:rsid w:val="00232F9C"/>
    <w:rsid w:val="00234B6D"/>
    <w:rsid w:val="00235780"/>
    <w:rsid w:val="0023580D"/>
    <w:rsid w:val="002358DE"/>
    <w:rsid w:val="00236279"/>
    <w:rsid w:val="0023742F"/>
    <w:rsid w:val="00240767"/>
    <w:rsid w:val="00240C26"/>
    <w:rsid w:val="0024120D"/>
    <w:rsid w:val="00241D30"/>
    <w:rsid w:val="002425CF"/>
    <w:rsid w:val="00242959"/>
    <w:rsid w:val="00242BD1"/>
    <w:rsid w:val="00245BC2"/>
    <w:rsid w:val="00246263"/>
    <w:rsid w:val="002469D1"/>
    <w:rsid w:val="00246C56"/>
    <w:rsid w:val="00246D5C"/>
    <w:rsid w:val="002472BA"/>
    <w:rsid w:val="0024735B"/>
    <w:rsid w:val="00247B58"/>
    <w:rsid w:val="00247FBD"/>
    <w:rsid w:val="002502D1"/>
    <w:rsid w:val="002502DB"/>
    <w:rsid w:val="00250717"/>
    <w:rsid w:val="002512CE"/>
    <w:rsid w:val="0025141A"/>
    <w:rsid w:val="0025149E"/>
    <w:rsid w:val="002514B2"/>
    <w:rsid w:val="00251B8B"/>
    <w:rsid w:val="00253FC5"/>
    <w:rsid w:val="002540B2"/>
    <w:rsid w:val="00254D07"/>
    <w:rsid w:val="0025521D"/>
    <w:rsid w:val="00255A37"/>
    <w:rsid w:val="00257F95"/>
    <w:rsid w:val="00260BB7"/>
    <w:rsid w:val="00260C3B"/>
    <w:rsid w:val="00260E36"/>
    <w:rsid w:val="002615E3"/>
    <w:rsid w:val="00262D58"/>
    <w:rsid w:val="00262F49"/>
    <w:rsid w:val="00264C00"/>
    <w:rsid w:val="00264F40"/>
    <w:rsid w:val="00265441"/>
    <w:rsid w:val="0026666B"/>
    <w:rsid w:val="00270F47"/>
    <w:rsid w:val="00271A8E"/>
    <w:rsid w:val="00271C08"/>
    <w:rsid w:val="00272B1A"/>
    <w:rsid w:val="00272F88"/>
    <w:rsid w:val="00274361"/>
    <w:rsid w:val="00275FB7"/>
    <w:rsid w:val="00276C14"/>
    <w:rsid w:val="00276EE1"/>
    <w:rsid w:val="00277618"/>
    <w:rsid w:val="00280366"/>
    <w:rsid w:val="00280D40"/>
    <w:rsid w:val="002818C1"/>
    <w:rsid w:val="00282850"/>
    <w:rsid w:val="00282861"/>
    <w:rsid w:val="00285553"/>
    <w:rsid w:val="002868AC"/>
    <w:rsid w:val="00287EA8"/>
    <w:rsid w:val="0029007F"/>
    <w:rsid w:val="00290331"/>
    <w:rsid w:val="00290ACA"/>
    <w:rsid w:val="00291111"/>
    <w:rsid w:val="0029140E"/>
    <w:rsid w:val="00292B99"/>
    <w:rsid w:val="00293C55"/>
    <w:rsid w:val="002943AB"/>
    <w:rsid w:val="002945C6"/>
    <w:rsid w:val="002946C1"/>
    <w:rsid w:val="0029575E"/>
    <w:rsid w:val="002967D1"/>
    <w:rsid w:val="00297556"/>
    <w:rsid w:val="002A10DA"/>
    <w:rsid w:val="002A1EB3"/>
    <w:rsid w:val="002A2B5A"/>
    <w:rsid w:val="002A33EF"/>
    <w:rsid w:val="002A3C10"/>
    <w:rsid w:val="002A73C0"/>
    <w:rsid w:val="002B0FC1"/>
    <w:rsid w:val="002B10EE"/>
    <w:rsid w:val="002B229F"/>
    <w:rsid w:val="002B2376"/>
    <w:rsid w:val="002B2BAC"/>
    <w:rsid w:val="002B3905"/>
    <w:rsid w:val="002B3B4C"/>
    <w:rsid w:val="002B5288"/>
    <w:rsid w:val="002B5FFD"/>
    <w:rsid w:val="002B70A4"/>
    <w:rsid w:val="002B7B59"/>
    <w:rsid w:val="002C0328"/>
    <w:rsid w:val="002C0C7A"/>
    <w:rsid w:val="002C31DC"/>
    <w:rsid w:val="002C3706"/>
    <w:rsid w:val="002C396D"/>
    <w:rsid w:val="002C4C54"/>
    <w:rsid w:val="002C50AE"/>
    <w:rsid w:val="002C6272"/>
    <w:rsid w:val="002D021D"/>
    <w:rsid w:val="002D05AB"/>
    <w:rsid w:val="002D0871"/>
    <w:rsid w:val="002D1239"/>
    <w:rsid w:val="002D160E"/>
    <w:rsid w:val="002D1C62"/>
    <w:rsid w:val="002D1FF9"/>
    <w:rsid w:val="002D3075"/>
    <w:rsid w:val="002D32F2"/>
    <w:rsid w:val="002D37B3"/>
    <w:rsid w:val="002D57C7"/>
    <w:rsid w:val="002D6017"/>
    <w:rsid w:val="002D6992"/>
    <w:rsid w:val="002D7C3B"/>
    <w:rsid w:val="002D7DB4"/>
    <w:rsid w:val="002D7E95"/>
    <w:rsid w:val="002E0A4F"/>
    <w:rsid w:val="002E0B15"/>
    <w:rsid w:val="002E126E"/>
    <w:rsid w:val="002E1778"/>
    <w:rsid w:val="002E1FDF"/>
    <w:rsid w:val="002E279F"/>
    <w:rsid w:val="002E2C54"/>
    <w:rsid w:val="002E39CA"/>
    <w:rsid w:val="002E6023"/>
    <w:rsid w:val="002E676A"/>
    <w:rsid w:val="002E6B02"/>
    <w:rsid w:val="002F033C"/>
    <w:rsid w:val="002F0C65"/>
    <w:rsid w:val="002F0CEE"/>
    <w:rsid w:val="002F0F34"/>
    <w:rsid w:val="002F12BA"/>
    <w:rsid w:val="002F1B8D"/>
    <w:rsid w:val="002F21C0"/>
    <w:rsid w:val="002F2BF8"/>
    <w:rsid w:val="002F2CAD"/>
    <w:rsid w:val="002F2FEF"/>
    <w:rsid w:val="002F36D7"/>
    <w:rsid w:val="002F3973"/>
    <w:rsid w:val="002F40A8"/>
    <w:rsid w:val="002F4267"/>
    <w:rsid w:val="002F44D3"/>
    <w:rsid w:val="002F5797"/>
    <w:rsid w:val="003002E6"/>
    <w:rsid w:val="003007E0"/>
    <w:rsid w:val="00300A8C"/>
    <w:rsid w:val="00301C0C"/>
    <w:rsid w:val="00302EF8"/>
    <w:rsid w:val="00305D75"/>
    <w:rsid w:val="00306260"/>
    <w:rsid w:val="0030638E"/>
    <w:rsid w:val="00306871"/>
    <w:rsid w:val="00307B72"/>
    <w:rsid w:val="0031011B"/>
    <w:rsid w:val="00313494"/>
    <w:rsid w:val="00314567"/>
    <w:rsid w:val="003155E3"/>
    <w:rsid w:val="00316B51"/>
    <w:rsid w:val="00320652"/>
    <w:rsid w:val="003219C4"/>
    <w:rsid w:val="003267B3"/>
    <w:rsid w:val="003302EF"/>
    <w:rsid w:val="00330A8F"/>
    <w:rsid w:val="003313CE"/>
    <w:rsid w:val="003332D3"/>
    <w:rsid w:val="00334CB6"/>
    <w:rsid w:val="00335421"/>
    <w:rsid w:val="003354D7"/>
    <w:rsid w:val="00337125"/>
    <w:rsid w:val="0033738E"/>
    <w:rsid w:val="003379C2"/>
    <w:rsid w:val="0034019E"/>
    <w:rsid w:val="003405A8"/>
    <w:rsid w:val="0034075A"/>
    <w:rsid w:val="00341DD2"/>
    <w:rsid w:val="0034260E"/>
    <w:rsid w:val="00345C80"/>
    <w:rsid w:val="00345EA9"/>
    <w:rsid w:val="0034626F"/>
    <w:rsid w:val="00346AEC"/>
    <w:rsid w:val="00347822"/>
    <w:rsid w:val="00347CB3"/>
    <w:rsid w:val="00351813"/>
    <w:rsid w:val="00352082"/>
    <w:rsid w:val="00353206"/>
    <w:rsid w:val="003542A4"/>
    <w:rsid w:val="00354CAC"/>
    <w:rsid w:val="00354EF4"/>
    <w:rsid w:val="00357366"/>
    <w:rsid w:val="003608A3"/>
    <w:rsid w:val="0036105D"/>
    <w:rsid w:val="0036119A"/>
    <w:rsid w:val="003635EA"/>
    <w:rsid w:val="0036377E"/>
    <w:rsid w:val="003638DE"/>
    <w:rsid w:val="00365628"/>
    <w:rsid w:val="003665D8"/>
    <w:rsid w:val="00366D11"/>
    <w:rsid w:val="00367CFE"/>
    <w:rsid w:val="003704EA"/>
    <w:rsid w:val="003706E1"/>
    <w:rsid w:val="00372E91"/>
    <w:rsid w:val="00374046"/>
    <w:rsid w:val="003748A6"/>
    <w:rsid w:val="00374F6B"/>
    <w:rsid w:val="00375309"/>
    <w:rsid w:val="0037692D"/>
    <w:rsid w:val="00377312"/>
    <w:rsid w:val="00377638"/>
    <w:rsid w:val="003779F9"/>
    <w:rsid w:val="00377CDE"/>
    <w:rsid w:val="00380681"/>
    <w:rsid w:val="00381314"/>
    <w:rsid w:val="00381425"/>
    <w:rsid w:val="00381851"/>
    <w:rsid w:val="00381F56"/>
    <w:rsid w:val="00382D66"/>
    <w:rsid w:val="003831B2"/>
    <w:rsid w:val="0038469A"/>
    <w:rsid w:val="003859D5"/>
    <w:rsid w:val="0038611D"/>
    <w:rsid w:val="00386BDD"/>
    <w:rsid w:val="00387480"/>
    <w:rsid w:val="00390A62"/>
    <w:rsid w:val="00390E0C"/>
    <w:rsid w:val="00391378"/>
    <w:rsid w:val="00391DB2"/>
    <w:rsid w:val="00392FCA"/>
    <w:rsid w:val="00394D2C"/>
    <w:rsid w:val="00395D30"/>
    <w:rsid w:val="0039604A"/>
    <w:rsid w:val="0039633E"/>
    <w:rsid w:val="00396F6E"/>
    <w:rsid w:val="00397633"/>
    <w:rsid w:val="00397814"/>
    <w:rsid w:val="00397A97"/>
    <w:rsid w:val="003A0638"/>
    <w:rsid w:val="003A08B3"/>
    <w:rsid w:val="003A1401"/>
    <w:rsid w:val="003A189B"/>
    <w:rsid w:val="003A254A"/>
    <w:rsid w:val="003A2BD7"/>
    <w:rsid w:val="003A2DE2"/>
    <w:rsid w:val="003A492D"/>
    <w:rsid w:val="003A4A6A"/>
    <w:rsid w:val="003A560B"/>
    <w:rsid w:val="003A6258"/>
    <w:rsid w:val="003A6492"/>
    <w:rsid w:val="003A6BB8"/>
    <w:rsid w:val="003A6CA9"/>
    <w:rsid w:val="003A77BD"/>
    <w:rsid w:val="003A7BCF"/>
    <w:rsid w:val="003B0AB8"/>
    <w:rsid w:val="003B1909"/>
    <w:rsid w:val="003B2D02"/>
    <w:rsid w:val="003B3E1C"/>
    <w:rsid w:val="003B44B8"/>
    <w:rsid w:val="003B4C2F"/>
    <w:rsid w:val="003B4F78"/>
    <w:rsid w:val="003B61B1"/>
    <w:rsid w:val="003B6580"/>
    <w:rsid w:val="003C0025"/>
    <w:rsid w:val="003C0C14"/>
    <w:rsid w:val="003C1452"/>
    <w:rsid w:val="003C1A61"/>
    <w:rsid w:val="003C2ACD"/>
    <w:rsid w:val="003C5820"/>
    <w:rsid w:val="003C6204"/>
    <w:rsid w:val="003C6CCD"/>
    <w:rsid w:val="003C73A6"/>
    <w:rsid w:val="003D0DB7"/>
    <w:rsid w:val="003D1EB5"/>
    <w:rsid w:val="003D234A"/>
    <w:rsid w:val="003D4E05"/>
    <w:rsid w:val="003D5341"/>
    <w:rsid w:val="003D579E"/>
    <w:rsid w:val="003D67F6"/>
    <w:rsid w:val="003D6FB9"/>
    <w:rsid w:val="003D7362"/>
    <w:rsid w:val="003E0F6B"/>
    <w:rsid w:val="003E1022"/>
    <w:rsid w:val="003E1EE2"/>
    <w:rsid w:val="003E30DD"/>
    <w:rsid w:val="003E3EC3"/>
    <w:rsid w:val="003E43C6"/>
    <w:rsid w:val="003E4B04"/>
    <w:rsid w:val="003E5426"/>
    <w:rsid w:val="003E68DB"/>
    <w:rsid w:val="003E6995"/>
    <w:rsid w:val="003E7361"/>
    <w:rsid w:val="003E7E70"/>
    <w:rsid w:val="003F0F17"/>
    <w:rsid w:val="003F21BB"/>
    <w:rsid w:val="003F23F1"/>
    <w:rsid w:val="003F3625"/>
    <w:rsid w:val="003F3A13"/>
    <w:rsid w:val="003F5254"/>
    <w:rsid w:val="003F5320"/>
    <w:rsid w:val="003F55E2"/>
    <w:rsid w:val="003F5F52"/>
    <w:rsid w:val="003F60BA"/>
    <w:rsid w:val="003F61F8"/>
    <w:rsid w:val="003F6ABC"/>
    <w:rsid w:val="004003A0"/>
    <w:rsid w:val="0040123B"/>
    <w:rsid w:val="00401642"/>
    <w:rsid w:val="00401ECC"/>
    <w:rsid w:val="004035D0"/>
    <w:rsid w:val="004040BC"/>
    <w:rsid w:val="0040439A"/>
    <w:rsid w:val="004046B2"/>
    <w:rsid w:val="00404B62"/>
    <w:rsid w:val="004057C7"/>
    <w:rsid w:val="00405D40"/>
    <w:rsid w:val="004074DA"/>
    <w:rsid w:val="00407B78"/>
    <w:rsid w:val="00410E98"/>
    <w:rsid w:val="00411241"/>
    <w:rsid w:val="00413939"/>
    <w:rsid w:val="00413C11"/>
    <w:rsid w:val="00413D83"/>
    <w:rsid w:val="00413F9A"/>
    <w:rsid w:val="0041418F"/>
    <w:rsid w:val="004155F4"/>
    <w:rsid w:val="0041571D"/>
    <w:rsid w:val="00415A94"/>
    <w:rsid w:val="0041647D"/>
    <w:rsid w:val="00416C30"/>
    <w:rsid w:val="00417167"/>
    <w:rsid w:val="00417828"/>
    <w:rsid w:val="00421120"/>
    <w:rsid w:val="00421E74"/>
    <w:rsid w:val="00422199"/>
    <w:rsid w:val="00425B81"/>
    <w:rsid w:val="00431983"/>
    <w:rsid w:val="004321BD"/>
    <w:rsid w:val="004322A1"/>
    <w:rsid w:val="00432ED2"/>
    <w:rsid w:val="00433140"/>
    <w:rsid w:val="00435463"/>
    <w:rsid w:val="004364C5"/>
    <w:rsid w:val="00436FAA"/>
    <w:rsid w:val="00441DE9"/>
    <w:rsid w:val="00443B8B"/>
    <w:rsid w:val="0044453E"/>
    <w:rsid w:val="00444B6C"/>
    <w:rsid w:val="004468E3"/>
    <w:rsid w:val="00450071"/>
    <w:rsid w:val="00450723"/>
    <w:rsid w:val="00450D84"/>
    <w:rsid w:val="0045126F"/>
    <w:rsid w:val="00451674"/>
    <w:rsid w:val="00452B10"/>
    <w:rsid w:val="00452E16"/>
    <w:rsid w:val="0045383E"/>
    <w:rsid w:val="00454B3B"/>
    <w:rsid w:val="00455568"/>
    <w:rsid w:val="004564EF"/>
    <w:rsid w:val="004566E7"/>
    <w:rsid w:val="0045799E"/>
    <w:rsid w:val="00460845"/>
    <w:rsid w:val="00460DEA"/>
    <w:rsid w:val="00462404"/>
    <w:rsid w:val="004625F2"/>
    <w:rsid w:val="00463349"/>
    <w:rsid w:val="0046377A"/>
    <w:rsid w:val="004649D1"/>
    <w:rsid w:val="00464B2B"/>
    <w:rsid w:val="00466B51"/>
    <w:rsid w:val="00466D94"/>
    <w:rsid w:val="004671E2"/>
    <w:rsid w:val="0047052F"/>
    <w:rsid w:val="00470A48"/>
    <w:rsid w:val="00471934"/>
    <w:rsid w:val="00471B20"/>
    <w:rsid w:val="004728BF"/>
    <w:rsid w:val="00472E9B"/>
    <w:rsid w:val="00475C20"/>
    <w:rsid w:val="00476548"/>
    <w:rsid w:val="00476C29"/>
    <w:rsid w:val="00477827"/>
    <w:rsid w:val="00477E09"/>
    <w:rsid w:val="00481A87"/>
    <w:rsid w:val="00481B9F"/>
    <w:rsid w:val="00482893"/>
    <w:rsid w:val="0048323C"/>
    <w:rsid w:val="00483E7E"/>
    <w:rsid w:val="004856F2"/>
    <w:rsid w:val="00487362"/>
    <w:rsid w:val="00487730"/>
    <w:rsid w:val="00490A4D"/>
    <w:rsid w:val="004934FD"/>
    <w:rsid w:val="00493FC8"/>
    <w:rsid w:val="004967BA"/>
    <w:rsid w:val="004A092F"/>
    <w:rsid w:val="004A2303"/>
    <w:rsid w:val="004A2BE8"/>
    <w:rsid w:val="004A31E2"/>
    <w:rsid w:val="004A3249"/>
    <w:rsid w:val="004A3A27"/>
    <w:rsid w:val="004A3B61"/>
    <w:rsid w:val="004A6177"/>
    <w:rsid w:val="004A6653"/>
    <w:rsid w:val="004A6EF7"/>
    <w:rsid w:val="004A79CC"/>
    <w:rsid w:val="004B0E3B"/>
    <w:rsid w:val="004B1559"/>
    <w:rsid w:val="004B1A59"/>
    <w:rsid w:val="004B2A84"/>
    <w:rsid w:val="004B2E36"/>
    <w:rsid w:val="004B3634"/>
    <w:rsid w:val="004B399E"/>
    <w:rsid w:val="004B41AF"/>
    <w:rsid w:val="004B4DAE"/>
    <w:rsid w:val="004B4FB5"/>
    <w:rsid w:val="004B5CF4"/>
    <w:rsid w:val="004B70AC"/>
    <w:rsid w:val="004C10C9"/>
    <w:rsid w:val="004C1F47"/>
    <w:rsid w:val="004C2789"/>
    <w:rsid w:val="004C4538"/>
    <w:rsid w:val="004C7206"/>
    <w:rsid w:val="004C751B"/>
    <w:rsid w:val="004D0010"/>
    <w:rsid w:val="004D0E49"/>
    <w:rsid w:val="004D13FB"/>
    <w:rsid w:val="004D14A5"/>
    <w:rsid w:val="004D2440"/>
    <w:rsid w:val="004D25CB"/>
    <w:rsid w:val="004D4199"/>
    <w:rsid w:val="004D462E"/>
    <w:rsid w:val="004D5F5F"/>
    <w:rsid w:val="004D6DEB"/>
    <w:rsid w:val="004D7E91"/>
    <w:rsid w:val="004D7FE8"/>
    <w:rsid w:val="004E0850"/>
    <w:rsid w:val="004E09B9"/>
    <w:rsid w:val="004E0BF1"/>
    <w:rsid w:val="004E0F99"/>
    <w:rsid w:val="004E154E"/>
    <w:rsid w:val="004E1D3E"/>
    <w:rsid w:val="004E2174"/>
    <w:rsid w:val="004E2CE3"/>
    <w:rsid w:val="004E32F1"/>
    <w:rsid w:val="004E371C"/>
    <w:rsid w:val="004E4CAA"/>
    <w:rsid w:val="004E6949"/>
    <w:rsid w:val="004F11CC"/>
    <w:rsid w:val="004F1AB2"/>
    <w:rsid w:val="004F245C"/>
    <w:rsid w:val="004F2813"/>
    <w:rsid w:val="004F3A88"/>
    <w:rsid w:val="004F525E"/>
    <w:rsid w:val="004F5332"/>
    <w:rsid w:val="004F6988"/>
    <w:rsid w:val="00500184"/>
    <w:rsid w:val="005006FF"/>
    <w:rsid w:val="00500AB1"/>
    <w:rsid w:val="0050107A"/>
    <w:rsid w:val="00501496"/>
    <w:rsid w:val="00501807"/>
    <w:rsid w:val="0050250E"/>
    <w:rsid w:val="00502CA4"/>
    <w:rsid w:val="005100CB"/>
    <w:rsid w:val="00510216"/>
    <w:rsid w:val="00510E40"/>
    <w:rsid w:val="00512345"/>
    <w:rsid w:val="00512807"/>
    <w:rsid w:val="00512D62"/>
    <w:rsid w:val="00512F05"/>
    <w:rsid w:val="00513E6E"/>
    <w:rsid w:val="00514621"/>
    <w:rsid w:val="0051585B"/>
    <w:rsid w:val="0051597B"/>
    <w:rsid w:val="00515F87"/>
    <w:rsid w:val="00516964"/>
    <w:rsid w:val="00516BDC"/>
    <w:rsid w:val="00521873"/>
    <w:rsid w:val="00524ADB"/>
    <w:rsid w:val="0052527B"/>
    <w:rsid w:val="00526558"/>
    <w:rsid w:val="00526675"/>
    <w:rsid w:val="005269BA"/>
    <w:rsid w:val="005279C2"/>
    <w:rsid w:val="00530946"/>
    <w:rsid w:val="00531555"/>
    <w:rsid w:val="00531970"/>
    <w:rsid w:val="00531E82"/>
    <w:rsid w:val="005322CB"/>
    <w:rsid w:val="00532A65"/>
    <w:rsid w:val="00533042"/>
    <w:rsid w:val="0053386D"/>
    <w:rsid w:val="00533B83"/>
    <w:rsid w:val="005345E5"/>
    <w:rsid w:val="0053461A"/>
    <w:rsid w:val="00534C5D"/>
    <w:rsid w:val="00536252"/>
    <w:rsid w:val="00536817"/>
    <w:rsid w:val="00536D5D"/>
    <w:rsid w:val="00537740"/>
    <w:rsid w:val="00537DA3"/>
    <w:rsid w:val="00541391"/>
    <w:rsid w:val="00541B08"/>
    <w:rsid w:val="00542982"/>
    <w:rsid w:val="00542DAD"/>
    <w:rsid w:val="00542EB2"/>
    <w:rsid w:val="005430AB"/>
    <w:rsid w:val="00543672"/>
    <w:rsid w:val="00543801"/>
    <w:rsid w:val="00544848"/>
    <w:rsid w:val="00545093"/>
    <w:rsid w:val="005467AF"/>
    <w:rsid w:val="00546BD6"/>
    <w:rsid w:val="00547FA9"/>
    <w:rsid w:val="005512AF"/>
    <w:rsid w:val="0055292A"/>
    <w:rsid w:val="005531B5"/>
    <w:rsid w:val="005531E9"/>
    <w:rsid w:val="00553C92"/>
    <w:rsid w:val="00555C9D"/>
    <w:rsid w:val="00555D1F"/>
    <w:rsid w:val="00556AFC"/>
    <w:rsid w:val="00561317"/>
    <w:rsid w:val="00562178"/>
    <w:rsid w:val="00564717"/>
    <w:rsid w:val="0056591E"/>
    <w:rsid w:val="00565C6B"/>
    <w:rsid w:val="005665D1"/>
    <w:rsid w:val="00566C47"/>
    <w:rsid w:val="005672F7"/>
    <w:rsid w:val="005675F6"/>
    <w:rsid w:val="005676BB"/>
    <w:rsid w:val="00567B97"/>
    <w:rsid w:val="0057086B"/>
    <w:rsid w:val="0057210B"/>
    <w:rsid w:val="00572C81"/>
    <w:rsid w:val="005732F4"/>
    <w:rsid w:val="005739BB"/>
    <w:rsid w:val="005750F9"/>
    <w:rsid w:val="00575611"/>
    <w:rsid w:val="005766B6"/>
    <w:rsid w:val="00576A11"/>
    <w:rsid w:val="00576F47"/>
    <w:rsid w:val="0057724C"/>
    <w:rsid w:val="005777F5"/>
    <w:rsid w:val="005778D2"/>
    <w:rsid w:val="005779DC"/>
    <w:rsid w:val="00577E3E"/>
    <w:rsid w:val="00581210"/>
    <w:rsid w:val="0058161E"/>
    <w:rsid w:val="00582697"/>
    <w:rsid w:val="005828CC"/>
    <w:rsid w:val="005839EE"/>
    <w:rsid w:val="005847B9"/>
    <w:rsid w:val="00584E58"/>
    <w:rsid w:val="00585467"/>
    <w:rsid w:val="00586394"/>
    <w:rsid w:val="00586438"/>
    <w:rsid w:val="00586664"/>
    <w:rsid w:val="00586872"/>
    <w:rsid w:val="0059042D"/>
    <w:rsid w:val="0059047C"/>
    <w:rsid w:val="00590EE5"/>
    <w:rsid w:val="005911B3"/>
    <w:rsid w:val="0059175E"/>
    <w:rsid w:val="00591F4F"/>
    <w:rsid w:val="005920F5"/>
    <w:rsid w:val="00593693"/>
    <w:rsid w:val="00593748"/>
    <w:rsid w:val="00593800"/>
    <w:rsid w:val="00593AA9"/>
    <w:rsid w:val="0059429C"/>
    <w:rsid w:val="00595988"/>
    <w:rsid w:val="0059753E"/>
    <w:rsid w:val="005A01C4"/>
    <w:rsid w:val="005A065B"/>
    <w:rsid w:val="005A0A67"/>
    <w:rsid w:val="005A204C"/>
    <w:rsid w:val="005A281A"/>
    <w:rsid w:val="005A3B85"/>
    <w:rsid w:val="005A5759"/>
    <w:rsid w:val="005A5A93"/>
    <w:rsid w:val="005A5B4E"/>
    <w:rsid w:val="005A63F0"/>
    <w:rsid w:val="005A6409"/>
    <w:rsid w:val="005A781C"/>
    <w:rsid w:val="005B1BA6"/>
    <w:rsid w:val="005B1F2E"/>
    <w:rsid w:val="005B2C88"/>
    <w:rsid w:val="005B38A9"/>
    <w:rsid w:val="005B3F96"/>
    <w:rsid w:val="005B4647"/>
    <w:rsid w:val="005B5F09"/>
    <w:rsid w:val="005B6EE9"/>
    <w:rsid w:val="005B740F"/>
    <w:rsid w:val="005B754B"/>
    <w:rsid w:val="005C0EE5"/>
    <w:rsid w:val="005C191D"/>
    <w:rsid w:val="005C251D"/>
    <w:rsid w:val="005C2B00"/>
    <w:rsid w:val="005C2DAB"/>
    <w:rsid w:val="005C3525"/>
    <w:rsid w:val="005C39EE"/>
    <w:rsid w:val="005C49AC"/>
    <w:rsid w:val="005C4C2B"/>
    <w:rsid w:val="005C503B"/>
    <w:rsid w:val="005C5631"/>
    <w:rsid w:val="005C56F1"/>
    <w:rsid w:val="005C7A81"/>
    <w:rsid w:val="005D010F"/>
    <w:rsid w:val="005D04A1"/>
    <w:rsid w:val="005D064E"/>
    <w:rsid w:val="005D160C"/>
    <w:rsid w:val="005D190A"/>
    <w:rsid w:val="005D1934"/>
    <w:rsid w:val="005D1B5E"/>
    <w:rsid w:val="005D2A4E"/>
    <w:rsid w:val="005D2E3B"/>
    <w:rsid w:val="005D2E8A"/>
    <w:rsid w:val="005D2FA0"/>
    <w:rsid w:val="005D3867"/>
    <w:rsid w:val="005D3B19"/>
    <w:rsid w:val="005D62A5"/>
    <w:rsid w:val="005D6557"/>
    <w:rsid w:val="005E05A9"/>
    <w:rsid w:val="005E09FA"/>
    <w:rsid w:val="005E14C3"/>
    <w:rsid w:val="005E1685"/>
    <w:rsid w:val="005E21A4"/>
    <w:rsid w:val="005E2765"/>
    <w:rsid w:val="005E27A3"/>
    <w:rsid w:val="005E3224"/>
    <w:rsid w:val="005E3D7B"/>
    <w:rsid w:val="005E3F44"/>
    <w:rsid w:val="005E4B61"/>
    <w:rsid w:val="005E623C"/>
    <w:rsid w:val="005E6654"/>
    <w:rsid w:val="005E7178"/>
    <w:rsid w:val="005E77CA"/>
    <w:rsid w:val="005F0CF4"/>
    <w:rsid w:val="005F1185"/>
    <w:rsid w:val="005F2FBD"/>
    <w:rsid w:val="005F3C19"/>
    <w:rsid w:val="005F4210"/>
    <w:rsid w:val="005F44CA"/>
    <w:rsid w:val="005F4924"/>
    <w:rsid w:val="005F503D"/>
    <w:rsid w:val="005F6C2E"/>
    <w:rsid w:val="00601739"/>
    <w:rsid w:val="0060226A"/>
    <w:rsid w:val="00602E6A"/>
    <w:rsid w:val="00603502"/>
    <w:rsid w:val="00603875"/>
    <w:rsid w:val="0060537D"/>
    <w:rsid w:val="00606F92"/>
    <w:rsid w:val="006101DA"/>
    <w:rsid w:val="006103C1"/>
    <w:rsid w:val="00610A34"/>
    <w:rsid w:val="00611158"/>
    <w:rsid w:val="00611A04"/>
    <w:rsid w:val="00611D46"/>
    <w:rsid w:val="006131E4"/>
    <w:rsid w:val="00613639"/>
    <w:rsid w:val="0061441D"/>
    <w:rsid w:val="0061442F"/>
    <w:rsid w:val="00615ADC"/>
    <w:rsid w:val="006168FE"/>
    <w:rsid w:val="00616A6F"/>
    <w:rsid w:val="00616C35"/>
    <w:rsid w:val="006178B1"/>
    <w:rsid w:val="0062092E"/>
    <w:rsid w:val="006210BB"/>
    <w:rsid w:val="00622106"/>
    <w:rsid w:val="00622ACF"/>
    <w:rsid w:val="00622AD3"/>
    <w:rsid w:val="00622B91"/>
    <w:rsid w:val="00622DA0"/>
    <w:rsid w:val="00623053"/>
    <w:rsid w:val="006233E8"/>
    <w:rsid w:val="006237F9"/>
    <w:rsid w:val="00624FF0"/>
    <w:rsid w:val="0062572B"/>
    <w:rsid w:val="006257FF"/>
    <w:rsid w:val="006269EC"/>
    <w:rsid w:val="00627934"/>
    <w:rsid w:val="006303C6"/>
    <w:rsid w:val="006310A5"/>
    <w:rsid w:val="0063159C"/>
    <w:rsid w:val="0063397B"/>
    <w:rsid w:val="00634E42"/>
    <w:rsid w:val="00635467"/>
    <w:rsid w:val="00635E38"/>
    <w:rsid w:val="00636993"/>
    <w:rsid w:val="006369DE"/>
    <w:rsid w:val="00637D92"/>
    <w:rsid w:val="00640BA1"/>
    <w:rsid w:val="00641465"/>
    <w:rsid w:val="0064412F"/>
    <w:rsid w:val="00644434"/>
    <w:rsid w:val="00645924"/>
    <w:rsid w:val="00646D3D"/>
    <w:rsid w:val="006501FD"/>
    <w:rsid w:val="00650682"/>
    <w:rsid w:val="00650DFB"/>
    <w:rsid w:val="006514B0"/>
    <w:rsid w:val="006517A8"/>
    <w:rsid w:val="00651C35"/>
    <w:rsid w:val="00651E82"/>
    <w:rsid w:val="00652D98"/>
    <w:rsid w:val="00652DB5"/>
    <w:rsid w:val="006531F2"/>
    <w:rsid w:val="00653945"/>
    <w:rsid w:val="00653A8B"/>
    <w:rsid w:val="006546E7"/>
    <w:rsid w:val="00656437"/>
    <w:rsid w:val="00656679"/>
    <w:rsid w:val="00657295"/>
    <w:rsid w:val="006574E0"/>
    <w:rsid w:val="00657DF7"/>
    <w:rsid w:val="00660664"/>
    <w:rsid w:val="006631DC"/>
    <w:rsid w:val="00663555"/>
    <w:rsid w:val="00664952"/>
    <w:rsid w:val="00664E03"/>
    <w:rsid w:val="006652F8"/>
    <w:rsid w:val="00665BA2"/>
    <w:rsid w:val="00666709"/>
    <w:rsid w:val="00666F0A"/>
    <w:rsid w:val="0066708A"/>
    <w:rsid w:val="00667CEC"/>
    <w:rsid w:val="00670151"/>
    <w:rsid w:val="00670AFA"/>
    <w:rsid w:val="00670BE8"/>
    <w:rsid w:val="0067465F"/>
    <w:rsid w:val="0067498A"/>
    <w:rsid w:val="006755FF"/>
    <w:rsid w:val="0067619C"/>
    <w:rsid w:val="00676C2F"/>
    <w:rsid w:val="00676C6B"/>
    <w:rsid w:val="00677B67"/>
    <w:rsid w:val="00677F07"/>
    <w:rsid w:val="00680BD4"/>
    <w:rsid w:val="00680E96"/>
    <w:rsid w:val="00683B80"/>
    <w:rsid w:val="00684663"/>
    <w:rsid w:val="0068536D"/>
    <w:rsid w:val="00685EAF"/>
    <w:rsid w:val="00687064"/>
    <w:rsid w:val="00687366"/>
    <w:rsid w:val="006874A9"/>
    <w:rsid w:val="00687A06"/>
    <w:rsid w:val="00690927"/>
    <w:rsid w:val="00690C85"/>
    <w:rsid w:val="00691567"/>
    <w:rsid w:val="00692206"/>
    <w:rsid w:val="00694F62"/>
    <w:rsid w:val="0069624A"/>
    <w:rsid w:val="006967CC"/>
    <w:rsid w:val="00696993"/>
    <w:rsid w:val="006A1BFB"/>
    <w:rsid w:val="006A26F4"/>
    <w:rsid w:val="006A2816"/>
    <w:rsid w:val="006A2BB2"/>
    <w:rsid w:val="006A3181"/>
    <w:rsid w:val="006A3BA6"/>
    <w:rsid w:val="006A3C35"/>
    <w:rsid w:val="006A3DB2"/>
    <w:rsid w:val="006A4E82"/>
    <w:rsid w:val="006A544C"/>
    <w:rsid w:val="006A62BC"/>
    <w:rsid w:val="006A73EB"/>
    <w:rsid w:val="006A7CEA"/>
    <w:rsid w:val="006A7E3B"/>
    <w:rsid w:val="006B25B7"/>
    <w:rsid w:val="006B2F06"/>
    <w:rsid w:val="006B35EA"/>
    <w:rsid w:val="006B393E"/>
    <w:rsid w:val="006B3D20"/>
    <w:rsid w:val="006B4A25"/>
    <w:rsid w:val="006B58DE"/>
    <w:rsid w:val="006B5B63"/>
    <w:rsid w:val="006B5E33"/>
    <w:rsid w:val="006B6893"/>
    <w:rsid w:val="006B7054"/>
    <w:rsid w:val="006B70B6"/>
    <w:rsid w:val="006B715F"/>
    <w:rsid w:val="006B7909"/>
    <w:rsid w:val="006C20F7"/>
    <w:rsid w:val="006C23E3"/>
    <w:rsid w:val="006C369A"/>
    <w:rsid w:val="006C371E"/>
    <w:rsid w:val="006C4102"/>
    <w:rsid w:val="006C48AD"/>
    <w:rsid w:val="006C4D42"/>
    <w:rsid w:val="006C510A"/>
    <w:rsid w:val="006C55FF"/>
    <w:rsid w:val="006C6404"/>
    <w:rsid w:val="006C7874"/>
    <w:rsid w:val="006C78A3"/>
    <w:rsid w:val="006C7AD0"/>
    <w:rsid w:val="006D0B82"/>
    <w:rsid w:val="006D0DE1"/>
    <w:rsid w:val="006D1ECB"/>
    <w:rsid w:val="006D25C6"/>
    <w:rsid w:val="006D2BD4"/>
    <w:rsid w:val="006D2FA1"/>
    <w:rsid w:val="006D3216"/>
    <w:rsid w:val="006D41C8"/>
    <w:rsid w:val="006D5507"/>
    <w:rsid w:val="006D5D74"/>
    <w:rsid w:val="006D62DF"/>
    <w:rsid w:val="006D7787"/>
    <w:rsid w:val="006D7A77"/>
    <w:rsid w:val="006E0D0F"/>
    <w:rsid w:val="006E1648"/>
    <w:rsid w:val="006E23C7"/>
    <w:rsid w:val="006E5EE8"/>
    <w:rsid w:val="006E6E15"/>
    <w:rsid w:val="006F092C"/>
    <w:rsid w:val="006F0A01"/>
    <w:rsid w:val="006F156B"/>
    <w:rsid w:val="006F1A69"/>
    <w:rsid w:val="006F20A6"/>
    <w:rsid w:val="006F325F"/>
    <w:rsid w:val="006F3B9C"/>
    <w:rsid w:val="006F3C8F"/>
    <w:rsid w:val="006F5925"/>
    <w:rsid w:val="006F5FDD"/>
    <w:rsid w:val="006F70AE"/>
    <w:rsid w:val="006F7117"/>
    <w:rsid w:val="006F757B"/>
    <w:rsid w:val="006F760D"/>
    <w:rsid w:val="0070014A"/>
    <w:rsid w:val="00701022"/>
    <w:rsid w:val="0070155D"/>
    <w:rsid w:val="007026A5"/>
    <w:rsid w:val="007027BD"/>
    <w:rsid w:val="00702D10"/>
    <w:rsid w:val="00703621"/>
    <w:rsid w:val="00703E95"/>
    <w:rsid w:val="00703EFF"/>
    <w:rsid w:val="007041A5"/>
    <w:rsid w:val="00705191"/>
    <w:rsid w:val="00705211"/>
    <w:rsid w:val="007063FC"/>
    <w:rsid w:val="0070677D"/>
    <w:rsid w:val="00707097"/>
    <w:rsid w:val="0071078D"/>
    <w:rsid w:val="007109E6"/>
    <w:rsid w:val="00713703"/>
    <w:rsid w:val="0071413E"/>
    <w:rsid w:val="007143F8"/>
    <w:rsid w:val="00714F74"/>
    <w:rsid w:val="007154C2"/>
    <w:rsid w:val="0071553F"/>
    <w:rsid w:val="007155A1"/>
    <w:rsid w:val="00715CD2"/>
    <w:rsid w:val="007172EE"/>
    <w:rsid w:val="00717AD5"/>
    <w:rsid w:val="00722651"/>
    <w:rsid w:val="00722756"/>
    <w:rsid w:val="00722F38"/>
    <w:rsid w:val="00723088"/>
    <w:rsid w:val="007258BD"/>
    <w:rsid w:val="00725A52"/>
    <w:rsid w:val="0072693E"/>
    <w:rsid w:val="007270AC"/>
    <w:rsid w:val="00730B20"/>
    <w:rsid w:val="007312B6"/>
    <w:rsid w:val="00732DDC"/>
    <w:rsid w:val="00734C4F"/>
    <w:rsid w:val="00735E83"/>
    <w:rsid w:val="007367F2"/>
    <w:rsid w:val="00736984"/>
    <w:rsid w:val="0073711A"/>
    <w:rsid w:val="0073753F"/>
    <w:rsid w:val="007377C1"/>
    <w:rsid w:val="00740266"/>
    <w:rsid w:val="00740A93"/>
    <w:rsid w:val="00741E6E"/>
    <w:rsid w:val="0074205B"/>
    <w:rsid w:val="00742AA0"/>
    <w:rsid w:val="00742C73"/>
    <w:rsid w:val="00742F7B"/>
    <w:rsid w:val="0074315A"/>
    <w:rsid w:val="00743169"/>
    <w:rsid w:val="007438D2"/>
    <w:rsid w:val="007443E3"/>
    <w:rsid w:val="0074471E"/>
    <w:rsid w:val="00744833"/>
    <w:rsid w:val="00744DB3"/>
    <w:rsid w:val="007458EE"/>
    <w:rsid w:val="00746F83"/>
    <w:rsid w:val="00750A2C"/>
    <w:rsid w:val="007539A9"/>
    <w:rsid w:val="00753EA4"/>
    <w:rsid w:val="00753FC2"/>
    <w:rsid w:val="00754759"/>
    <w:rsid w:val="0075521B"/>
    <w:rsid w:val="007562B8"/>
    <w:rsid w:val="00756357"/>
    <w:rsid w:val="0075686E"/>
    <w:rsid w:val="0075690A"/>
    <w:rsid w:val="00757393"/>
    <w:rsid w:val="007575FC"/>
    <w:rsid w:val="00760AB3"/>
    <w:rsid w:val="00760BEC"/>
    <w:rsid w:val="00761C58"/>
    <w:rsid w:val="00762046"/>
    <w:rsid w:val="007620CB"/>
    <w:rsid w:val="007627B1"/>
    <w:rsid w:val="00762B98"/>
    <w:rsid w:val="007642EA"/>
    <w:rsid w:val="00765745"/>
    <w:rsid w:val="007663EF"/>
    <w:rsid w:val="00767459"/>
    <w:rsid w:val="00767892"/>
    <w:rsid w:val="007707BB"/>
    <w:rsid w:val="007708FF"/>
    <w:rsid w:val="0077181C"/>
    <w:rsid w:val="00773FD0"/>
    <w:rsid w:val="00774A7F"/>
    <w:rsid w:val="007754BA"/>
    <w:rsid w:val="00775F23"/>
    <w:rsid w:val="00777629"/>
    <w:rsid w:val="00780FB7"/>
    <w:rsid w:val="00781031"/>
    <w:rsid w:val="00781B3C"/>
    <w:rsid w:val="00781CE6"/>
    <w:rsid w:val="0078310C"/>
    <w:rsid w:val="00783505"/>
    <w:rsid w:val="00784EAF"/>
    <w:rsid w:val="00786104"/>
    <w:rsid w:val="00786108"/>
    <w:rsid w:val="007864D4"/>
    <w:rsid w:val="00786BFD"/>
    <w:rsid w:val="00792682"/>
    <w:rsid w:val="00793D15"/>
    <w:rsid w:val="007947FF"/>
    <w:rsid w:val="00795517"/>
    <w:rsid w:val="0079601C"/>
    <w:rsid w:val="0079623E"/>
    <w:rsid w:val="007964AA"/>
    <w:rsid w:val="007968DC"/>
    <w:rsid w:val="0079742D"/>
    <w:rsid w:val="007A01BE"/>
    <w:rsid w:val="007A05E1"/>
    <w:rsid w:val="007A3292"/>
    <w:rsid w:val="007A4B1E"/>
    <w:rsid w:val="007A6332"/>
    <w:rsid w:val="007A6F8F"/>
    <w:rsid w:val="007A78F1"/>
    <w:rsid w:val="007B0FFD"/>
    <w:rsid w:val="007B158B"/>
    <w:rsid w:val="007B1CBF"/>
    <w:rsid w:val="007B2022"/>
    <w:rsid w:val="007B22F8"/>
    <w:rsid w:val="007B2B75"/>
    <w:rsid w:val="007B339E"/>
    <w:rsid w:val="007B5693"/>
    <w:rsid w:val="007B5D9B"/>
    <w:rsid w:val="007B6590"/>
    <w:rsid w:val="007B7B91"/>
    <w:rsid w:val="007B7FE7"/>
    <w:rsid w:val="007C0274"/>
    <w:rsid w:val="007C26CF"/>
    <w:rsid w:val="007C3AD3"/>
    <w:rsid w:val="007C45A2"/>
    <w:rsid w:val="007C58BB"/>
    <w:rsid w:val="007C6AB8"/>
    <w:rsid w:val="007C6DA9"/>
    <w:rsid w:val="007C7F26"/>
    <w:rsid w:val="007D009A"/>
    <w:rsid w:val="007D1972"/>
    <w:rsid w:val="007D1CAC"/>
    <w:rsid w:val="007D2D3E"/>
    <w:rsid w:val="007D33CA"/>
    <w:rsid w:val="007D520D"/>
    <w:rsid w:val="007D53F8"/>
    <w:rsid w:val="007D5900"/>
    <w:rsid w:val="007D754F"/>
    <w:rsid w:val="007D7AC8"/>
    <w:rsid w:val="007D7F01"/>
    <w:rsid w:val="007E0352"/>
    <w:rsid w:val="007E2769"/>
    <w:rsid w:val="007E317B"/>
    <w:rsid w:val="007E3C4C"/>
    <w:rsid w:val="007E5837"/>
    <w:rsid w:val="007E706A"/>
    <w:rsid w:val="007E7444"/>
    <w:rsid w:val="007E7BCE"/>
    <w:rsid w:val="007E7BF4"/>
    <w:rsid w:val="007E7FA2"/>
    <w:rsid w:val="007F010B"/>
    <w:rsid w:val="007F0D03"/>
    <w:rsid w:val="007F116A"/>
    <w:rsid w:val="007F2A6F"/>
    <w:rsid w:val="007F356E"/>
    <w:rsid w:val="007F409B"/>
    <w:rsid w:val="007F4315"/>
    <w:rsid w:val="007F6593"/>
    <w:rsid w:val="007F6E03"/>
    <w:rsid w:val="00800520"/>
    <w:rsid w:val="00801C2B"/>
    <w:rsid w:val="00801EE1"/>
    <w:rsid w:val="00803673"/>
    <w:rsid w:val="00803C90"/>
    <w:rsid w:val="00805EA6"/>
    <w:rsid w:val="00807AB0"/>
    <w:rsid w:val="00807C9E"/>
    <w:rsid w:val="00810015"/>
    <w:rsid w:val="00810087"/>
    <w:rsid w:val="008105CD"/>
    <w:rsid w:val="00811D8C"/>
    <w:rsid w:val="00812080"/>
    <w:rsid w:val="0081242F"/>
    <w:rsid w:val="00813B1B"/>
    <w:rsid w:val="00814594"/>
    <w:rsid w:val="00814DD1"/>
    <w:rsid w:val="00815780"/>
    <w:rsid w:val="00816628"/>
    <w:rsid w:val="00816D76"/>
    <w:rsid w:val="00816E48"/>
    <w:rsid w:val="008213BE"/>
    <w:rsid w:val="00821A13"/>
    <w:rsid w:val="00821A9D"/>
    <w:rsid w:val="00824882"/>
    <w:rsid w:val="008301D1"/>
    <w:rsid w:val="008314FC"/>
    <w:rsid w:val="00831551"/>
    <w:rsid w:val="00831AB3"/>
    <w:rsid w:val="00832C00"/>
    <w:rsid w:val="0083317A"/>
    <w:rsid w:val="008337A5"/>
    <w:rsid w:val="00836891"/>
    <w:rsid w:val="0083753A"/>
    <w:rsid w:val="00837CF2"/>
    <w:rsid w:val="00837F60"/>
    <w:rsid w:val="0084177C"/>
    <w:rsid w:val="00841BA0"/>
    <w:rsid w:val="008434BD"/>
    <w:rsid w:val="0084599A"/>
    <w:rsid w:val="00846E50"/>
    <w:rsid w:val="0085089B"/>
    <w:rsid w:val="00850CD8"/>
    <w:rsid w:val="00850F42"/>
    <w:rsid w:val="008517D5"/>
    <w:rsid w:val="0085315F"/>
    <w:rsid w:val="00853C95"/>
    <w:rsid w:val="0085415A"/>
    <w:rsid w:val="008542AA"/>
    <w:rsid w:val="0085537A"/>
    <w:rsid w:val="00857109"/>
    <w:rsid w:val="008571D9"/>
    <w:rsid w:val="008574CD"/>
    <w:rsid w:val="008610B5"/>
    <w:rsid w:val="00861104"/>
    <w:rsid w:val="00862F23"/>
    <w:rsid w:val="00864146"/>
    <w:rsid w:val="0086556C"/>
    <w:rsid w:val="00865D47"/>
    <w:rsid w:val="00867002"/>
    <w:rsid w:val="00867ECD"/>
    <w:rsid w:val="00870F9A"/>
    <w:rsid w:val="008718FD"/>
    <w:rsid w:val="00872010"/>
    <w:rsid w:val="00872C1E"/>
    <w:rsid w:val="00873017"/>
    <w:rsid w:val="008733CF"/>
    <w:rsid w:val="008769FA"/>
    <w:rsid w:val="00877F29"/>
    <w:rsid w:val="0088199F"/>
    <w:rsid w:val="00881B83"/>
    <w:rsid w:val="00881CEE"/>
    <w:rsid w:val="00881F56"/>
    <w:rsid w:val="0088325F"/>
    <w:rsid w:val="00883357"/>
    <w:rsid w:val="0088377D"/>
    <w:rsid w:val="00884269"/>
    <w:rsid w:val="0088440B"/>
    <w:rsid w:val="0088537C"/>
    <w:rsid w:val="008854FA"/>
    <w:rsid w:val="008864EC"/>
    <w:rsid w:val="008879B7"/>
    <w:rsid w:val="00887BED"/>
    <w:rsid w:val="00890F4B"/>
    <w:rsid w:val="008934C2"/>
    <w:rsid w:val="00893E96"/>
    <w:rsid w:val="00893EB3"/>
    <w:rsid w:val="00893F4C"/>
    <w:rsid w:val="008943C1"/>
    <w:rsid w:val="00895DB7"/>
    <w:rsid w:val="008960D0"/>
    <w:rsid w:val="008A1868"/>
    <w:rsid w:val="008A1E55"/>
    <w:rsid w:val="008A2816"/>
    <w:rsid w:val="008A3BBF"/>
    <w:rsid w:val="008A6641"/>
    <w:rsid w:val="008B00ED"/>
    <w:rsid w:val="008B08DB"/>
    <w:rsid w:val="008B0961"/>
    <w:rsid w:val="008B0B29"/>
    <w:rsid w:val="008B1791"/>
    <w:rsid w:val="008B1B72"/>
    <w:rsid w:val="008B1ECA"/>
    <w:rsid w:val="008B2CF3"/>
    <w:rsid w:val="008B3349"/>
    <w:rsid w:val="008B3C5E"/>
    <w:rsid w:val="008B3D7F"/>
    <w:rsid w:val="008B5316"/>
    <w:rsid w:val="008B558A"/>
    <w:rsid w:val="008B6089"/>
    <w:rsid w:val="008B6C85"/>
    <w:rsid w:val="008B78B0"/>
    <w:rsid w:val="008B7D95"/>
    <w:rsid w:val="008C0499"/>
    <w:rsid w:val="008C1023"/>
    <w:rsid w:val="008C1114"/>
    <w:rsid w:val="008C1506"/>
    <w:rsid w:val="008C296C"/>
    <w:rsid w:val="008C2D6F"/>
    <w:rsid w:val="008C322A"/>
    <w:rsid w:val="008C4CDB"/>
    <w:rsid w:val="008C75CC"/>
    <w:rsid w:val="008C79ED"/>
    <w:rsid w:val="008D0EE8"/>
    <w:rsid w:val="008D2FCF"/>
    <w:rsid w:val="008D33A8"/>
    <w:rsid w:val="008D343B"/>
    <w:rsid w:val="008D3AE3"/>
    <w:rsid w:val="008D457A"/>
    <w:rsid w:val="008D508D"/>
    <w:rsid w:val="008D516C"/>
    <w:rsid w:val="008D5268"/>
    <w:rsid w:val="008D52DF"/>
    <w:rsid w:val="008D54C9"/>
    <w:rsid w:val="008D786F"/>
    <w:rsid w:val="008E0DB3"/>
    <w:rsid w:val="008E2496"/>
    <w:rsid w:val="008E33A8"/>
    <w:rsid w:val="008E48B7"/>
    <w:rsid w:val="008E52FF"/>
    <w:rsid w:val="008E6091"/>
    <w:rsid w:val="008E659C"/>
    <w:rsid w:val="008E7749"/>
    <w:rsid w:val="008E7C1A"/>
    <w:rsid w:val="008F0D97"/>
    <w:rsid w:val="008F0FB2"/>
    <w:rsid w:val="008F106E"/>
    <w:rsid w:val="008F20F6"/>
    <w:rsid w:val="008F2CBD"/>
    <w:rsid w:val="008F335C"/>
    <w:rsid w:val="008F4A52"/>
    <w:rsid w:val="008F5428"/>
    <w:rsid w:val="008F5FA5"/>
    <w:rsid w:val="008F6BE8"/>
    <w:rsid w:val="008F6E17"/>
    <w:rsid w:val="008F6F00"/>
    <w:rsid w:val="008F763B"/>
    <w:rsid w:val="0090116A"/>
    <w:rsid w:val="00902F48"/>
    <w:rsid w:val="00903D6D"/>
    <w:rsid w:val="00906917"/>
    <w:rsid w:val="00906FE4"/>
    <w:rsid w:val="00907840"/>
    <w:rsid w:val="009117AD"/>
    <w:rsid w:val="00912360"/>
    <w:rsid w:val="0091250C"/>
    <w:rsid w:val="00913919"/>
    <w:rsid w:val="00915C4E"/>
    <w:rsid w:val="009160D2"/>
    <w:rsid w:val="0092146A"/>
    <w:rsid w:val="00923AC5"/>
    <w:rsid w:val="00925E28"/>
    <w:rsid w:val="009266AF"/>
    <w:rsid w:val="00926715"/>
    <w:rsid w:val="00927BF8"/>
    <w:rsid w:val="00930111"/>
    <w:rsid w:val="0093034B"/>
    <w:rsid w:val="00930361"/>
    <w:rsid w:val="00930FED"/>
    <w:rsid w:val="0093136B"/>
    <w:rsid w:val="00931A1D"/>
    <w:rsid w:val="00931CAE"/>
    <w:rsid w:val="00931E88"/>
    <w:rsid w:val="00932B10"/>
    <w:rsid w:val="00933E44"/>
    <w:rsid w:val="00933FAC"/>
    <w:rsid w:val="00935E60"/>
    <w:rsid w:val="009362C9"/>
    <w:rsid w:val="00937769"/>
    <w:rsid w:val="00937A81"/>
    <w:rsid w:val="00940580"/>
    <w:rsid w:val="00940AA2"/>
    <w:rsid w:val="00941E2E"/>
    <w:rsid w:val="00942DF3"/>
    <w:rsid w:val="00945244"/>
    <w:rsid w:val="00946C17"/>
    <w:rsid w:val="0095065A"/>
    <w:rsid w:val="009509A6"/>
    <w:rsid w:val="00950E48"/>
    <w:rsid w:val="009512F7"/>
    <w:rsid w:val="00951C8F"/>
    <w:rsid w:val="00952C2E"/>
    <w:rsid w:val="009544F5"/>
    <w:rsid w:val="00954FB7"/>
    <w:rsid w:val="00955CB3"/>
    <w:rsid w:val="00955E79"/>
    <w:rsid w:val="009573EC"/>
    <w:rsid w:val="0095778C"/>
    <w:rsid w:val="00957B5D"/>
    <w:rsid w:val="00960433"/>
    <w:rsid w:val="00962654"/>
    <w:rsid w:val="009639F7"/>
    <w:rsid w:val="00964EA7"/>
    <w:rsid w:val="009654A5"/>
    <w:rsid w:val="0096668B"/>
    <w:rsid w:val="00966A0F"/>
    <w:rsid w:val="00966E7D"/>
    <w:rsid w:val="009702ED"/>
    <w:rsid w:val="0097144F"/>
    <w:rsid w:val="009715FE"/>
    <w:rsid w:val="00972622"/>
    <w:rsid w:val="009729E9"/>
    <w:rsid w:val="00974308"/>
    <w:rsid w:val="00976205"/>
    <w:rsid w:val="0097646C"/>
    <w:rsid w:val="00977CA9"/>
    <w:rsid w:val="00980273"/>
    <w:rsid w:val="00980882"/>
    <w:rsid w:val="00981B09"/>
    <w:rsid w:val="00981DA5"/>
    <w:rsid w:val="00982E18"/>
    <w:rsid w:val="00983C21"/>
    <w:rsid w:val="00984594"/>
    <w:rsid w:val="009849A1"/>
    <w:rsid w:val="00985379"/>
    <w:rsid w:val="00985645"/>
    <w:rsid w:val="00985E70"/>
    <w:rsid w:val="0098638C"/>
    <w:rsid w:val="00986FAB"/>
    <w:rsid w:val="009876D8"/>
    <w:rsid w:val="00987CE7"/>
    <w:rsid w:val="009901F4"/>
    <w:rsid w:val="00990B9E"/>
    <w:rsid w:val="009918B9"/>
    <w:rsid w:val="009924CF"/>
    <w:rsid w:val="0099271C"/>
    <w:rsid w:val="00992975"/>
    <w:rsid w:val="009934E0"/>
    <w:rsid w:val="00994CD0"/>
    <w:rsid w:val="00995D5C"/>
    <w:rsid w:val="00996F26"/>
    <w:rsid w:val="009970AC"/>
    <w:rsid w:val="009975CD"/>
    <w:rsid w:val="00997D40"/>
    <w:rsid w:val="009A0182"/>
    <w:rsid w:val="009A0AAF"/>
    <w:rsid w:val="009A14BF"/>
    <w:rsid w:val="009A1D38"/>
    <w:rsid w:val="009A2555"/>
    <w:rsid w:val="009A2AFE"/>
    <w:rsid w:val="009A2CC3"/>
    <w:rsid w:val="009A3265"/>
    <w:rsid w:val="009A39D4"/>
    <w:rsid w:val="009A3F74"/>
    <w:rsid w:val="009A45AD"/>
    <w:rsid w:val="009A6246"/>
    <w:rsid w:val="009B00A6"/>
    <w:rsid w:val="009B0A90"/>
    <w:rsid w:val="009B0CBA"/>
    <w:rsid w:val="009B1859"/>
    <w:rsid w:val="009B1BA8"/>
    <w:rsid w:val="009B1BE6"/>
    <w:rsid w:val="009B2297"/>
    <w:rsid w:val="009B2D16"/>
    <w:rsid w:val="009B4101"/>
    <w:rsid w:val="009B46EA"/>
    <w:rsid w:val="009B53F1"/>
    <w:rsid w:val="009B547D"/>
    <w:rsid w:val="009B6706"/>
    <w:rsid w:val="009B6ABE"/>
    <w:rsid w:val="009B6DFE"/>
    <w:rsid w:val="009B7533"/>
    <w:rsid w:val="009B76B3"/>
    <w:rsid w:val="009B7919"/>
    <w:rsid w:val="009B7C0C"/>
    <w:rsid w:val="009C0255"/>
    <w:rsid w:val="009C0C53"/>
    <w:rsid w:val="009C16AE"/>
    <w:rsid w:val="009C182A"/>
    <w:rsid w:val="009C2A9E"/>
    <w:rsid w:val="009C300D"/>
    <w:rsid w:val="009C4253"/>
    <w:rsid w:val="009C42CA"/>
    <w:rsid w:val="009C492B"/>
    <w:rsid w:val="009C5163"/>
    <w:rsid w:val="009C5520"/>
    <w:rsid w:val="009C63D3"/>
    <w:rsid w:val="009C65E1"/>
    <w:rsid w:val="009C66A4"/>
    <w:rsid w:val="009C6750"/>
    <w:rsid w:val="009C6908"/>
    <w:rsid w:val="009D01BB"/>
    <w:rsid w:val="009D1E04"/>
    <w:rsid w:val="009D31FE"/>
    <w:rsid w:val="009D43B7"/>
    <w:rsid w:val="009D4827"/>
    <w:rsid w:val="009D50C1"/>
    <w:rsid w:val="009D5CDC"/>
    <w:rsid w:val="009D5E04"/>
    <w:rsid w:val="009D604D"/>
    <w:rsid w:val="009D63D5"/>
    <w:rsid w:val="009D650E"/>
    <w:rsid w:val="009D6FC3"/>
    <w:rsid w:val="009E0714"/>
    <w:rsid w:val="009E0722"/>
    <w:rsid w:val="009E157E"/>
    <w:rsid w:val="009E1D45"/>
    <w:rsid w:val="009E3250"/>
    <w:rsid w:val="009E45E0"/>
    <w:rsid w:val="009E4991"/>
    <w:rsid w:val="009E4C2B"/>
    <w:rsid w:val="009E6548"/>
    <w:rsid w:val="009E684E"/>
    <w:rsid w:val="009E76DB"/>
    <w:rsid w:val="009F11C4"/>
    <w:rsid w:val="009F14A5"/>
    <w:rsid w:val="009F2BAB"/>
    <w:rsid w:val="009F3E9B"/>
    <w:rsid w:val="009F4D87"/>
    <w:rsid w:val="009F5BE5"/>
    <w:rsid w:val="00A003AC"/>
    <w:rsid w:val="00A00A42"/>
    <w:rsid w:val="00A0106E"/>
    <w:rsid w:val="00A0208E"/>
    <w:rsid w:val="00A026B0"/>
    <w:rsid w:val="00A03903"/>
    <w:rsid w:val="00A043CC"/>
    <w:rsid w:val="00A05F09"/>
    <w:rsid w:val="00A06B6B"/>
    <w:rsid w:val="00A07101"/>
    <w:rsid w:val="00A07C1C"/>
    <w:rsid w:val="00A12F47"/>
    <w:rsid w:val="00A13012"/>
    <w:rsid w:val="00A1333D"/>
    <w:rsid w:val="00A165A8"/>
    <w:rsid w:val="00A17EC0"/>
    <w:rsid w:val="00A20029"/>
    <w:rsid w:val="00A2090B"/>
    <w:rsid w:val="00A20AAB"/>
    <w:rsid w:val="00A20E4C"/>
    <w:rsid w:val="00A21937"/>
    <w:rsid w:val="00A21E0C"/>
    <w:rsid w:val="00A22EEC"/>
    <w:rsid w:val="00A23681"/>
    <w:rsid w:val="00A25030"/>
    <w:rsid w:val="00A25640"/>
    <w:rsid w:val="00A26681"/>
    <w:rsid w:val="00A271F0"/>
    <w:rsid w:val="00A27320"/>
    <w:rsid w:val="00A277F4"/>
    <w:rsid w:val="00A31E4B"/>
    <w:rsid w:val="00A31E92"/>
    <w:rsid w:val="00A33662"/>
    <w:rsid w:val="00A33AC1"/>
    <w:rsid w:val="00A33EC4"/>
    <w:rsid w:val="00A34A23"/>
    <w:rsid w:val="00A35985"/>
    <w:rsid w:val="00A37B5F"/>
    <w:rsid w:val="00A37F14"/>
    <w:rsid w:val="00A40760"/>
    <w:rsid w:val="00A40FE1"/>
    <w:rsid w:val="00A424D8"/>
    <w:rsid w:val="00A42B75"/>
    <w:rsid w:val="00A43203"/>
    <w:rsid w:val="00A43436"/>
    <w:rsid w:val="00A434BB"/>
    <w:rsid w:val="00A43B3F"/>
    <w:rsid w:val="00A43BE4"/>
    <w:rsid w:val="00A43F20"/>
    <w:rsid w:val="00A44D75"/>
    <w:rsid w:val="00A44FF1"/>
    <w:rsid w:val="00A45597"/>
    <w:rsid w:val="00A45CD5"/>
    <w:rsid w:val="00A45DC2"/>
    <w:rsid w:val="00A46073"/>
    <w:rsid w:val="00A47131"/>
    <w:rsid w:val="00A47378"/>
    <w:rsid w:val="00A5062A"/>
    <w:rsid w:val="00A525D7"/>
    <w:rsid w:val="00A5265D"/>
    <w:rsid w:val="00A52C20"/>
    <w:rsid w:val="00A52DFF"/>
    <w:rsid w:val="00A52F72"/>
    <w:rsid w:val="00A53C87"/>
    <w:rsid w:val="00A53E38"/>
    <w:rsid w:val="00A545EA"/>
    <w:rsid w:val="00A55C25"/>
    <w:rsid w:val="00A562F2"/>
    <w:rsid w:val="00A57036"/>
    <w:rsid w:val="00A57156"/>
    <w:rsid w:val="00A57220"/>
    <w:rsid w:val="00A6141C"/>
    <w:rsid w:val="00A614CD"/>
    <w:rsid w:val="00A628C5"/>
    <w:rsid w:val="00A630AD"/>
    <w:rsid w:val="00A63939"/>
    <w:rsid w:val="00A64403"/>
    <w:rsid w:val="00A6467E"/>
    <w:rsid w:val="00A64B1E"/>
    <w:rsid w:val="00A6538E"/>
    <w:rsid w:val="00A65D0A"/>
    <w:rsid w:val="00A669EB"/>
    <w:rsid w:val="00A674C9"/>
    <w:rsid w:val="00A67CB2"/>
    <w:rsid w:val="00A700C2"/>
    <w:rsid w:val="00A70585"/>
    <w:rsid w:val="00A708D2"/>
    <w:rsid w:val="00A70FAE"/>
    <w:rsid w:val="00A7179C"/>
    <w:rsid w:val="00A71E8B"/>
    <w:rsid w:val="00A733FC"/>
    <w:rsid w:val="00A73BE6"/>
    <w:rsid w:val="00A741F0"/>
    <w:rsid w:val="00A7609F"/>
    <w:rsid w:val="00A773B1"/>
    <w:rsid w:val="00A77D55"/>
    <w:rsid w:val="00A8089E"/>
    <w:rsid w:val="00A8110C"/>
    <w:rsid w:val="00A81A62"/>
    <w:rsid w:val="00A828E4"/>
    <w:rsid w:val="00A8359E"/>
    <w:rsid w:val="00A84115"/>
    <w:rsid w:val="00A87104"/>
    <w:rsid w:val="00A93425"/>
    <w:rsid w:val="00A94350"/>
    <w:rsid w:val="00A943D5"/>
    <w:rsid w:val="00A94649"/>
    <w:rsid w:val="00A948B6"/>
    <w:rsid w:val="00A95737"/>
    <w:rsid w:val="00A95A96"/>
    <w:rsid w:val="00A965E9"/>
    <w:rsid w:val="00A969A2"/>
    <w:rsid w:val="00A96EDE"/>
    <w:rsid w:val="00A97C59"/>
    <w:rsid w:val="00A97EBF"/>
    <w:rsid w:val="00A97F87"/>
    <w:rsid w:val="00AA0DFA"/>
    <w:rsid w:val="00AA27AC"/>
    <w:rsid w:val="00AA40A0"/>
    <w:rsid w:val="00AA4B38"/>
    <w:rsid w:val="00AA4D46"/>
    <w:rsid w:val="00AA54E8"/>
    <w:rsid w:val="00AA568F"/>
    <w:rsid w:val="00AA5700"/>
    <w:rsid w:val="00AA5CAE"/>
    <w:rsid w:val="00AA5D25"/>
    <w:rsid w:val="00AA6738"/>
    <w:rsid w:val="00AA69A6"/>
    <w:rsid w:val="00AA7B1C"/>
    <w:rsid w:val="00AB044A"/>
    <w:rsid w:val="00AB09E6"/>
    <w:rsid w:val="00AB22E1"/>
    <w:rsid w:val="00AB24BB"/>
    <w:rsid w:val="00AB2538"/>
    <w:rsid w:val="00AB2DC9"/>
    <w:rsid w:val="00AB30D8"/>
    <w:rsid w:val="00AB6B3C"/>
    <w:rsid w:val="00AB6EFB"/>
    <w:rsid w:val="00AB6FEF"/>
    <w:rsid w:val="00AC0A8B"/>
    <w:rsid w:val="00AC1DFE"/>
    <w:rsid w:val="00AC1F82"/>
    <w:rsid w:val="00AC3589"/>
    <w:rsid w:val="00AC5AEE"/>
    <w:rsid w:val="00AC5B74"/>
    <w:rsid w:val="00AC62E2"/>
    <w:rsid w:val="00AC6D1B"/>
    <w:rsid w:val="00AC7A25"/>
    <w:rsid w:val="00AD00F2"/>
    <w:rsid w:val="00AD0CD9"/>
    <w:rsid w:val="00AD16FA"/>
    <w:rsid w:val="00AD1898"/>
    <w:rsid w:val="00AD1E6E"/>
    <w:rsid w:val="00AD3807"/>
    <w:rsid w:val="00AD5A3C"/>
    <w:rsid w:val="00AD5AA9"/>
    <w:rsid w:val="00AD5ACB"/>
    <w:rsid w:val="00AD6CD7"/>
    <w:rsid w:val="00AD7408"/>
    <w:rsid w:val="00AD74E9"/>
    <w:rsid w:val="00AE03BF"/>
    <w:rsid w:val="00AE0C6E"/>
    <w:rsid w:val="00AE1C87"/>
    <w:rsid w:val="00AE1FEF"/>
    <w:rsid w:val="00AE3DDC"/>
    <w:rsid w:val="00AE41A5"/>
    <w:rsid w:val="00AE668B"/>
    <w:rsid w:val="00AE69D2"/>
    <w:rsid w:val="00AE6C4C"/>
    <w:rsid w:val="00AF1C9D"/>
    <w:rsid w:val="00AF1E9C"/>
    <w:rsid w:val="00AF3837"/>
    <w:rsid w:val="00AF44E4"/>
    <w:rsid w:val="00AF5606"/>
    <w:rsid w:val="00AF5D5E"/>
    <w:rsid w:val="00AF6276"/>
    <w:rsid w:val="00AF7517"/>
    <w:rsid w:val="00AF7B61"/>
    <w:rsid w:val="00B00269"/>
    <w:rsid w:val="00B0088D"/>
    <w:rsid w:val="00B00C37"/>
    <w:rsid w:val="00B00ECF"/>
    <w:rsid w:val="00B00EEC"/>
    <w:rsid w:val="00B01589"/>
    <w:rsid w:val="00B01F59"/>
    <w:rsid w:val="00B02FA5"/>
    <w:rsid w:val="00B032CE"/>
    <w:rsid w:val="00B03876"/>
    <w:rsid w:val="00B039C8"/>
    <w:rsid w:val="00B0426B"/>
    <w:rsid w:val="00B0465C"/>
    <w:rsid w:val="00B05F84"/>
    <w:rsid w:val="00B069D5"/>
    <w:rsid w:val="00B06EB3"/>
    <w:rsid w:val="00B07CDC"/>
    <w:rsid w:val="00B07CE8"/>
    <w:rsid w:val="00B113FC"/>
    <w:rsid w:val="00B1349D"/>
    <w:rsid w:val="00B13A45"/>
    <w:rsid w:val="00B14CE1"/>
    <w:rsid w:val="00B167F3"/>
    <w:rsid w:val="00B168F8"/>
    <w:rsid w:val="00B1786C"/>
    <w:rsid w:val="00B206AA"/>
    <w:rsid w:val="00B215E4"/>
    <w:rsid w:val="00B21781"/>
    <w:rsid w:val="00B222C0"/>
    <w:rsid w:val="00B22887"/>
    <w:rsid w:val="00B23BB6"/>
    <w:rsid w:val="00B2402E"/>
    <w:rsid w:val="00B24450"/>
    <w:rsid w:val="00B25CBB"/>
    <w:rsid w:val="00B261BD"/>
    <w:rsid w:val="00B2749F"/>
    <w:rsid w:val="00B276A8"/>
    <w:rsid w:val="00B279C0"/>
    <w:rsid w:val="00B279D3"/>
    <w:rsid w:val="00B306BB"/>
    <w:rsid w:val="00B31A74"/>
    <w:rsid w:val="00B34414"/>
    <w:rsid w:val="00B34544"/>
    <w:rsid w:val="00B34B22"/>
    <w:rsid w:val="00B372F1"/>
    <w:rsid w:val="00B37F25"/>
    <w:rsid w:val="00B40A39"/>
    <w:rsid w:val="00B415BB"/>
    <w:rsid w:val="00B418AE"/>
    <w:rsid w:val="00B41A3E"/>
    <w:rsid w:val="00B42BA8"/>
    <w:rsid w:val="00B4493D"/>
    <w:rsid w:val="00B45466"/>
    <w:rsid w:val="00B4554E"/>
    <w:rsid w:val="00B45915"/>
    <w:rsid w:val="00B45C65"/>
    <w:rsid w:val="00B45F65"/>
    <w:rsid w:val="00B465CB"/>
    <w:rsid w:val="00B50E1B"/>
    <w:rsid w:val="00B51B56"/>
    <w:rsid w:val="00B5295B"/>
    <w:rsid w:val="00B52E32"/>
    <w:rsid w:val="00B53FB6"/>
    <w:rsid w:val="00B54AAC"/>
    <w:rsid w:val="00B54C17"/>
    <w:rsid w:val="00B55E5B"/>
    <w:rsid w:val="00B55EB7"/>
    <w:rsid w:val="00B572E1"/>
    <w:rsid w:val="00B609C9"/>
    <w:rsid w:val="00B60CF4"/>
    <w:rsid w:val="00B613BF"/>
    <w:rsid w:val="00B63390"/>
    <w:rsid w:val="00B636B8"/>
    <w:rsid w:val="00B662CA"/>
    <w:rsid w:val="00B66D14"/>
    <w:rsid w:val="00B7042F"/>
    <w:rsid w:val="00B70A25"/>
    <w:rsid w:val="00B70BA3"/>
    <w:rsid w:val="00B712F4"/>
    <w:rsid w:val="00B71B6F"/>
    <w:rsid w:val="00B71F49"/>
    <w:rsid w:val="00B72049"/>
    <w:rsid w:val="00B72783"/>
    <w:rsid w:val="00B7354D"/>
    <w:rsid w:val="00B735EE"/>
    <w:rsid w:val="00B741AF"/>
    <w:rsid w:val="00B74706"/>
    <w:rsid w:val="00B74B79"/>
    <w:rsid w:val="00B7545C"/>
    <w:rsid w:val="00B75810"/>
    <w:rsid w:val="00B760AC"/>
    <w:rsid w:val="00B76666"/>
    <w:rsid w:val="00B77E7A"/>
    <w:rsid w:val="00B81686"/>
    <w:rsid w:val="00B821E5"/>
    <w:rsid w:val="00B8231E"/>
    <w:rsid w:val="00B8328E"/>
    <w:rsid w:val="00B83474"/>
    <w:rsid w:val="00B84AE7"/>
    <w:rsid w:val="00B84F16"/>
    <w:rsid w:val="00B86270"/>
    <w:rsid w:val="00B86294"/>
    <w:rsid w:val="00B86B2D"/>
    <w:rsid w:val="00B86FBC"/>
    <w:rsid w:val="00B87870"/>
    <w:rsid w:val="00B87F87"/>
    <w:rsid w:val="00B90BD8"/>
    <w:rsid w:val="00B91471"/>
    <w:rsid w:val="00B9444D"/>
    <w:rsid w:val="00B94827"/>
    <w:rsid w:val="00B958D5"/>
    <w:rsid w:val="00B97AE2"/>
    <w:rsid w:val="00BA1341"/>
    <w:rsid w:val="00BA1584"/>
    <w:rsid w:val="00BA21BD"/>
    <w:rsid w:val="00BA2C50"/>
    <w:rsid w:val="00BA2F43"/>
    <w:rsid w:val="00BA3AD8"/>
    <w:rsid w:val="00BA42BB"/>
    <w:rsid w:val="00BA60C4"/>
    <w:rsid w:val="00BA6E97"/>
    <w:rsid w:val="00BA7874"/>
    <w:rsid w:val="00BB0C0A"/>
    <w:rsid w:val="00BB1E82"/>
    <w:rsid w:val="00BB3658"/>
    <w:rsid w:val="00BB3D69"/>
    <w:rsid w:val="00BB5488"/>
    <w:rsid w:val="00BB5E48"/>
    <w:rsid w:val="00BB64D8"/>
    <w:rsid w:val="00BB70DB"/>
    <w:rsid w:val="00BB716B"/>
    <w:rsid w:val="00BC088F"/>
    <w:rsid w:val="00BC0A6C"/>
    <w:rsid w:val="00BC2F66"/>
    <w:rsid w:val="00BC3137"/>
    <w:rsid w:val="00BC31CA"/>
    <w:rsid w:val="00BC34DB"/>
    <w:rsid w:val="00BC3BF7"/>
    <w:rsid w:val="00BC46DD"/>
    <w:rsid w:val="00BC52E8"/>
    <w:rsid w:val="00BC5766"/>
    <w:rsid w:val="00BC6529"/>
    <w:rsid w:val="00BD0A80"/>
    <w:rsid w:val="00BD0EB3"/>
    <w:rsid w:val="00BD26A1"/>
    <w:rsid w:val="00BD2BD1"/>
    <w:rsid w:val="00BD4208"/>
    <w:rsid w:val="00BD4901"/>
    <w:rsid w:val="00BD5524"/>
    <w:rsid w:val="00BD5710"/>
    <w:rsid w:val="00BD58D6"/>
    <w:rsid w:val="00BD5A6B"/>
    <w:rsid w:val="00BD60ED"/>
    <w:rsid w:val="00BD65E5"/>
    <w:rsid w:val="00BD6F53"/>
    <w:rsid w:val="00BE104D"/>
    <w:rsid w:val="00BE1AA1"/>
    <w:rsid w:val="00BE2175"/>
    <w:rsid w:val="00BE2E8B"/>
    <w:rsid w:val="00BE5D19"/>
    <w:rsid w:val="00BE640E"/>
    <w:rsid w:val="00BF0423"/>
    <w:rsid w:val="00BF04D0"/>
    <w:rsid w:val="00BF0BA1"/>
    <w:rsid w:val="00BF16EE"/>
    <w:rsid w:val="00BF2DA4"/>
    <w:rsid w:val="00BF2DFD"/>
    <w:rsid w:val="00BF331A"/>
    <w:rsid w:val="00BF3509"/>
    <w:rsid w:val="00BF3809"/>
    <w:rsid w:val="00BF5C6F"/>
    <w:rsid w:val="00BF6356"/>
    <w:rsid w:val="00BF658E"/>
    <w:rsid w:val="00C006F3"/>
    <w:rsid w:val="00C00D06"/>
    <w:rsid w:val="00C01CBE"/>
    <w:rsid w:val="00C023EE"/>
    <w:rsid w:val="00C027CA"/>
    <w:rsid w:val="00C02E7B"/>
    <w:rsid w:val="00C043B7"/>
    <w:rsid w:val="00C04458"/>
    <w:rsid w:val="00C06669"/>
    <w:rsid w:val="00C066E8"/>
    <w:rsid w:val="00C06BEB"/>
    <w:rsid w:val="00C104CE"/>
    <w:rsid w:val="00C105D1"/>
    <w:rsid w:val="00C11CCD"/>
    <w:rsid w:val="00C12550"/>
    <w:rsid w:val="00C15A98"/>
    <w:rsid w:val="00C15EB3"/>
    <w:rsid w:val="00C17567"/>
    <w:rsid w:val="00C22417"/>
    <w:rsid w:val="00C24DEF"/>
    <w:rsid w:val="00C25204"/>
    <w:rsid w:val="00C26414"/>
    <w:rsid w:val="00C30567"/>
    <w:rsid w:val="00C308A5"/>
    <w:rsid w:val="00C31664"/>
    <w:rsid w:val="00C31CA8"/>
    <w:rsid w:val="00C356C2"/>
    <w:rsid w:val="00C36159"/>
    <w:rsid w:val="00C36AEC"/>
    <w:rsid w:val="00C37F49"/>
    <w:rsid w:val="00C41ECA"/>
    <w:rsid w:val="00C42645"/>
    <w:rsid w:val="00C43D6A"/>
    <w:rsid w:val="00C45CDB"/>
    <w:rsid w:val="00C466F9"/>
    <w:rsid w:val="00C467BC"/>
    <w:rsid w:val="00C46E26"/>
    <w:rsid w:val="00C4767E"/>
    <w:rsid w:val="00C51103"/>
    <w:rsid w:val="00C51306"/>
    <w:rsid w:val="00C5195B"/>
    <w:rsid w:val="00C52217"/>
    <w:rsid w:val="00C52891"/>
    <w:rsid w:val="00C52FF0"/>
    <w:rsid w:val="00C55847"/>
    <w:rsid w:val="00C5587D"/>
    <w:rsid w:val="00C55AC8"/>
    <w:rsid w:val="00C55DC1"/>
    <w:rsid w:val="00C60196"/>
    <w:rsid w:val="00C60861"/>
    <w:rsid w:val="00C6146D"/>
    <w:rsid w:val="00C6159F"/>
    <w:rsid w:val="00C61B31"/>
    <w:rsid w:val="00C61E15"/>
    <w:rsid w:val="00C6258A"/>
    <w:rsid w:val="00C628CA"/>
    <w:rsid w:val="00C62BB7"/>
    <w:rsid w:val="00C643C5"/>
    <w:rsid w:val="00C65D9F"/>
    <w:rsid w:val="00C65F7E"/>
    <w:rsid w:val="00C6664E"/>
    <w:rsid w:val="00C67792"/>
    <w:rsid w:val="00C6781A"/>
    <w:rsid w:val="00C70795"/>
    <w:rsid w:val="00C70F27"/>
    <w:rsid w:val="00C71CF6"/>
    <w:rsid w:val="00C72BF7"/>
    <w:rsid w:val="00C738D9"/>
    <w:rsid w:val="00C74631"/>
    <w:rsid w:val="00C74D34"/>
    <w:rsid w:val="00C753F1"/>
    <w:rsid w:val="00C77204"/>
    <w:rsid w:val="00C77371"/>
    <w:rsid w:val="00C80A11"/>
    <w:rsid w:val="00C81BC7"/>
    <w:rsid w:val="00C81F0F"/>
    <w:rsid w:val="00C83B8A"/>
    <w:rsid w:val="00C842E5"/>
    <w:rsid w:val="00C854CB"/>
    <w:rsid w:val="00C866D4"/>
    <w:rsid w:val="00C86EDA"/>
    <w:rsid w:val="00C87994"/>
    <w:rsid w:val="00C87F9C"/>
    <w:rsid w:val="00C90EBA"/>
    <w:rsid w:val="00C93B58"/>
    <w:rsid w:val="00C955F0"/>
    <w:rsid w:val="00C964D0"/>
    <w:rsid w:val="00C96513"/>
    <w:rsid w:val="00C96DE1"/>
    <w:rsid w:val="00CA0461"/>
    <w:rsid w:val="00CA0CD9"/>
    <w:rsid w:val="00CA1E75"/>
    <w:rsid w:val="00CA1F77"/>
    <w:rsid w:val="00CA45AC"/>
    <w:rsid w:val="00CA51C5"/>
    <w:rsid w:val="00CA53C3"/>
    <w:rsid w:val="00CA5F3E"/>
    <w:rsid w:val="00CB0010"/>
    <w:rsid w:val="00CB04B6"/>
    <w:rsid w:val="00CB1A77"/>
    <w:rsid w:val="00CB354C"/>
    <w:rsid w:val="00CB39AA"/>
    <w:rsid w:val="00CB73F1"/>
    <w:rsid w:val="00CB7C3E"/>
    <w:rsid w:val="00CC23F0"/>
    <w:rsid w:val="00CC2479"/>
    <w:rsid w:val="00CC322F"/>
    <w:rsid w:val="00CC32E0"/>
    <w:rsid w:val="00CC3FC1"/>
    <w:rsid w:val="00CC5B26"/>
    <w:rsid w:val="00CC6472"/>
    <w:rsid w:val="00CC6752"/>
    <w:rsid w:val="00CD0432"/>
    <w:rsid w:val="00CD0D23"/>
    <w:rsid w:val="00CD1B9A"/>
    <w:rsid w:val="00CD1FD0"/>
    <w:rsid w:val="00CD3C1E"/>
    <w:rsid w:val="00CD4C55"/>
    <w:rsid w:val="00CD4F37"/>
    <w:rsid w:val="00CD5104"/>
    <w:rsid w:val="00CD563E"/>
    <w:rsid w:val="00CD5938"/>
    <w:rsid w:val="00CD640E"/>
    <w:rsid w:val="00CD6521"/>
    <w:rsid w:val="00CD7963"/>
    <w:rsid w:val="00CE1607"/>
    <w:rsid w:val="00CE3794"/>
    <w:rsid w:val="00CE544C"/>
    <w:rsid w:val="00CE5F23"/>
    <w:rsid w:val="00CE600C"/>
    <w:rsid w:val="00CE659E"/>
    <w:rsid w:val="00CE6ACC"/>
    <w:rsid w:val="00CE6EC5"/>
    <w:rsid w:val="00CE70C3"/>
    <w:rsid w:val="00CE7D23"/>
    <w:rsid w:val="00CF00A5"/>
    <w:rsid w:val="00CF16A7"/>
    <w:rsid w:val="00CF16CF"/>
    <w:rsid w:val="00CF1B5B"/>
    <w:rsid w:val="00CF1E19"/>
    <w:rsid w:val="00CF312F"/>
    <w:rsid w:val="00CF33D1"/>
    <w:rsid w:val="00CF36DF"/>
    <w:rsid w:val="00CF3D9B"/>
    <w:rsid w:val="00CF54BA"/>
    <w:rsid w:val="00CF60A2"/>
    <w:rsid w:val="00CF613B"/>
    <w:rsid w:val="00CF7116"/>
    <w:rsid w:val="00CF7877"/>
    <w:rsid w:val="00CF7ED4"/>
    <w:rsid w:val="00CF7F0D"/>
    <w:rsid w:val="00D012E2"/>
    <w:rsid w:val="00D01C3A"/>
    <w:rsid w:val="00D02CAF"/>
    <w:rsid w:val="00D034AF"/>
    <w:rsid w:val="00D03E26"/>
    <w:rsid w:val="00D058A7"/>
    <w:rsid w:val="00D06041"/>
    <w:rsid w:val="00D102FD"/>
    <w:rsid w:val="00D12951"/>
    <w:rsid w:val="00D12A83"/>
    <w:rsid w:val="00D14583"/>
    <w:rsid w:val="00D14D83"/>
    <w:rsid w:val="00D16203"/>
    <w:rsid w:val="00D165D0"/>
    <w:rsid w:val="00D166AB"/>
    <w:rsid w:val="00D177FC"/>
    <w:rsid w:val="00D20504"/>
    <w:rsid w:val="00D211E3"/>
    <w:rsid w:val="00D212C0"/>
    <w:rsid w:val="00D214E7"/>
    <w:rsid w:val="00D21A37"/>
    <w:rsid w:val="00D229C4"/>
    <w:rsid w:val="00D2453C"/>
    <w:rsid w:val="00D24D1A"/>
    <w:rsid w:val="00D24E0D"/>
    <w:rsid w:val="00D250C1"/>
    <w:rsid w:val="00D25309"/>
    <w:rsid w:val="00D255CF"/>
    <w:rsid w:val="00D262BC"/>
    <w:rsid w:val="00D26F42"/>
    <w:rsid w:val="00D30ABC"/>
    <w:rsid w:val="00D30EF5"/>
    <w:rsid w:val="00D31E4E"/>
    <w:rsid w:val="00D32186"/>
    <w:rsid w:val="00D321AE"/>
    <w:rsid w:val="00D32EF5"/>
    <w:rsid w:val="00D33DE8"/>
    <w:rsid w:val="00D3517F"/>
    <w:rsid w:val="00D354BA"/>
    <w:rsid w:val="00D35869"/>
    <w:rsid w:val="00D363F5"/>
    <w:rsid w:val="00D40395"/>
    <w:rsid w:val="00D41508"/>
    <w:rsid w:val="00D421A4"/>
    <w:rsid w:val="00D42F24"/>
    <w:rsid w:val="00D43F65"/>
    <w:rsid w:val="00D44718"/>
    <w:rsid w:val="00D44D76"/>
    <w:rsid w:val="00D4514F"/>
    <w:rsid w:val="00D45187"/>
    <w:rsid w:val="00D458B2"/>
    <w:rsid w:val="00D45FE4"/>
    <w:rsid w:val="00D46363"/>
    <w:rsid w:val="00D46808"/>
    <w:rsid w:val="00D46F39"/>
    <w:rsid w:val="00D512D5"/>
    <w:rsid w:val="00D51A54"/>
    <w:rsid w:val="00D527A3"/>
    <w:rsid w:val="00D540CD"/>
    <w:rsid w:val="00D55556"/>
    <w:rsid w:val="00D558F5"/>
    <w:rsid w:val="00D56013"/>
    <w:rsid w:val="00D56356"/>
    <w:rsid w:val="00D5663B"/>
    <w:rsid w:val="00D56B3E"/>
    <w:rsid w:val="00D612C4"/>
    <w:rsid w:val="00D6196E"/>
    <w:rsid w:val="00D620C9"/>
    <w:rsid w:val="00D6257A"/>
    <w:rsid w:val="00D62933"/>
    <w:rsid w:val="00D63A3D"/>
    <w:rsid w:val="00D6778C"/>
    <w:rsid w:val="00D70A9A"/>
    <w:rsid w:val="00D70AD5"/>
    <w:rsid w:val="00D71235"/>
    <w:rsid w:val="00D71D2F"/>
    <w:rsid w:val="00D71DC4"/>
    <w:rsid w:val="00D72D59"/>
    <w:rsid w:val="00D732F5"/>
    <w:rsid w:val="00D7472E"/>
    <w:rsid w:val="00D7607C"/>
    <w:rsid w:val="00D76350"/>
    <w:rsid w:val="00D778F5"/>
    <w:rsid w:val="00D77A9A"/>
    <w:rsid w:val="00D77BD4"/>
    <w:rsid w:val="00D8010F"/>
    <w:rsid w:val="00D8021C"/>
    <w:rsid w:val="00D8066E"/>
    <w:rsid w:val="00D812BB"/>
    <w:rsid w:val="00D815DB"/>
    <w:rsid w:val="00D81A74"/>
    <w:rsid w:val="00D825C2"/>
    <w:rsid w:val="00D826D2"/>
    <w:rsid w:val="00D8398E"/>
    <w:rsid w:val="00D859CD"/>
    <w:rsid w:val="00D906C6"/>
    <w:rsid w:val="00D92F95"/>
    <w:rsid w:val="00D931DC"/>
    <w:rsid w:val="00D94315"/>
    <w:rsid w:val="00D968CF"/>
    <w:rsid w:val="00D9744E"/>
    <w:rsid w:val="00D97639"/>
    <w:rsid w:val="00D97790"/>
    <w:rsid w:val="00DA03E2"/>
    <w:rsid w:val="00DA08CA"/>
    <w:rsid w:val="00DA0CDE"/>
    <w:rsid w:val="00DA0E10"/>
    <w:rsid w:val="00DA1270"/>
    <w:rsid w:val="00DA142A"/>
    <w:rsid w:val="00DA31E5"/>
    <w:rsid w:val="00DA3E66"/>
    <w:rsid w:val="00DA3EA0"/>
    <w:rsid w:val="00DA418A"/>
    <w:rsid w:val="00DA4613"/>
    <w:rsid w:val="00DA48DD"/>
    <w:rsid w:val="00DA51B5"/>
    <w:rsid w:val="00DA5B88"/>
    <w:rsid w:val="00DA60E7"/>
    <w:rsid w:val="00DB0965"/>
    <w:rsid w:val="00DB15B5"/>
    <w:rsid w:val="00DB193D"/>
    <w:rsid w:val="00DB330F"/>
    <w:rsid w:val="00DB39C9"/>
    <w:rsid w:val="00DB4100"/>
    <w:rsid w:val="00DB442C"/>
    <w:rsid w:val="00DB4E54"/>
    <w:rsid w:val="00DB57A4"/>
    <w:rsid w:val="00DB6D6D"/>
    <w:rsid w:val="00DB78C4"/>
    <w:rsid w:val="00DC08D4"/>
    <w:rsid w:val="00DC0A9A"/>
    <w:rsid w:val="00DC2C76"/>
    <w:rsid w:val="00DC35FF"/>
    <w:rsid w:val="00DC3F95"/>
    <w:rsid w:val="00DC4927"/>
    <w:rsid w:val="00DC4A4A"/>
    <w:rsid w:val="00DC4CB5"/>
    <w:rsid w:val="00DC5946"/>
    <w:rsid w:val="00DC6CDF"/>
    <w:rsid w:val="00DC7931"/>
    <w:rsid w:val="00DD0241"/>
    <w:rsid w:val="00DD1179"/>
    <w:rsid w:val="00DD1865"/>
    <w:rsid w:val="00DD20BA"/>
    <w:rsid w:val="00DD5903"/>
    <w:rsid w:val="00DD6EF2"/>
    <w:rsid w:val="00DE0422"/>
    <w:rsid w:val="00DE1C73"/>
    <w:rsid w:val="00DE22FA"/>
    <w:rsid w:val="00DE2398"/>
    <w:rsid w:val="00DE3BF2"/>
    <w:rsid w:val="00DE4426"/>
    <w:rsid w:val="00DE44F3"/>
    <w:rsid w:val="00DE508B"/>
    <w:rsid w:val="00DE5317"/>
    <w:rsid w:val="00DE58A0"/>
    <w:rsid w:val="00DE68DA"/>
    <w:rsid w:val="00DE6E3A"/>
    <w:rsid w:val="00DE70B3"/>
    <w:rsid w:val="00DE7D0E"/>
    <w:rsid w:val="00DF0422"/>
    <w:rsid w:val="00DF0750"/>
    <w:rsid w:val="00DF08FE"/>
    <w:rsid w:val="00DF260F"/>
    <w:rsid w:val="00DF2FAE"/>
    <w:rsid w:val="00DF3B09"/>
    <w:rsid w:val="00DF4427"/>
    <w:rsid w:val="00DF45B3"/>
    <w:rsid w:val="00E003C3"/>
    <w:rsid w:val="00E007C4"/>
    <w:rsid w:val="00E00A50"/>
    <w:rsid w:val="00E00EC4"/>
    <w:rsid w:val="00E013D4"/>
    <w:rsid w:val="00E01C33"/>
    <w:rsid w:val="00E02F4F"/>
    <w:rsid w:val="00E0335D"/>
    <w:rsid w:val="00E03832"/>
    <w:rsid w:val="00E04314"/>
    <w:rsid w:val="00E04852"/>
    <w:rsid w:val="00E04E23"/>
    <w:rsid w:val="00E06750"/>
    <w:rsid w:val="00E12993"/>
    <w:rsid w:val="00E13460"/>
    <w:rsid w:val="00E15880"/>
    <w:rsid w:val="00E15A86"/>
    <w:rsid w:val="00E16695"/>
    <w:rsid w:val="00E1780E"/>
    <w:rsid w:val="00E20C12"/>
    <w:rsid w:val="00E212F5"/>
    <w:rsid w:val="00E21317"/>
    <w:rsid w:val="00E22593"/>
    <w:rsid w:val="00E230A7"/>
    <w:rsid w:val="00E236D5"/>
    <w:rsid w:val="00E2398A"/>
    <w:rsid w:val="00E24009"/>
    <w:rsid w:val="00E240A2"/>
    <w:rsid w:val="00E24EFA"/>
    <w:rsid w:val="00E25FC6"/>
    <w:rsid w:val="00E2634A"/>
    <w:rsid w:val="00E26C1B"/>
    <w:rsid w:val="00E30C43"/>
    <w:rsid w:val="00E314A7"/>
    <w:rsid w:val="00E31979"/>
    <w:rsid w:val="00E32F93"/>
    <w:rsid w:val="00E33CF7"/>
    <w:rsid w:val="00E341A3"/>
    <w:rsid w:val="00E342B4"/>
    <w:rsid w:val="00E342EE"/>
    <w:rsid w:val="00E34A3D"/>
    <w:rsid w:val="00E35526"/>
    <w:rsid w:val="00E35932"/>
    <w:rsid w:val="00E35F05"/>
    <w:rsid w:val="00E41E27"/>
    <w:rsid w:val="00E4224E"/>
    <w:rsid w:val="00E4296C"/>
    <w:rsid w:val="00E42B06"/>
    <w:rsid w:val="00E42E31"/>
    <w:rsid w:val="00E42FE9"/>
    <w:rsid w:val="00E450E6"/>
    <w:rsid w:val="00E456F0"/>
    <w:rsid w:val="00E45DE8"/>
    <w:rsid w:val="00E46027"/>
    <w:rsid w:val="00E46140"/>
    <w:rsid w:val="00E4710F"/>
    <w:rsid w:val="00E473AF"/>
    <w:rsid w:val="00E47532"/>
    <w:rsid w:val="00E4773F"/>
    <w:rsid w:val="00E47BF2"/>
    <w:rsid w:val="00E47D26"/>
    <w:rsid w:val="00E506B9"/>
    <w:rsid w:val="00E51791"/>
    <w:rsid w:val="00E51C05"/>
    <w:rsid w:val="00E52173"/>
    <w:rsid w:val="00E52D02"/>
    <w:rsid w:val="00E535B9"/>
    <w:rsid w:val="00E559FE"/>
    <w:rsid w:val="00E56772"/>
    <w:rsid w:val="00E5751B"/>
    <w:rsid w:val="00E6158E"/>
    <w:rsid w:val="00E6192D"/>
    <w:rsid w:val="00E61BE0"/>
    <w:rsid w:val="00E636A5"/>
    <w:rsid w:val="00E63846"/>
    <w:rsid w:val="00E639AA"/>
    <w:rsid w:val="00E64043"/>
    <w:rsid w:val="00E666E1"/>
    <w:rsid w:val="00E66799"/>
    <w:rsid w:val="00E6679B"/>
    <w:rsid w:val="00E66896"/>
    <w:rsid w:val="00E6693D"/>
    <w:rsid w:val="00E703BB"/>
    <w:rsid w:val="00E705D2"/>
    <w:rsid w:val="00E707E6"/>
    <w:rsid w:val="00E70815"/>
    <w:rsid w:val="00E70A58"/>
    <w:rsid w:val="00E715F3"/>
    <w:rsid w:val="00E729AD"/>
    <w:rsid w:val="00E73D86"/>
    <w:rsid w:val="00E73DB3"/>
    <w:rsid w:val="00E744F9"/>
    <w:rsid w:val="00E763A4"/>
    <w:rsid w:val="00E76A8F"/>
    <w:rsid w:val="00E76B23"/>
    <w:rsid w:val="00E77511"/>
    <w:rsid w:val="00E801BD"/>
    <w:rsid w:val="00E81053"/>
    <w:rsid w:val="00E8232E"/>
    <w:rsid w:val="00E84868"/>
    <w:rsid w:val="00E86EFB"/>
    <w:rsid w:val="00E87C42"/>
    <w:rsid w:val="00E905E8"/>
    <w:rsid w:val="00E9129C"/>
    <w:rsid w:val="00E91DB4"/>
    <w:rsid w:val="00E92DE4"/>
    <w:rsid w:val="00E92EF3"/>
    <w:rsid w:val="00E93016"/>
    <w:rsid w:val="00E93212"/>
    <w:rsid w:val="00E93524"/>
    <w:rsid w:val="00E95A40"/>
    <w:rsid w:val="00E95AFB"/>
    <w:rsid w:val="00E95D31"/>
    <w:rsid w:val="00E96980"/>
    <w:rsid w:val="00E9758E"/>
    <w:rsid w:val="00E97C8B"/>
    <w:rsid w:val="00EA0E32"/>
    <w:rsid w:val="00EA42E1"/>
    <w:rsid w:val="00EA490C"/>
    <w:rsid w:val="00EA6412"/>
    <w:rsid w:val="00EA72FD"/>
    <w:rsid w:val="00EA7D45"/>
    <w:rsid w:val="00EB0057"/>
    <w:rsid w:val="00EB08A6"/>
    <w:rsid w:val="00EB0D04"/>
    <w:rsid w:val="00EB0DC5"/>
    <w:rsid w:val="00EB0ED6"/>
    <w:rsid w:val="00EB0EF5"/>
    <w:rsid w:val="00EB1556"/>
    <w:rsid w:val="00EB1C3D"/>
    <w:rsid w:val="00EB423A"/>
    <w:rsid w:val="00EB4704"/>
    <w:rsid w:val="00EB4B7B"/>
    <w:rsid w:val="00EB51CB"/>
    <w:rsid w:val="00EB617B"/>
    <w:rsid w:val="00EB6FF1"/>
    <w:rsid w:val="00EB792C"/>
    <w:rsid w:val="00EC0A07"/>
    <w:rsid w:val="00EC1ED9"/>
    <w:rsid w:val="00EC2E75"/>
    <w:rsid w:val="00EC35B6"/>
    <w:rsid w:val="00EC4C29"/>
    <w:rsid w:val="00EC51F7"/>
    <w:rsid w:val="00EC535D"/>
    <w:rsid w:val="00EC5413"/>
    <w:rsid w:val="00EC5FBA"/>
    <w:rsid w:val="00EC6825"/>
    <w:rsid w:val="00EC75D2"/>
    <w:rsid w:val="00ED2BE8"/>
    <w:rsid w:val="00ED456F"/>
    <w:rsid w:val="00ED457B"/>
    <w:rsid w:val="00ED5C07"/>
    <w:rsid w:val="00EE23F0"/>
    <w:rsid w:val="00EE34F8"/>
    <w:rsid w:val="00EE43FE"/>
    <w:rsid w:val="00EE6B4A"/>
    <w:rsid w:val="00EE777E"/>
    <w:rsid w:val="00EE7AB7"/>
    <w:rsid w:val="00EF2757"/>
    <w:rsid w:val="00EF2AD7"/>
    <w:rsid w:val="00EF4564"/>
    <w:rsid w:val="00EF4971"/>
    <w:rsid w:val="00EF4ECD"/>
    <w:rsid w:val="00EF5920"/>
    <w:rsid w:val="00EF67B0"/>
    <w:rsid w:val="00EF6A03"/>
    <w:rsid w:val="00EF6EA6"/>
    <w:rsid w:val="00EF75AD"/>
    <w:rsid w:val="00EF7E1D"/>
    <w:rsid w:val="00F0213A"/>
    <w:rsid w:val="00F03D08"/>
    <w:rsid w:val="00F04332"/>
    <w:rsid w:val="00F0501F"/>
    <w:rsid w:val="00F055C8"/>
    <w:rsid w:val="00F05727"/>
    <w:rsid w:val="00F059D6"/>
    <w:rsid w:val="00F05A25"/>
    <w:rsid w:val="00F05A68"/>
    <w:rsid w:val="00F065F6"/>
    <w:rsid w:val="00F10BF9"/>
    <w:rsid w:val="00F11951"/>
    <w:rsid w:val="00F11B96"/>
    <w:rsid w:val="00F11F33"/>
    <w:rsid w:val="00F137FC"/>
    <w:rsid w:val="00F144D3"/>
    <w:rsid w:val="00F15076"/>
    <w:rsid w:val="00F172FF"/>
    <w:rsid w:val="00F220EF"/>
    <w:rsid w:val="00F2289E"/>
    <w:rsid w:val="00F23955"/>
    <w:rsid w:val="00F25C26"/>
    <w:rsid w:val="00F272F7"/>
    <w:rsid w:val="00F300DC"/>
    <w:rsid w:val="00F30246"/>
    <w:rsid w:val="00F3096F"/>
    <w:rsid w:val="00F316CF"/>
    <w:rsid w:val="00F317F9"/>
    <w:rsid w:val="00F319AC"/>
    <w:rsid w:val="00F3225E"/>
    <w:rsid w:val="00F363BE"/>
    <w:rsid w:val="00F40737"/>
    <w:rsid w:val="00F41011"/>
    <w:rsid w:val="00F41024"/>
    <w:rsid w:val="00F4124B"/>
    <w:rsid w:val="00F4158A"/>
    <w:rsid w:val="00F41C1D"/>
    <w:rsid w:val="00F430E7"/>
    <w:rsid w:val="00F4399E"/>
    <w:rsid w:val="00F43F82"/>
    <w:rsid w:val="00F44144"/>
    <w:rsid w:val="00F447EC"/>
    <w:rsid w:val="00F44B8F"/>
    <w:rsid w:val="00F44FDA"/>
    <w:rsid w:val="00F45D33"/>
    <w:rsid w:val="00F46234"/>
    <w:rsid w:val="00F464B0"/>
    <w:rsid w:val="00F4678E"/>
    <w:rsid w:val="00F46AF9"/>
    <w:rsid w:val="00F46CFD"/>
    <w:rsid w:val="00F47549"/>
    <w:rsid w:val="00F51CC8"/>
    <w:rsid w:val="00F52882"/>
    <w:rsid w:val="00F52B8D"/>
    <w:rsid w:val="00F53991"/>
    <w:rsid w:val="00F53B3B"/>
    <w:rsid w:val="00F53B72"/>
    <w:rsid w:val="00F5411C"/>
    <w:rsid w:val="00F567AA"/>
    <w:rsid w:val="00F56977"/>
    <w:rsid w:val="00F5775A"/>
    <w:rsid w:val="00F607E2"/>
    <w:rsid w:val="00F612DE"/>
    <w:rsid w:val="00F6146D"/>
    <w:rsid w:val="00F61EE3"/>
    <w:rsid w:val="00F61EF9"/>
    <w:rsid w:val="00F62F24"/>
    <w:rsid w:val="00F63069"/>
    <w:rsid w:val="00F63438"/>
    <w:rsid w:val="00F642F9"/>
    <w:rsid w:val="00F6476E"/>
    <w:rsid w:val="00F65852"/>
    <w:rsid w:val="00F65B7E"/>
    <w:rsid w:val="00F668FE"/>
    <w:rsid w:val="00F6706D"/>
    <w:rsid w:val="00F67E6B"/>
    <w:rsid w:val="00F70959"/>
    <w:rsid w:val="00F70E5E"/>
    <w:rsid w:val="00F70E78"/>
    <w:rsid w:val="00F71E8D"/>
    <w:rsid w:val="00F749C0"/>
    <w:rsid w:val="00F749D9"/>
    <w:rsid w:val="00F74A97"/>
    <w:rsid w:val="00F76796"/>
    <w:rsid w:val="00F768A8"/>
    <w:rsid w:val="00F77498"/>
    <w:rsid w:val="00F80041"/>
    <w:rsid w:val="00F8020B"/>
    <w:rsid w:val="00F80587"/>
    <w:rsid w:val="00F80759"/>
    <w:rsid w:val="00F80FD2"/>
    <w:rsid w:val="00F816C5"/>
    <w:rsid w:val="00F823FD"/>
    <w:rsid w:val="00F825D9"/>
    <w:rsid w:val="00F83CB2"/>
    <w:rsid w:val="00F84467"/>
    <w:rsid w:val="00F84F57"/>
    <w:rsid w:val="00F85214"/>
    <w:rsid w:val="00F853E4"/>
    <w:rsid w:val="00F854B3"/>
    <w:rsid w:val="00F871BD"/>
    <w:rsid w:val="00F8757B"/>
    <w:rsid w:val="00F877AB"/>
    <w:rsid w:val="00F92231"/>
    <w:rsid w:val="00F929F8"/>
    <w:rsid w:val="00F92D24"/>
    <w:rsid w:val="00F93CD5"/>
    <w:rsid w:val="00F94049"/>
    <w:rsid w:val="00FA0859"/>
    <w:rsid w:val="00FA138A"/>
    <w:rsid w:val="00FA160A"/>
    <w:rsid w:val="00FA29A1"/>
    <w:rsid w:val="00FA2AAA"/>
    <w:rsid w:val="00FA4382"/>
    <w:rsid w:val="00FA4D34"/>
    <w:rsid w:val="00FA51A1"/>
    <w:rsid w:val="00FA53D3"/>
    <w:rsid w:val="00FA5546"/>
    <w:rsid w:val="00FA62B2"/>
    <w:rsid w:val="00FA79F7"/>
    <w:rsid w:val="00FB0738"/>
    <w:rsid w:val="00FB0747"/>
    <w:rsid w:val="00FB24F7"/>
    <w:rsid w:val="00FB2B9B"/>
    <w:rsid w:val="00FB44AF"/>
    <w:rsid w:val="00FB4961"/>
    <w:rsid w:val="00FB4F3D"/>
    <w:rsid w:val="00FB6FFD"/>
    <w:rsid w:val="00FB760A"/>
    <w:rsid w:val="00FB76F1"/>
    <w:rsid w:val="00FC03E3"/>
    <w:rsid w:val="00FC0C62"/>
    <w:rsid w:val="00FC0D12"/>
    <w:rsid w:val="00FC0DD2"/>
    <w:rsid w:val="00FC158B"/>
    <w:rsid w:val="00FC29E2"/>
    <w:rsid w:val="00FC5B1F"/>
    <w:rsid w:val="00FC6C5C"/>
    <w:rsid w:val="00FD0D20"/>
    <w:rsid w:val="00FD0E89"/>
    <w:rsid w:val="00FD25CF"/>
    <w:rsid w:val="00FD40AB"/>
    <w:rsid w:val="00FD45FE"/>
    <w:rsid w:val="00FD4985"/>
    <w:rsid w:val="00FD4CBB"/>
    <w:rsid w:val="00FD5B3E"/>
    <w:rsid w:val="00FD62D1"/>
    <w:rsid w:val="00FD6A70"/>
    <w:rsid w:val="00FD6B06"/>
    <w:rsid w:val="00FE0736"/>
    <w:rsid w:val="00FE0934"/>
    <w:rsid w:val="00FE2F15"/>
    <w:rsid w:val="00FE2F23"/>
    <w:rsid w:val="00FE3184"/>
    <w:rsid w:val="00FE5087"/>
    <w:rsid w:val="00FE5BD3"/>
    <w:rsid w:val="00FE6478"/>
    <w:rsid w:val="00FE715A"/>
    <w:rsid w:val="00FE73E5"/>
    <w:rsid w:val="00FE7975"/>
    <w:rsid w:val="00FE7C21"/>
    <w:rsid w:val="00FF1218"/>
    <w:rsid w:val="00FF17A7"/>
    <w:rsid w:val="00FF223B"/>
    <w:rsid w:val="00FF2604"/>
    <w:rsid w:val="00FF2EDC"/>
    <w:rsid w:val="00FF2FBF"/>
    <w:rsid w:val="00FF4D7E"/>
    <w:rsid w:val="00FF59C1"/>
    <w:rsid w:val="00FF5D97"/>
    <w:rsid w:val="00FF6AAE"/>
    <w:rsid w:val="00FF70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34"/>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140A9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6"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index heading" w:uiPriority="0"/>
    <w:lsdException w:name="caption" w:uiPriority="0" w:qFormat="1"/>
    <w:lsdException w:name="footnote reference" w:uiPriority="0"/>
    <w:lsdException w:name="line number" w:uiPriority="0"/>
    <w:lsdException w:name="page number" w:uiPriority="0"/>
    <w:lsdException w:name="List" w:uiPriority="0"/>
    <w:lsdException w:name="List Bullet"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Table Web 1" w:uiPriority="0"/>
    <w:lsdException w:name="Table Web 2" w:uiPriority="0"/>
    <w:lsdException w:name="Table Web 3"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autoRedefine/>
    <w:uiPriority w:val="9"/>
    <w:qFormat/>
    <w:rsid w:val="00AE668B"/>
    <w:pPr>
      <w:keepNext/>
      <w:keepLines/>
      <w:spacing w:before="120" w:after="0"/>
      <w:ind w:firstLine="567"/>
      <w:jc w:val="center"/>
      <w:outlineLvl w:val="0"/>
    </w:pPr>
    <w:rPr>
      <w:rFonts w:ascii="Times New Roman" w:eastAsia="Times New Roman" w:hAnsi="Times New Roman" w:cs="Times New Roman"/>
      <w:b/>
      <w:bCs/>
      <w:caps/>
      <w:sz w:val="28"/>
      <w:szCs w:val="28"/>
    </w:rPr>
  </w:style>
  <w:style w:type="paragraph" w:styleId="2">
    <w:name w:val="heading 2"/>
    <w:aliases w:val="Заголовок 2 Знак Знак"/>
    <w:basedOn w:val="a"/>
    <w:next w:val="a"/>
    <w:link w:val="20"/>
    <w:qFormat/>
    <w:rsid w:val="001D635A"/>
    <w:pPr>
      <w:keepNext/>
      <w:keepLines/>
      <w:spacing w:after="0" w:line="360" w:lineRule="auto"/>
      <w:ind w:firstLine="567"/>
      <w:jc w:val="both"/>
      <w:outlineLvl w:val="1"/>
    </w:pPr>
    <w:rPr>
      <w:rFonts w:ascii="Times New Roman" w:eastAsia="Times New Roman" w:hAnsi="Times New Roman" w:cs="Times New Roman"/>
      <w:b/>
      <w:bCs/>
      <w:sz w:val="28"/>
      <w:szCs w:val="26"/>
    </w:rPr>
  </w:style>
  <w:style w:type="paragraph" w:styleId="3">
    <w:name w:val="heading 3"/>
    <w:basedOn w:val="a"/>
    <w:next w:val="a"/>
    <w:link w:val="30"/>
    <w:uiPriority w:val="9"/>
    <w:qFormat/>
    <w:rsid w:val="007F0D03"/>
    <w:pPr>
      <w:keepNext/>
      <w:spacing w:after="0" w:line="240" w:lineRule="auto"/>
      <w:ind w:left="705"/>
      <w:outlineLvl w:val="2"/>
    </w:pPr>
    <w:rPr>
      <w:rFonts w:ascii="Times New Roman" w:eastAsia="Times New Roman" w:hAnsi="Times New Roman" w:cs="Times New Roman"/>
      <w:sz w:val="28"/>
      <w:szCs w:val="20"/>
    </w:rPr>
  </w:style>
  <w:style w:type="paragraph" w:styleId="4">
    <w:name w:val="heading 4"/>
    <w:basedOn w:val="a"/>
    <w:next w:val="a"/>
    <w:link w:val="40"/>
    <w:uiPriority w:val="9"/>
    <w:qFormat/>
    <w:rsid w:val="007F0D03"/>
    <w:pPr>
      <w:keepNext/>
      <w:spacing w:after="0" w:line="240" w:lineRule="auto"/>
      <w:jc w:val="right"/>
      <w:outlineLvl w:val="3"/>
    </w:pPr>
    <w:rPr>
      <w:rFonts w:ascii="Times New Roman" w:eastAsia="Times New Roman" w:hAnsi="Times New Roman" w:cs="Times New Roman"/>
      <w:sz w:val="28"/>
      <w:szCs w:val="20"/>
    </w:rPr>
  </w:style>
  <w:style w:type="paragraph" w:styleId="5">
    <w:name w:val="heading 5"/>
    <w:basedOn w:val="a"/>
    <w:next w:val="a"/>
    <w:link w:val="50"/>
    <w:uiPriority w:val="9"/>
    <w:qFormat/>
    <w:rsid w:val="007F0D03"/>
    <w:pPr>
      <w:keepNext/>
      <w:spacing w:after="0" w:line="240" w:lineRule="auto"/>
      <w:outlineLvl w:val="4"/>
    </w:pPr>
    <w:rPr>
      <w:rFonts w:ascii="Times New Roman" w:eastAsia="Times New Roman" w:hAnsi="Times New Roman" w:cs="Times New Roman"/>
      <w:sz w:val="28"/>
      <w:szCs w:val="20"/>
      <w:u w:val="single"/>
    </w:rPr>
  </w:style>
  <w:style w:type="paragraph" w:styleId="6">
    <w:name w:val="heading 6"/>
    <w:basedOn w:val="a"/>
    <w:next w:val="a"/>
    <w:link w:val="60"/>
    <w:uiPriority w:val="9"/>
    <w:qFormat/>
    <w:rsid w:val="007F0D03"/>
    <w:pPr>
      <w:keepNext/>
      <w:spacing w:after="0" w:line="240" w:lineRule="auto"/>
      <w:jc w:val="center"/>
      <w:outlineLvl w:val="5"/>
    </w:pPr>
    <w:rPr>
      <w:rFonts w:ascii="Times New Roman" w:eastAsia="Times New Roman" w:hAnsi="Times New Roman" w:cs="Times New Roman"/>
      <w:b/>
      <w:sz w:val="28"/>
      <w:szCs w:val="20"/>
    </w:rPr>
  </w:style>
  <w:style w:type="paragraph" w:styleId="7">
    <w:name w:val="heading 7"/>
    <w:basedOn w:val="a"/>
    <w:next w:val="a"/>
    <w:link w:val="70"/>
    <w:uiPriority w:val="9"/>
    <w:qFormat/>
    <w:rsid w:val="007F0D03"/>
    <w:pPr>
      <w:keepNext/>
      <w:spacing w:after="0" w:line="240" w:lineRule="auto"/>
      <w:ind w:firstLine="720"/>
      <w:outlineLvl w:val="6"/>
    </w:pPr>
    <w:rPr>
      <w:rFonts w:ascii="Times New Roman" w:eastAsia="Times New Roman" w:hAnsi="Times New Roman" w:cs="Times New Roman"/>
      <w:sz w:val="28"/>
      <w:szCs w:val="20"/>
    </w:rPr>
  </w:style>
  <w:style w:type="paragraph" w:styleId="8">
    <w:name w:val="heading 8"/>
    <w:basedOn w:val="a"/>
    <w:next w:val="a"/>
    <w:link w:val="80"/>
    <w:uiPriority w:val="9"/>
    <w:qFormat/>
    <w:rsid w:val="007F0D03"/>
    <w:pPr>
      <w:keepNext/>
      <w:spacing w:after="0" w:line="240" w:lineRule="auto"/>
      <w:ind w:firstLine="567"/>
      <w:jc w:val="right"/>
      <w:outlineLvl w:val="7"/>
    </w:pPr>
    <w:rPr>
      <w:rFonts w:ascii="Times New Roman" w:eastAsia="Times New Roman" w:hAnsi="Times New Roman" w:cs="Times New Roman"/>
      <w:sz w:val="28"/>
      <w:szCs w:val="20"/>
    </w:rPr>
  </w:style>
  <w:style w:type="paragraph" w:styleId="9">
    <w:name w:val="heading 9"/>
    <w:basedOn w:val="a"/>
    <w:next w:val="a"/>
    <w:link w:val="90"/>
    <w:uiPriority w:val="9"/>
    <w:qFormat/>
    <w:rsid w:val="007F0D03"/>
    <w:pPr>
      <w:keepNext/>
      <w:spacing w:after="0" w:line="240" w:lineRule="auto"/>
      <w:ind w:firstLine="567"/>
      <w:jc w:val="both"/>
      <w:outlineLvl w:val="8"/>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E668B"/>
    <w:rPr>
      <w:rFonts w:ascii="Times New Roman" w:eastAsia="Times New Roman" w:hAnsi="Times New Roman" w:cs="Times New Roman"/>
      <w:b/>
      <w:bCs/>
      <w:caps/>
      <w:sz w:val="28"/>
      <w:szCs w:val="28"/>
    </w:rPr>
  </w:style>
  <w:style w:type="character" w:customStyle="1" w:styleId="20">
    <w:name w:val="Заголовок 2 Знак"/>
    <w:aliases w:val="Заголовок 2 Знак Знак Знак"/>
    <w:basedOn w:val="a0"/>
    <w:link w:val="2"/>
    <w:rsid w:val="001D635A"/>
    <w:rPr>
      <w:rFonts w:ascii="Times New Roman" w:eastAsia="Times New Roman" w:hAnsi="Times New Roman" w:cs="Times New Roman"/>
      <w:b/>
      <w:bCs/>
      <w:sz w:val="28"/>
      <w:szCs w:val="26"/>
      <w:lang w:eastAsia="ru-RU"/>
    </w:rPr>
  </w:style>
  <w:style w:type="table" w:styleId="a3">
    <w:name w:val="Table Grid"/>
    <w:basedOn w:val="a1"/>
    <w:uiPriority w:val="59"/>
    <w:rsid w:val="007D19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D32186"/>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basedOn w:val="a"/>
    <w:link w:val="a5"/>
    <w:uiPriority w:val="99"/>
    <w:qFormat/>
    <w:rsid w:val="00C25204"/>
    <w:pPr>
      <w:ind w:left="720"/>
      <w:contextualSpacing/>
    </w:pPr>
  </w:style>
  <w:style w:type="paragraph" w:styleId="a6">
    <w:name w:val="Normal (Web)"/>
    <w:aliases w:val="Обычный (веб) Знак,Обычный (веб) Знак2 Знак Знак,Обычный (веб) Знак Знак1 Знак Знак,Обычный (веб) Знак1 Знак Знак Знак2 Знак,Обычный (веб) Знак Знак Знак Знак Знак2 Знак,Обычный (веб) Знак1 Знак Знак Знак Знак Знак Знак,Обычный (Web) Знак"/>
    <w:basedOn w:val="a"/>
    <w:link w:val="11"/>
    <w:uiPriority w:val="99"/>
    <w:unhideWhenUsed/>
    <w:qFormat/>
    <w:rsid w:val="005345E5"/>
    <w:pPr>
      <w:spacing w:before="100" w:beforeAutospacing="1" w:after="100" w:afterAutospacing="1" w:line="240" w:lineRule="auto"/>
    </w:pPr>
    <w:rPr>
      <w:rFonts w:ascii="Verdana" w:eastAsia="Times New Roman" w:hAnsi="Verdana" w:cs="Times New Roman"/>
      <w:sz w:val="17"/>
      <w:szCs w:val="17"/>
    </w:rPr>
  </w:style>
  <w:style w:type="paragraph" w:styleId="a7">
    <w:name w:val="Balloon Text"/>
    <w:basedOn w:val="a"/>
    <w:link w:val="a8"/>
    <w:unhideWhenUsed/>
    <w:rsid w:val="00801C2B"/>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rsid w:val="00801C2B"/>
    <w:rPr>
      <w:rFonts w:ascii="Tahoma" w:eastAsia="Times New Roman" w:hAnsi="Tahoma" w:cs="Tahoma"/>
      <w:sz w:val="16"/>
      <w:szCs w:val="16"/>
      <w:lang w:eastAsia="ru-RU"/>
    </w:rPr>
  </w:style>
  <w:style w:type="paragraph" w:styleId="a9">
    <w:name w:val="Body Text"/>
    <w:aliases w:val="bt,Òàáë òåêñò"/>
    <w:basedOn w:val="a"/>
    <w:link w:val="aa"/>
    <w:rsid w:val="00801C2B"/>
    <w:pPr>
      <w:suppressAutoHyphens/>
      <w:spacing w:after="0" w:line="240" w:lineRule="auto"/>
      <w:jc w:val="center"/>
    </w:pPr>
    <w:rPr>
      <w:rFonts w:ascii="Times New Roman" w:eastAsia="Times New Roman" w:hAnsi="Times New Roman" w:cs="Times New Roman"/>
      <w:b/>
      <w:bCs/>
      <w:kern w:val="1"/>
      <w:sz w:val="24"/>
      <w:szCs w:val="24"/>
      <w:lang w:eastAsia="ar-SA"/>
    </w:rPr>
  </w:style>
  <w:style w:type="character" w:customStyle="1" w:styleId="aa">
    <w:name w:val="Основной текст Знак"/>
    <w:aliases w:val="bt Знак,Òàáë òåêñò Знак"/>
    <w:basedOn w:val="a0"/>
    <w:link w:val="a9"/>
    <w:rsid w:val="00801C2B"/>
    <w:rPr>
      <w:rFonts w:ascii="Times New Roman" w:eastAsia="Times New Roman" w:hAnsi="Times New Roman" w:cs="Times New Roman"/>
      <w:b/>
      <w:bCs/>
      <w:kern w:val="1"/>
      <w:sz w:val="24"/>
      <w:szCs w:val="24"/>
      <w:lang w:eastAsia="ar-SA"/>
    </w:rPr>
  </w:style>
  <w:style w:type="paragraph" w:customStyle="1" w:styleId="21">
    <w:name w:val="Основной текст 21"/>
    <w:basedOn w:val="a"/>
    <w:rsid w:val="00801C2B"/>
    <w:pPr>
      <w:suppressAutoHyphens/>
      <w:spacing w:after="0" w:line="240" w:lineRule="auto"/>
    </w:pPr>
    <w:rPr>
      <w:rFonts w:ascii="Times New Roman" w:eastAsia="Times New Roman" w:hAnsi="Times New Roman" w:cs="Times New Roman"/>
      <w:b/>
      <w:bCs/>
      <w:kern w:val="1"/>
      <w:sz w:val="24"/>
      <w:szCs w:val="24"/>
      <w:lang w:eastAsia="ar-SA"/>
    </w:rPr>
  </w:style>
  <w:style w:type="paragraph" w:styleId="ab">
    <w:name w:val="header"/>
    <w:aliases w:val="ВерхКолонтитул"/>
    <w:basedOn w:val="a"/>
    <w:link w:val="ac"/>
    <w:rsid w:val="00801C2B"/>
    <w:pPr>
      <w:tabs>
        <w:tab w:val="center" w:pos="4677"/>
        <w:tab w:val="right" w:pos="9355"/>
      </w:tabs>
    </w:pPr>
    <w:rPr>
      <w:rFonts w:ascii="Calibri" w:eastAsia="Times New Roman" w:hAnsi="Calibri" w:cs="Times New Roman"/>
    </w:rPr>
  </w:style>
  <w:style w:type="character" w:customStyle="1" w:styleId="ac">
    <w:name w:val="Верхний колонтитул Знак"/>
    <w:aliases w:val="ВерхКолонтитул Знак"/>
    <w:basedOn w:val="a0"/>
    <w:link w:val="ab"/>
    <w:uiPriority w:val="99"/>
    <w:rsid w:val="00801C2B"/>
    <w:rPr>
      <w:rFonts w:ascii="Calibri" w:eastAsia="Times New Roman" w:hAnsi="Calibri" w:cs="Times New Roman"/>
      <w:lang w:eastAsia="ru-RU"/>
    </w:rPr>
  </w:style>
  <w:style w:type="paragraph" w:styleId="ad">
    <w:name w:val="footer"/>
    <w:basedOn w:val="a"/>
    <w:link w:val="ae"/>
    <w:uiPriority w:val="99"/>
    <w:rsid w:val="00801C2B"/>
    <w:pPr>
      <w:tabs>
        <w:tab w:val="center" w:pos="4677"/>
        <w:tab w:val="right" w:pos="9355"/>
      </w:tabs>
    </w:pPr>
    <w:rPr>
      <w:rFonts w:ascii="Calibri" w:eastAsia="Times New Roman" w:hAnsi="Calibri" w:cs="Times New Roman"/>
    </w:rPr>
  </w:style>
  <w:style w:type="character" w:customStyle="1" w:styleId="ae">
    <w:name w:val="Нижний колонтитул Знак"/>
    <w:basedOn w:val="a0"/>
    <w:link w:val="ad"/>
    <w:uiPriority w:val="99"/>
    <w:rsid w:val="00801C2B"/>
    <w:rPr>
      <w:rFonts w:ascii="Calibri" w:eastAsia="Times New Roman" w:hAnsi="Calibri" w:cs="Times New Roman"/>
      <w:lang w:eastAsia="ru-RU"/>
    </w:rPr>
  </w:style>
  <w:style w:type="character" w:styleId="af">
    <w:name w:val="page number"/>
    <w:basedOn w:val="a0"/>
    <w:rsid w:val="00801C2B"/>
  </w:style>
  <w:style w:type="paragraph" w:customStyle="1" w:styleId="FORMATTEXT">
    <w:name w:val=".FORMATTEXT"/>
    <w:uiPriority w:val="99"/>
    <w:rsid w:val="00801C2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HEADERTEXT">
    <w:name w:val=".HEADERTEXT"/>
    <w:uiPriority w:val="99"/>
    <w:rsid w:val="00801C2B"/>
    <w:pPr>
      <w:widowControl w:val="0"/>
      <w:autoSpaceDE w:val="0"/>
      <w:autoSpaceDN w:val="0"/>
      <w:adjustRightInd w:val="0"/>
      <w:spacing w:after="0" w:line="240" w:lineRule="auto"/>
    </w:pPr>
    <w:rPr>
      <w:rFonts w:ascii="Arial" w:eastAsia="Times New Roman" w:hAnsi="Arial" w:cs="Arial"/>
      <w:color w:val="2B4279"/>
    </w:rPr>
  </w:style>
  <w:style w:type="paragraph" w:styleId="31">
    <w:name w:val="Body Text 3"/>
    <w:basedOn w:val="a"/>
    <w:link w:val="32"/>
    <w:rsid w:val="00801C2B"/>
    <w:pPr>
      <w:spacing w:after="120" w:line="240" w:lineRule="auto"/>
    </w:pPr>
    <w:rPr>
      <w:rFonts w:ascii="Times New Roman" w:eastAsia="Times New Roman" w:hAnsi="Times New Roman" w:cs="Times New Roman"/>
      <w:sz w:val="16"/>
      <w:szCs w:val="16"/>
    </w:rPr>
  </w:style>
  <w:style w:type="character" w:customStyle="1" w:styleId="32">
    <w:name w:val="Основной текст 3 Знак"/>
    <w:basedOn w:val="a0"/>
    <w:link w:val="31"/>
    <w:rsid w:val="00801C2B"/>
    <w:rPr>
      <w:rFonts w:ascii="Times New Roman" w:eastAsia="Times New Roman" w:hAnsi="Times New Roman" w:cs="Times New Roman"/>
      <w:sz w:val="16"/>
      <w:szCs w:val="16"/>
      <w:lang w:eastAsia="ru-RU"/>
    </w:rPr>
  </w:style>
  <w:style w:type="character" w:customStyle="1" w:styleId="apple-converted-space">
    <w:name w:val="apple-converted-space"/>
    <w:basedOn w:val="a0"/>
    <w:rsid w:val="0084177C"/>
  </w:style>
  <w:style w:type="character" w:customStyle="1" w:styleId="italic">
    <w:name w:val="italic"/>
    <w:basedOn w:val="a0"/>
    <w:rsid w:val="0084177C"/>
  </w:style>
  <w:style w:type="character" w:styleId="af0">
    <w:name w:val="Placeholder Text"/>
    <w:basedOn w:val="a0"/>
    <w:uiPriority w:val="99"/>
    <w:semiHidden/>
    <w:rsid w:val="00020185"/>
    <w:rPr>
      <w:color w:val="808080"/>
    </w:rPr>
  </w:style>
  <w:style w:type="character" w:styleId="af1">
    <w:name w:val="Hyperlink"/>
    <w:basedOn w:val="a0"/>
    <w:uiPriority w:val="99"/>
    <w:unhideWhenUsed/>
    <w:rsid w:val="00E93212"/>
    <w:rPr>
      <w:color w:val="0000FF" w:themeColor="hyperlink"/>
      <w:u w:val="single"/>
    </w:rPr>
  </w:style>
  <w:style w:type="paragraph" w:customStyle="1" w:styleId="formattext0">
    <w:name w:val="formattext"/>
    <w:basedOn w:val="a"/>
    <w:rsid w:val="00354EF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
    <w:name w:val="ConsPlusNormal"/>
    <w:rsid w:val="00B279D3"/>
    <w:pPr>
      <w:widowControl w:val="0"/>
      <w:autoSpaceDE w:val="0"/>
      <w:autoSpaceDN w:val="0"/>
      <w:adjustRightInd w:val="0"/>
      <w:spacing w:after="0" w:line="240" w:lineRule="auto"/>
    </w:pPr>
    <w:rPr>
      <w:rFonts w:ascii="Arial" w:hAnsi="Arial" w:cs="Arial"/>
      <w:sz w:val="20"/>
      <w:szCs w:val="20"/>
    </w:rPr>
  </w:style>
  <w:style w:type="character" w:customStyle="1" w:styleId="12">
    <w:name w:val="Основной текст Знак1"/>
    <w:aliases w:val=" Знак Знак, Знак1 Знак Знак,Основной текст1 Знак,Знак Знак,Знак1 Знак Знак,Основной текст Знак Знак Знак Знак,Основной текст Знак Знак1 Знак,Основной текст Знак Знак,bt Знак1,Òàáë òåêñò Знак1"/>
    <w:basedOn w:val="a0"/>
    <w:uiPriority w:val="99"/>
    <w:rsid w:val="00F11F33"/>
    <w:rPr>
      <w:rFonts w:ascii="Times New Roman" w:eastAsia="Times New Roman" w:hAnsi="Times New Roman" w:cs="Times New Roman"/>
      <w:spacing w:val="0"/>
      <w:sz w:val="17"/>
      <w:u w:val="none"/>
      <w:lang w:val="ru-RU"/>
    </w:rPr>
  </w:style>
  <w:style w:type="character" w:customStyle="1" w:styleId="9pt">
    <w:name w:val="Основной текст + 9 pt"/>
    <w:basedOn w:val="12"/>
    <w:rsid w:val="00F11F33"/>
    <w:rPr>
      <w:rFonts w:ascii="Times New Roman" w:eastAsia="Times New Roman" w:hAnsi="Times New Roman" w:cs="Times New Roman"/>
      <w:spacing w:val="0"/>
      <w:sz w:val="18"/>
      <w:u w:val="none"/>
      <w:lang w:val="ru-RU"/>
    </w:rPr>
  </w:style>
  <w:style w:type="character" w:customStyle="1" w:styleId="61">
    <w:name w:val="Основной текст + 6"/>
    <w:aliases w:val="5 pt"/>
    <w:basedOn w:val="12"/>
    <w:uiPriority w:val="99"/>
    <w:rsid w:val="00F11F33"/>
    <w:rPr>
      <w:rFonts w:ascii="Times New Roman" w:eastAsia="Times New Roman" w:hAnsi="Times New Roman" w:cs="Times New Roman"/>
      <w:b/>
      <w:bCs/>
      <w:spacing w:val="0"/>
      <w:sz w:val="13"/>
      <w:u w:val="none"/>
      <w:lang w:val="ru-RU"/>
    </w:rPr>
  </w:style>
  <w:style w:type="character" w:customStyle="1" w:styleId="0pt">
    <w:name w:val="Основной текст + Интервал 0 pt"/>
    <w:basedOn w:val="12"/>
    <w:rsid w:val="00F11F33"/>
    <w:rPr>
      <w:rFonts w:ascii="Times New Roman" w:eastAsia="Times New Roman" w:hAnsi="Times New Roman" w:cs="Times New Roman"/>
      <w:spacing w:val="0"/>
      <w:sz w:val="19"/>
      <w:u w:val="none"/>
      <w:lang w:val="ru-RU"/>
    </w:rPr>
  </w:style>
  <w:style w:type="character" w:customStyle="1" w:styleId="81">
    <w:name w:val="Основной текст + 81"/>
    <w:basedOn w:val="12"/>
    <w:rsid w:val="00F11F33"/>
    <w:rPr>
      <w:rFonts w:ascii="Times New Roman" w:eastAsia="Times New Roman" w:hAnsi="Times New Roman" w:cs="Times New Roman"/>
      <w:spacing w:val="0"/>
      <w:sz w:val="17"/>
      <w:u w:val="none"/>
      <w:lang w:val="ru-RU"/>
    </w:rPr>
  </w:style>
  <w:style w:type="character" w:customStyle="1" w:styleId="af2">
    <w:name w:val="Основной текст + Полужирный"/>
    <w:basedOn w:val="12"/>
    <w:rsid w:val="00F11F33"/>
    <w:rPr>
      <w:rFonts w:ascii="Times New Roman" w:eastAsia="Times New Roman" w:hAnsi="Times New Roman" w:cs="Times New Roman"/>
      <w:b/>
      <w:bCs/>
      <w:spacing w:val="0"/>
      <w:sz w:val="19"/>
      <w:u w:val="none"/>
      <w:lang w:val="ru-RU"/>
    </w:rPr>
  </w:style>
  <w:style w:type="character" w:customStyle="1" w:styleId="22">
    <w:name w:val="Основной текст (2)_"/>
    <w:basedOn w:val="a0"/>
    <w:uiPriority w:val="99"/>
    <w:rsid w:val="00C46E26"/>
    <w:rPr>
      <w:rFonts w:ascii="Times New Roman" w:eastAsia="Times New Roman" w:hAnsi="Times New Roman" w:cs="Times New Roman"/>
      <w:b/>
      <w:bCs/>
      <w:sz w:val="19"/>
      <w:u w:val="none"/>
    </w:rPr>
  </w:style>
  <w:style w:type="character" w:customStyle="1" w:styleId="23">
    <w:name w:val="Основной текст (2)"/>
    <w:basedOn w:val="22"/>
    <w:rsid w:val="00C46E26"/>
    <w:rPr>
      <w:rFonts w:ascii="Times New Roman" w:eastAsia="Times New Roman" w:hAnsi="Times New Roman" w:cs="Times New Roman"/>
      <w:b/>
      <w:bCs/>
      <w:sz w:val="19"/>
      <w:u w:val="none"/>
    </w:rPr>
  </w:style>
  <w:style w:type="character" w:customStyle="1" w:styleId="220">
    <w:name w:val="Основной текст (2)2"/>
    <w:basedOn w:val="22"/>
    <w:rsid w:val="00C46E26"/>
    <w:rPr>
      <w:rFonts w:ascii="Times New Roman" w:eastAsia="Times New Roman" w:hAnsi="Times New Roman" w:cs="Times New Roman"/>
      <w:b/>
      <w:bCs/>
      <w:sz w:val="19"/>
      <w:u w:val="none"/>
    </w:rPr>
  </w:style>
  <w:style w:type="character" w:customStyle="1" w:styleId="WW8Num4z0">
    <w:name w:val="WW8Num4z0"/>
    <w:rsid w:val="00C46E26"/>
    <w:rPr>
      <w:rFonts w:ascii="Symbol" w:hAnsi="Symbol"/>
    </w:rPr>
  </w:style>
  <w:style w:type="character" w:customStyle="1" w:styleId="WW8Num5z0">
    <w:name w:val="WW8Num5z0"/>
    <w:rsid w:val="00C46E26"/>
    <w:rPr>
      <w:rFonts w:ascii="Symbol" w:hAnsi="Symbol"/>
    </w:rPr>
  </w:style>
  <w:style w:type="character" w:customStyle="1" w:styleId="WW8Num6z0">
    <w:name w:val="WW8Num6z0"/>
    <w:rsid w:val="00C46E26"/>
    <w:rPr>
      <w:rFonts w:ascii="Symbol" w:hAnsi="Symbol" w:cs="OpenSymbol"/>
    </w:rPr>
  </w:style>
  <w:style w:type="character" w:customStyle="1" w:styleId="WW8Num7z0">
    <w:name w:val="WW8Num7z0"/>
    <w:rsid w:val="00C46E26"/>
    <w:rPr>
      <w:rFonts w:ascii="Symbol" w:hAnsi="Symbol" w:cs="OpenSymbol"/>
    </w:rPr>
  </w:style>
  <w:style w:type="character" w:customStyle="1" w:styleId="WW8Num8z0">
    <w:name w:val="WW8Num8z0"/>
    <w:rsid w:val="00C46E26"/>
    <w:rPr>
      <w:rFonts w:ascii="Symbol" w:hAnsi="Symbol" w:cs="OpenSymbol"/>
    </w:rPr>
  </w:style>
  <w:style w:type="character" w:customStyle="1" w:styleId="WW8Num9z0">
    <w:name w:val="WW8Num9z0"/>
    <w:rsid w:val="00C46E26"/>
    <w:rPr>
      <w:rFonts w:ascii="Symbol" w:hAnsi="Symbol" w:cs="OpenSymbol"/>
    </w:rPr>
  </w:style>
  <w:style w:type="character" w:customStyle="1" w:styleId="WW8Num11z0">
    <w:name w:val="WW8Num11z0"/>
    <w:rsid w:val="00C46E26"/>
    <w:rPr>
      <w:rFonts w:ascii="Symbol" w:hAnsi="Symbol" w:cs="OpenSymbol"/>
    </w:rPr>
  </w:style>
  <w:style w:type="character" w:customStyle="1" w:styleId="WW8Num12z0">
    <w:name w:val="WW8Num12z0"/>
    <w:rsid w:val="00C46E26"/>
    <w:rPr>
      <w:rFonts w:ascii="Symbol" w:hAnsi="Symbol" w:cs="OpenSymbol"/>
    </w:rPr>
  </w:style>
  <w:style w:type="character" w:customStyle="1" w:styleId="WW8Num13z0">
    <w:name w:val="WW8Num13z0"/>
    <w:rsid w:val="00C46E26"/>
    <w:rPr>
      <w:rFonts w:ascii="Symbol" w:hAnsi="Symbol" w:cs="OpenSymbol"/>
    </w:rPr>
  </w:style>
  <w:style w:type="character" w:customStyle="1" w:styleId="WW8Num13z1">
    <w:name w:val="WW8Num13z1"/>
    <w:rsid w:val="00C46E26"/>
    <w:rPr>
      <w:rFonts w:ascii="OpenSymbol" w:hAnsi="OpenSymbol" w:cs="StarSymbol"/>
      <w:sz w:val="18"/>
      <w:szCs w:val="18"/>
    </w:rPr>
  </w:style>
  <w:style w:type="character" w:customStyle="1" w:styleId="WW8Num15z0">
    <w:name w:val="WW8Num15z0"/>
    <w:rsid w:val="00C46E26"/>
    <w:rPr>
      <w:rFonts w:ascii="Symbol" w:hAnsi="Symbol" w:cs="StarSymbol"/>
      <w:sz w:val="18"/>
      <w:szCs w:val="18"/>
    </w:rPr>
  </w:style>
  <w:style w:type="character" w:customStyle="1" w:styleId="WW8Num15z1">
    <w:name w:val="WW8Num15z1"/>
    <w:rsid w:val="00C46E26"/>
    <w:rPr>
      <w:rFonts w:ascii="OpenSymbol" w:hAnsi="OpenSymbol" w:cs="StarSymbol"/>
      <w:sz w:val="18"/>
      <w:szCs w:val="18"/>
    </w:rPr>
  </w:style>
  <w:style w:type="character" w:customStyle="1" w:styleId="WW8Num16z0">
    <w:name w:val="WW8Num16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7z0">
    <w:name w:val="WW8Num17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7z1">
    <w:name w:val="WW8Num17z1"/>
    <w:rsid w:val="00C46E26"/>
    <w:rPr>
      <w:rFonts w:ascii="OpenSymbol" w:hAnsi="OpenSymbol" w:cs="StarSymbol"/>
      <w:sz w:val="18"/>
      <w:szCs w:val="18"/>
    </w:rPr>
  </w:style>
  <w:style w:type="character" w:customStyle="1" w:styleId="WW8Num17z3">
    <w:name w:val="WW8Num17z3"/>
    <w:rsid w:val="00C46E26"/>
    <w:rPr>
      <w:rFonts w:ascii="Symbol" w:hAnsi="Symbol" w:cs="StarSymbol"/>
      <w:sz w:val="18"/>
      <w:szCs w:val="18"/>
    </w:rPr>
  </w:style>
  <w:style w:type="character" w:customStyle="1" w:styleId="WW8Num18z0">
    <w:name w:val="WW8Num18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18z1">
    <w:name w:val="WW8Num18z1"/>
    <w:rsid w:val="00C46E26"/>
    <w:rPr>
      <w:rFonts w:ascii="OpenSymbol" w:hAnsi="OpenSymbol" w:cs="StarSymbol"/>
      <w:sz w:val="18"/>
      <w:szCs w:val="18"/>
    </w:rPr>
  </w:style>
  <w:style w:type="character" w:customStyle="1" w:styleId="WW8Num18z3">
    <w:name w:val="WW8Num18z3"/>
    <w:rsid w:val="00C46E26"/>
    <w:rPr>
      <w:rFonts w:ascii="Symbol" w:hAnsi="Symbol" w:cs="StarSymbol"/>
      <w:sz w:val="18"/>
      <w:szCs w:val="18"/>
    </w:rPr>
  </w:style>
  <w:style w:type="character" w:customStyle="1" w:styleId="WW8Num19z0">
    <w:name w:val="WW8Num19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19z1">
    <w:name w:val="WW8Num19z1"/>
    <w:rsid w:val="00C46E26"/>
    <w:rPr>
      <w:rFonts w:ascii="OpenSymbol" w:hAnsi="OpenSymbol" w:cs="StarSymbol"/>
      <w:sz w:val="18"/>
      <w:szCs w:val="18"/>
    </w:rPr>
  </w:style>
  <w:style w:type="character" w:customStyle="1" w:styleId="WW8Num19z3">
    <w:name w:val="WW8Num19z3"/>
    <w:rsid w:val="00C46E26"/>
    <w:rPr>
      <w:rFonts w:ascii="Symbol" w:hAnsi="Symbol" w:cs="StarSymbol"/>
      <w:sz w:val="18"/>
      <w:szCs w:val="18"/>
    </w:rPr>
  </w:style>
  <w:style w:type="character" w:customStyle="1" w:styleId="WW8Num20z0">
    <w:name w:val="WW8Num20z0"/>
    <w:rsid w:val="00C46E26"/>
    <w:rPr>
      <w:rFonts w:ascii="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2z0">
    <w:name w:val="WW8Num22z0"/>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WW8Num23z0">
    <w:name w:val="WW8Num23z0"/>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WW8Num23z1">
    <w:name w:val="WW8Num23z1"/>
    <w:rsid w:val="00C46E26"/>
    <w:rPr>
      <w:rFonts w:ascii="OpenSymbol" w:hAnsi="OpenSymbol" w:cs="StarSymbol"/>
      <w:sz w:val="18"/>
      <w:szCs w:val="18"/>
    </w:rPr>
  </w:style>
  <w:style w:type="character" w:customStyle="1" w:styleId="WW8Num23z3">
    <w:name w:val="WW8Num23z3"/>
    <w:rsid w:val="00C46E26"/>
    <w:rPr>
      <w:rFonts w:ascii="Symbol" w:hAnsi="Symbol" w:cs="StarSymbol"/>
      <w:sz w:val="18"/>
      <w:szCs w:val="18"/>
    </w:rPr>
  </w:style>
  <w:style w:type="character" w:customStyle="1" w:styleId="Absatz-Standardschriftart">
    <w:name w:val="Absatz-Standardschriftart"/>
    <w:rsid w:val="00C46E26"/>
  </w:style>
  <w:style w:type="character" w:customStyle="1" w:styleId="WW-Absatz-Standardschriftart">
    <w:name w:val="WW-Absatz-Standardschriftart"/>
    <w:rsid w:val="00C46E26"/>
  </w:style>
  <w:style w:type="character" w:customStyle="1" w:styleId="WW-Absatz-Standardschriftart1">
    <w:name w:val="WW-Absatz-Standardschriftart1"/>
    <w:rsid w:val="00C46E26"/>
  </w:style>
  <w:style w:type="character" w:customStyle="1" w:styleId="WW-Absatz-Standardschriftart11">
    <w:name w:val="WW-Absatz-Standardschriftart11"/>
    <w:rsid w:val="00C46E26"/>
  </w:style>
  <w:style w:type="character" w:customStyle="1" w:styleId="WW-Absatz-Standardschriftart111">
    <w:name w:val="WW-Absatz-Standardschriftart111"/>
    <w:rsid w:val="00C46E26"/>
  </w:style>
  <w:style w:type="character" w:customStyle="1" w:styleId="WW8Num14z0">
    <w:name w:val="WW8Num14z0"/>
    <w:rsid w:val="00C46E26"/>
    <w:rPr>
      <w:rFonts w:ascii="Wingdings" w:hAnsi="Wingdings" w:cs="StarSymbol"/>
      <w:sz w:val="18"/>
      <w:szCs w:val="18"/>
    </w:rPr>
  </w:style>
  <w:style w:type="character" w:customStyle="1" w:styleId="WW8Num14z1">
    <w:name w:val="WW8Num14z1"/>
    <w:rsid w:val="00C46E26"/>
    <w:rPr>
      <w:rFonts w:ascii="OpenSymbol" w:hAnsi="OpenSymbol" w:cs="StarSymbol"/>
      <w:sz w:val="18"/>
      <w:szCs w:val="18"/>
    </w:rPr>
  </w:style>
  <w:style w:type="character" w:customStyle="1" w:styleId="WW8Num16z1">
    <w:name w:val="WW8Num16z1"/>
    <w:rsid w:val="00C46E26"/>
    <w:rPr>
      <w:rFonts w:ascii="Wingdings" w:hAnsi="Wingdings" w:cs="StarSymbol"/>
      <w:sz w:val="18"/>
      <w:szCs w:val="18"/>
    </w:rPr>
  </w:style>
  <w:style w:type="character" w:customStyle="1" w:styleId="WW8Num20z1">
    <w:name w:val="WW8Num20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0z3">
    <w:name w:val="WW8Num20z3"/>
    <w:rsid w:val="00C46E26"/>
    <w:rPr>
      <w:rFonts w:ascii="Symbol" w:hAnsi="Symbol" w:cs="StarSymbol"/>
      <w:sz w:val="18"/>
      <w:szCs w:val="18"/>
    </w:rPr>
  </w:style>
  <w:style w:type="character" w:customStyle="1" w:styleId="WW-Absatz-Standardschriftart1111">
    <w:name w:val="WW-Absatz-Standardschriftart1111"/>
    <w:rsid w:val="00C46E26"/>
  </w:style>
  <w:style w:type="character" w:customStyle="1" w:styleId="WW8Num21z0">
    <w:name w:val="WW8Num21z0"/>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8Num21z1">
    <w:name w:val="WW8Num21z1"/>
    <w:rsid w:val="00C46E26"/>
    <w:rPr>
      <w:rFonts w:ascii="OpenSymbol" w:hAnsi="OpenSymbol" w:cs="StarSymbol"/>
      <w:sz w:val="18"/>
      <w:szCs w:val="18"/>
    </w:rPr>
  </w:style>
  <w:style w:type="character" w:customStyle="1" w:styleId="WW8Num21z3">
    <w:name w:val="WW8Num21z3"/>
    <w:rsid w:val="00C46E26"/>
    <w:rPr>
      <w:rFonts w:ascii="Symbol" w:hAnsi="Symbol" w:cs="StarSymbol"/>
      <w:sz w:val="18"/>
      <w:szCs w:val="18"/>
    </w:rPr>
  </w:style>
  <w:style w:type="character" w:customStyle="1" w:styleId="WW-Absatz-Standardschriftart11111">
    <w:name w:val="WW-Absatz-Standardschriftart11111"/>
    <w:rsid w:val="00C46E26"/>
  </w:style>
  <w:style w:type="character" w:customStyle="1" w:styleId="WW-Absatz-Standardschriftart111111">
    <w:name w:val="WW-Absatz-Standardschriftart111111"/>
    <w:rsid w:val="00C46E26"/>
  </w:style>
  <w:style w:type="character" w:customStyle="1" w:styleId="WW-Absatz-Standardschriftart1111111">
    <w:name w:val="WW-Absatz-Standardschriftart1111111"/>
    <w:rsid w:val="00C46E26"/>
  </w:style>
  <w:style w:type="character" w:customStyle="1" w:styleId="WW-Absatz-Standardschriftart11111111">
    <w:name w:val="WW-Absatz-Standardschriftart11111111"/>
    <w:rsid w:val="00C46E26"/>
  </w:style>
  <w:style w:type="character" w:customStyle="1" w:styleId="WW-Absatz-Standardschriftart111111111">
    <w:name w:val="WW-Absatz-Standardschriftart111111111"/>
    <w:rsid w:val="00C46E26"/>
  </w:style>
  <w:style w:type="character" w:customStyle="1" w:styleId="WW-Absatz-Standardschriftart1111111111">
    <w:name w:val="WW-Absatz-Standardschriftart1111111111"/>
    <w:rsid w:val="00C46E26"/>
  </w:style>
  <w:style w:type="character" w:customStyle="1" w:styleId="WW-Absatz-Standardschriftart11111111111">
    <w:name w:val="WW-Absatz-Standardschriftart11111111111"/>
    <w:rsid w:val="00C46E26"/>
  </w:style>
  <w:style w:type="character" w:customStyle="1" w:styleId="WW8Num10z0">
    <w:name w:val="WW8Num10z0"/>
    <w:rsid w:val="00C46E26"/>
    <w:rPr>
      <w:rFonts w:ascii="Wingdings" w:hAnsi="Wingdings" w:cs="StarSymbol"/>
      <w:sz w:val="18"/>
      <w:szCs w:val="18"/>
    </w:rPr>
  </w:style>
  <w:style w:type="character" w:customStyle="1" w:styleId="WW-Absatz-Standardschriftart111111111111">
    <w:name w:val="WW-Absatz-Standardschriftart111111111111"/>
    <w:rsid w:val="00C46E26"/>
  </w:style>
  <w:style w:type="character" w:customStyle="1" w:styleId="WW-Absatz-Standardschriftart1111111111111">
    <w:name w:val="WW-Absatz-Standardschriftart1111111111111"/>
    <w:rsid w:val="00C46E26"/>
  </w:style>
  <w:style w:type="character" w:customStyle="1" w:styleId="WW8Num3z0">
    <w:name w:val="WW8Num3z0"/>
    <w:rsid w:val="00C46E26"/>
    <w:rPr>
      <w:rFonts w:ascii="Wingdings" w:hAnsi="Wingdings" w:cs="StarSymbol"/>
      <w:sz w:val="18"/>
      <w:szCs w:val="18"/>
    </w:rPr>
  </w:style>
  <w:style w:type="character" w:customStyle="1" w:styleId="WW8Num22z1">
    <w:name w:val="WW8Num22z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WW-Absatz-Standardschriftart11111111111111">
    <w:name w:val="WW-Absatz-Standardschriftart11111111111111"/>
    <w:rsid w:val="00C46E26"/>
  </w:style>
  <w:style w:type="character" w:customStyle="1" w:styleId="WW-Absatz-Standardschriftart111111111111111">
    <w:name w:val="WW-Absatz-Standardschriftart111111111111111"/>
    <w:rsid w:val="00C46E26"/>
  </w:style>
  <w:style w:type="character" w:customStyle="1" w:styleId="WW-Absatz-Standardschriftart1111111111111111">
    <w:name w:val="WW-Absatz-Standardschriftart1111111111111111"/>
    <w:rsid w:val="00C46E26"/>
  </w:style>
  <w:style w:type="character" w:customStyle="1" w:styleId="WW-Absatz-Standardschriftart11111111111111111">
    <w:name w:val="WW-Absatz-Standardschriftart11111111111111111"/>
    <w:rsid w:val="00C46E26"/>
  </w:style>
  <w:style w:type="character" w:customStyle="1" w:styleId="WW-Absatz-Standardschriftart111111111111111111">
    <w:name w:val="WW-Absatz-Standardschriftart111111111111111111"/>
    <w:rsid w:val="00C46E26"/>
  </w:style>
  <w:style w:type="character" w:customStyle="1" w:styleId="WW-Absatz-Standardschriftart1111111111111111111">
    <w:name w:val="WW-Absatz-Standardschriftart1111111111111111111"/>
    <w:rsid w:val="00C46E26"/>
  </w:style>
  <w:style w:type="character" w:customStyle="1" w:styleId="WW-Absatz-Standardschriftart11111111111111111111">
    <w:name w:val="WW-Absatz-Standardschriftart11111111111111111111"/>
    <w:rsid w:val="00C46E26"/>
  </w:style>
  <w:style w:type="character" w:customStyle="1" w:styleId="WW-Absatz-Standardschriftart111111111111111111111">
    <w:name w:val="WW-Absatz-Standardschriftart111111111111111111111"/>
    <w:rsid w:val="00C46E26"/>
  </w:style>
  <w:style w:type="character" w:customStyle="1" w:styleId="WW-Absatz-Standardschriftart1111111111111111111111">
    <w:name w:val="WW-Absatz-Standardschriftart1111111111111111111111"/>
    <w:rsid w:val="00C46E26"/>
  </w:style>
  <w:style w:type="character" w:customStyle="1" w:styleId="WW-Absatz-Standardschriftart11111111111111111111111">
    <w:name w:val="WW-Absatz-Standardschriftart11111111111111111111111"/>
    <w:rsid w:val="00C46E26"/>
  </w:style>
  <w:style w:type="character" w:customStyle="1" w:styleId="WW-Absatz-Standardschriftart111111111111111111111111">
    <w:name w:val="WW-Absatz-Standardschriftart111111111111111111111111"/>
    <w:rsid w:val="00C46E26"/>
  </w:style>
  <w:style w:type="character" w:customStyle="1" w:styleId="WW-Absatz-Standardschriftart1111111111111111111111111">
    <w:name w:val="WW-Absatz-Standardschriftart1111111111111111111111111"/>
    <w:rsid w:val="00C46E26"/>
  </w:style>
  <w:style w:type="character" w:customStyle="1" w:styleId="WW-Absatz-Standardschriftart11111111111111111111111111">
    <w:name w:val="WW-Absatz-Standardschriftart11111111111111111111111111"/>
    <w:rsid w:val="00C46E26"/>
  </w:style>
  <w:style w:type="character" w:customStyle="1" w:styleId="WW-Absatz-Standardschriftart111111111111111111111111111">
    <w:name w:val="WW-Absatz-Standardschriftart111111111111111111111111111"/>
    <w:rsid w:val="00C46E26"/>
  </w:style>
  <w:style w:type="character" w:customStyle="1" w:styleId="WW-Absatz-Standardschriftart1111111111111111111111111111">
    <w:name w:val="WW-Absatz-Standardschriftart1111111111111111111111111111"/>
    <w:rsid w:val="00C46E26"/>
  </w:style>
  <w:style w:type="character" w:customStyle="1" w:styleId="24">
    <w:name w:val="Основной шрифт абзаца2"/>
    <w:rsid w:val="00C46E26"/>
  </w:style>
  <w:style w:type="character" w:customStyle="1" w:styleId="13">
    <w:name w:val="Основной шрифт абзаца1"/>
    <w:rsid w:val="00C46E26"/>
  </w:style>
  <w:style w:type="character" w:customStyle="1" w:styleId="af3">
    <w:name w:val="Маркеры списка"/>
    <w:rsid w:val="00C46E26"/>
    <w:rPr>
      <w:rFonts w:ascii="StarSymbol" w:eastAsia="StarSymbol" w:hAnsi="StarSymbol" w:cs="StarSymbol"/>
      <w:sz w:val="18"/>
      <w:szCs w:val="18"/>
    </w:rPr>
  </w:style>
  <w:style w:type="character" w:customStyle="1" w:styleId="af4">
    <w:name w:val="Символ нумерации"/>
    <w:rsid w:val="00C46E26"/>
  </w:style>
  <w:style w:type="character" w:customStyle="1" w:styleId="33">
    <w:name w:val="Основной шрифт абзаца3"/>
    <w:rsid w:val="00C46E26"/>
  </w:style>
  <w:style w:type="character" w:customStyle="1" w:styleId="RTFNum21">
    <w:name w:val="RTF_Num 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2">
    <w:name w:val="RTF_Num 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3">
    <w:name w:val="RTF_Num 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4">
    <w:name w:val="RTF_Num 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5">
    <w:name w:val="RTF_Num 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6">
    <w:name w:val="RTF_Num 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7">
    <w:name w:val="RTF_Num 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8">
    <w:name w:val="RTF_Num 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29">
    <w:name w:val="RTF_Num 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31">
    <w:name w:val="RTF_Num 3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2">
    <w:name w:val="RTF_Num 3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3">
    <w:name w:val="RTF_Num 3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4">
    <w:name w:val="RTF_Num 3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5">
    <w:name w:val="RTF_Num 3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6">
    <w:name w:val="RTF_Num 3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7">
    <w:name w:val="RTF_Num 3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8">
    <w:name w:val="RTF_Num 3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39">
    <w:name w:val="RTF_Num 3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41">
    <w:name w:val="RTF_Num 4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2">
    <w:name w:val="RTF_Num 4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3">
    <w:name w:val="RTF_Num 4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4">
    <w:name w:val="RTF_Num 4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5">
    <w:name w:val="RTF_Num 4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6">
    <w:name w:val="RTF_Num 4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7">
    <w:name w:val="RTF_Num 4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8">
    <w:name w:val="RTF_Num 4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49">
    <w:name w:val="RTF_Num 4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51">
    <w:name w:val="RTF_Num 5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2">
    <w:name w:val="RTF_Num 5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3">
    <w:name w:val="RTF_Num 5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4">
    <w:name w:val="RTF_Num 5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5">
    <w:name w:val="RTF_Num 5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6">
    <w:name w:val="RTF_Num 5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7">
    <w:name w:val="RTF_Num 5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8">
    <w:name w:val="RTF_Num 5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59">
    <w:name w:val="RTF_Num 5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25">
    <w:name w:val="Заголовок №2_"/>
    <w:basedOn w:val="33"/>
    <w:rsid w:val="00C46E26"/>
    <w:rPr>
      <w:rFonts w:ascii="Times New Roman" w:eastAsia="Times New Roman" w:hAnsi="Times New Roman" w:cs="Times New Roman"/>
      <w:b/>
      <w:bCs/>
      <w:sz w:val="19"/>
      <w:u w:val="none"/>
    </w:rPr>
  </w:style>
  <w:style w:type="character" w:customStyle="1" w:styleId="RTFNum61">
    <w:name w:val="RTF_Num 6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2">
    <w:name w:val="RTF_Num 6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3">
    <w:name w:val="RTF_Num 6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4">
    <w:name w:val="RTF_Num 6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5">
    <w:name w:val="RTF_Num 6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6">
    <w:name w:val="RTF_Num 6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7">
    <w:name w:val="RTF_Num 6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8">
    <w:name w:val="RTF_Num 6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69">
    <w:name w:val="RTF_Num 6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71">
    <w:name w:val="RTF_Num 7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2">
    <w:name w:val="RTF_Num 7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3">
    <w:name w:val="RTF_Num 7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4">
    <w:name w:val="RTF_Num 7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5">
    <w:name w:val="RTF_Num 7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6">
    <w:name w:val="RTF_Num 7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7">
    <w:name w:val="RTF_Num 7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8">
    <w:name w:val="RTF_Num 7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79">
    <w:name w:val="RTF_Num 7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81">
    <w:name w:val="RTF_Num 8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2">
    <w:name w:val="RTF_Num 8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3">
    <w:name w:val="RTF_Num 8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4">
    <w:name w:val="RTF_Num 8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5">
    <w:name w:val="RTF_Num 8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6">
    <w:name w:val="RTF_Num 8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7">
    <w:name w:val="RTF_Num 8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8">
    <w:name w:val="RTF_Num 8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89">
    <w:name w:val="RTF_Num 8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91">
    <w:name w:val="RTF_Num 9 1"/>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2">
    <w:name w:val="RTF_Num 9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3">
    <w:name w:val="RTF_Num 9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4">
    <w:name w:val="RTF_Num 9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5">
    <w:name w:val="RTF_Num 9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6">
    <w:name w:val="RTF_Num 9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7">
    <w:name w:val="RTF_Num 9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8">
    <w:name w:val="RTF_Num 9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99">
    <w:name w:val="RTF_Num 9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1">
    <w:name w:val="RTF_Num 11 1"/>
    <w:rsid w:val="00C46E26"/>
    <w:rPr>
      <w:rFonts w:ascii="Times New Roman" w:eastAsia="Times New Roman" w:hAnsi="Times New Roman" w:cs="Times New Roman"/>
      <w:b/>
      <w:bCs/>
      <w:i w:val="0"/>
      <w:iCs w:val="0"/>
      <w:caps w:val="0"/>
      <w:smallCaps w:val="0"/>
      <w:strike w:val="0"/>
      <w:dstrike w:val="0"/>
      <w:color w:val="000000"/>
      <w:spacing w:val="0"/>
      <w:w w:val="100"/>
      <w:sz w:val="28"/>
      <w:u w:val="none"/>
    </w:rPr>
  </w:style>
  <w:style w:type="character" w:customStyle="1" w:styleId="RTFNum112">
    <w:name w:val="RTF_Num 11 2"/>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3">
    <w:name w:val="RTF_Num 11 3"/>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4">
    <w:name w:val="RTF_Num 11 4"/>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5">
    <w:name w:val="RTF_Num 11 5"/>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6">
    <w:name w:val="RTF_Num 11 6"/>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7">
    <w:name w:val="RTF_Num 11 7"/>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8">
    <w:name w:val="RTF_Num 11 8"/>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19">
    <w:name w:val="RTF_Num 11 9"/>
    <w:rsid w:val="00C46E26"/>
    <w:rPr>
      <w:rFonts w:ascii="Times New Roman" w:eastAsia="Times New Roman" w:hAnsi="Times New Roman" w:cs="Times New Roman"/>
      <w:b/>
      <w:bCs/>
      <w:i w:val="0"/>
      <w:iCs w:val="0"/>
      <w:caps w:val="0"/>
      <w:smallCaps w:val="0"/>
      <w:strike w:val="0"/>
      <w:dstrike w:val="0"/>
      <w:color w:val="000000"/>
      <w:spacing w:val="0"/>
      <w:w w:val="100"/>
      <w:sz w:val="19"/>
      <w:u w:val="none"/>
    </w:rPr>
  </w:style>
  <w:style w:type="character" w:customStyle="1" w:styleId="RTFNum121">
    <w:name w:val="RTF_Num 12 1"/>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2">
    <w:name w:val="RTF_Num 12 2"/>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3">
    <w:name w:val="RTF_Num 12 3"/>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4">
    <w:name w:val="RTF_Num 12 4"/>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5">
    <w:name w:val="RTF_Num 12 5"/>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6">
    <w:name w:val="RTF_Num 12 6"/>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7">
    <w:name w:val="RTF_Num 12 7"/>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8">
    <w:name w:val="RTF_Num 12 8"/>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character" w:customStyle="1" w:styleId="RTFNum129">
    <w:name w:val="RTF_Num 12 9"/>
    <w:rsid w:val="00C46E26"/>
    <w:rPr>
      <w:rFonts w:ascii="Times New Roman" w:eastAsia="Times New Roman" w:hAnsi="Times New Roman" w:cs="Times New Roman"/>
      <w:b w:val="0"/>
      <w:bCs w:val="0"/>
      <w:i w:val="0"/>
      <w:iCs w:val="0"/>
      <w:caps w:val="0"/>
      <w:smallCaps w:val="0"/>
      <w:strike w:val="0"/>
      <w:dstrike w:val="0"/>
      <w:color w:val="000000"/>
      <w:spacing w:val="-10"/>
      <w:w w:val="100"/>
      <w:sz w:val="19"/>
      <w:u w:val="none"/>
    </w:rPr>
  </w:style>
  <w:style w:type="paragraph" w:customStyle="1" w:styleId="af5">
    <w:name w:val="Заголовок"/>
    <w:basedOn w:val="a"/>
    <w:next w:val="a9"/>
    <w:rsid w:val="00C46E26"/>
    <w:pPr>
      <w:keepNext/>
      <w:suppressAutoHyphens/>
      <w:spacing w:before="240" w:after="120" w:line="240" w:lineRule="auto"/>
    </w:pPr>
    <w:rPr>
      <w:rFonts w:ascii="Arial" w:eastAsia="Lucida Sans Unicode" w:hAnsi="Arial" w:cs="Tahoma"/>
      <w:sz w:val="28"/>
      <w:szCs w:val="28"/>
      <w:lang w:eastAsia="ar-SA"/>
    </w:rPr>
  </w:style>
  <w:style w:type="paragraph" w:styleId="af6">
    <w:name w:val="List"/>
    <w:basedOn w:val="a9"/>
    <w:rsid w:val="00C46E26"/>
    <w:pPr>
      <w:spacing w:after="120"/>
      <w:jc w:val="left"/>
    </w:pPr>
    <w:rPr>
      <w:rFonts w:cs="Tahoma"/>
      <w:b w:val="0"/>
      <w:bCs w:val="0"/>
      <w:kern w:val="0"/>
    </w:rPr>
  </w:style>
  <w:style w:type="paragraph" w:customStyle="1" w:styleId="26">
    <w:name w:val="Название2"/>
    <w:basedOn w:val="a"/>
    <w:rsid w:val="00C46E26"/>
    <w:pPr>
      <w:suppressLineNumbers/>
      <w:suppressAutoHyphens/>
      <w:spacing w:before="120" w:after="120" w:line="240" w:lineRule="auto"/>
    </w:pPr>
    <w:rPr>
      <w:rFonts w:ascii="Arial" w:eastAsia="Times New Roman" w:hAnsi="Arial" w:cs="Mangal"/>
      <w:i/>
      <w:iCs/>
      <w:sz w:val="20"/>
      <w:szCs w:val="24"/>
      <w:lang w:eastAsia="ar-SA"/>
    </w:rPr>
  </w:style>
  <w:style w:type="paragraph" w:customStyle="1" w:styleId="27">
    <w:name w:val="Указатель2"/>
    <w:basedOn w:val="a"/>
    <w:rsid w:val="00C46E26"/>
    <w:pPr>
      <w:suppressLineNumbers/>
      <w:suppressAutoHyphens/>
      <w:spacing w:after="0" w:line="240" w:lineRule="auto"/>
    </w:pPr>
    <w:rPr>
      <w:rFonts w:ascii="Arial" w:eastAsia="Times New Roman" w:hAnsi="Arial" w:cs="Mangal"/>
      <w:sz w:val="24"/>
      <w:szCs w:val="24"/>
      <w:lang w:eastAsia="ar-SA"/>
    </w:rPr>
  </w:style>
  <w:style w:type="paragraph" w:customStyle="1" w:styleId="14">
    <w:name w:val="Название1"/>
    <w:basedOn w:val="a"/>
    <w:rsid w:val="00C46E26"/>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5">
    <w:name w:val="Указатель1"/>
    <w:basedOn w:val="a"/>
    <w:rsid w:val="00C46E26"/>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af7">
    <w:name w:val="Содержимое таблицы"/>
    <w:basedOn w:val="a"/>
    <w:rsid w:val="00C46E26"/>
    <w:pPr>
      <w:widowControl w:val="0"/>
      <w:suppressLineNumbers/>
      <w:suppressAutoHyphens/>
      <w:spacing w:after="0" w:line="240" w:lineRule="auto"/>
    </w:pPr>
    <w:rPr>
      <w:rFonts w:ascii="Times New Roman" w:eastAsia="Arial Unicode MS" w:hAnsi="Times New Roman" w:cs="Times New Roman"/>
      <w:kern w:val="1"/>
      <w:sz w:val="24"/>
      <w:szCs w:val="24"/>
      <w:lang w:eastAsia="ar-SA"/>
    </w:rPr>
  </w:style>
  <w:style w:type="paragraph" w:customStyle="1" w:styleId="af8">
    <w:name w:val="Заголовок таблицы"/>
    <w:basedOn w:val="af7"/>
    <w:rsid w:val="00C46E26"/>
    <w:pPr>
      <w:jc w:val="center"/>
    </w:pPr>
    <w:rPr>
      <w:b/>
      <w:bCs/>
    </w:rPr>
  </w:style>
  <w:style w:type="paragraph" w:customStyle="1" w:styleId="ConsNonformat">
    <w:name w:val="ConsNonformat"/>
    <w:rsid w:val="00C46E26"/>
    <w:pPr>
      <w:widowControl w:val="0"/>
      <w:suppressAutoHyphens/>
      <w:spacing w:after="0" w:line="240" w:lineRule="auto"/>
      <w:ind w:right="19772"/>
      <w:jc w:val="both"/>
    </w:pPr>
    <w:rPr>
      <w:rFonts w:ascii="Courier New" w:eastAsia="Arial" w:hAnsi="Courier New" w:cs="Times New Roman"/>
      <w:sz w:val="20"/>
      <w:szCs w:val="20"/>
      <w:lang w:eastAsia="ar-SA"/>
    </w:rPr>
  </w:style>
  <w:style w:type="paragraph" w:customStyle="1" w:styleId="1-15">
    <w:name w:val="1-15"/>
    <w:rsid w:val="00C46E26"/>
    <w:pPr>
      <w:suppressAutoHyphens/>
      <w:spacing w:after="0"/>
      <w:ind w:firstLine="567"/>
      <w:jc w:val="both"/>
    </w:pPr>
    <w:rPr>
      <w:rFonts w:ascii="Arial" w:eastAsia="Arial" w:hAnsi="Arial" w:cs="Arial"/>
      <w:sz w:val="27"/>
      <w:szCs w:val="27"/>
      <w:lang w:eastAsia="ar-SA"/>
    </w:rPr>
  </w:style>
  <w:style w:type="paragraph" w:customStyle="1" w:styleId="ConsPlusTitle">
    <w:name w:val="ConsPlusTitle"/>
    <w:rsid w:val="00C46E26"/>
    <w:pPr>
      <w:widowControl w:val="0"/>
      <w:suppressAutoHyphens/>
      <w:autoSpaceDE w:val="0"/>
      <w:spacing w:after="0" w:line="240" w:lineRule="auto"/>
    </w:pPr>
    <w:rPr>
      <w:rFonts w:ascii="Arial" w:eastAsia="Arial" w:hAnsi="Arial" w:cs="Arial"/>
      <w:b/>
      <w:bCs/>
      <w:sz w:val="20"/>
      <w:szCs w:val="20"/>
      <w:lang w:eastAsia="ar-SA"/>
    </w:rPr>
  </w:style>
  <w:style w:type="paragraph" w:customStyle="1" w:styleId="16">
    <w:name w:val="Абзац списка1"/>
    <w:basedOn w:val="a"/>
    <w:rsid w:val="00C46E26"/>
    <w:pPr>
      <w:suppressAutoHyphens/>
      <w:spacing w:after="0" w:line="240" w:lineRule="auto"/>
    </w:pPr>
    <w:rPr>
      <w:rFonts w:ascii="Times New Roman" w:eastAsia="Times New Roman" w:hAnsi="Times New Roman" w:cs="Times New Roman"/>
      <w:sz w:val="24"/>
      <w:szCs w:val="24"/>
      <w:lang w:eastAsia="ar-SA"/>
    </w:rPr>
  </w:style>
  <w:style w:type="paragraph" w:customStyle="1" w:styleId="af9">
    <w:name w:val="Адресат"/>
    <w:basedOn w:val="a"/>
    <w:rsid w:val="00C46E26"/>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210">
    <w:name w:val="???????? ????? (2)1"/>
    <w:basedOn w:val="a"/>
    <w:rsid w:val="00C46E26"/>
    <w:pPr>
      <w:suppressAutoHyphens/>
      <w:spacing w:before="300" w:after="0" w:line="330" w:lineRule="exact"/>
      <w:ind w:hanging="620"/>
      <w:jc w:val="both"/>
    </w:pPr>
    <w:rPr>
      <w:rFonts w:ascii="Times New Roman" w:eastAsia="Times New Roman" w:hAnsi="Times New Roman" w:cs="Times New Roman"/>
      <w:b/>
      <w:bCs/>
      <w:kern w:val="1"/>
      <w:sz w:val="19"/>
      <w:szCs w:val="24"/>
      <w:lang w:eastAsia="ar-SA"/>
    </w:rPr>
  </w:style>
  <w:style w:type="paragraph" w:customStyle="1" w:styleId="28">
    <w:name w:val="????????? ?2"/>
    <w:basedOn w:val="a"/>
    <w:rsid w:val="00C46E26"/>
    <w:pPr>
      <w:tabs>
        <w:tab w:val="num" w:pos="0"/>
      </w:tabs>
      <w:suppressAutoHyphens/>
      <w:spacing w:before="300" w:after="0" w:line="330" w:lineRule="exact"/>
      <w:ind w:left="360"/>
      <w:jc w:val="both"/>
    </w:pPr>
    <w:rPr>
      <w:rFonts w:ascii="Times New Roman" w:eastAsia="Times New Roman" w:hAnsi="Times New Roman" w:cs="Times New Roman"/>
      <w:b/>
      <w:bCs/>
      <w:kern w:val="1"/>
      <w:sz w:val="19"/>
      <w:szCs w:val="24"/>
      <w:lang w:eastAsia="ar-SA"/>
    </w:rPr>
  </w:style>
  <w:style w:type="character" w:styleId="afa">
    <w:name w:val="Strong"/>
    <w:basedOn w:val="a0"/>
    <w:uiPriority w:val="22"/>
    <w:qFormat/>
    <w:rsid w:val="00C46E26"/>
    <w:rPr>
      <w:b/>
      <w:bCs/>
    </w:rPr>
  </w:style>
  <w:style w:type="paragraph" w:customStyle="1" w:styleId="bodytext">
    <w:name w:val="bodytext"/>
    <w:basedOn w:val="a"/>
    <w:rsid w:val="00C46E26"/>
    <w:pPr>
      <w:spacing w:before="100" w:beforeAutospacing="1" w:after="100" w:afterAutospacing="1" w:line="240" w:lineRule="auto"/>
    </w:pPr>
    <w:rPr>
      <w:rFonts w:ascii="Times New Roman" w:eastAsia="Times New Roman" w:hAnsi="Times New Roman" w:cs="Times New Roman"/>
      <w:sz w:val="24"/>
      <w:szCs w:val="24"/>
    </w:rPr>
  </w:style>
  <w:style w:type="paragraph" w:styleId="afb">
    <w:name w:val="No Spacing"/>
    <w:link w:val="afc"/>
    <w:uiPriority w:val="1"/>
    <w:qFormat/>
    <w:rsid w:val="001C4356"/>
    <w:pPr>
      <w:spacing w:after="0" w:line="240" w:lineRule="auto"/>
    </w:pPr>
  </w:style>
  <w:style w:type="paragraph" w:customStyle="1" w:styleId="afd">
    <w:name w:val="Знак Знак Знак Знак Знак Знак Знак"/>
    <w:basedOn w:val="a"/>
    <w:rsid w:val="00B0426B"/>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afe">
    <w:name w:val="МГП Обычный"/>
    <w:basedOn w:val="a"/>
    <w:link w:val="aff"/>
    <w:qFormat/>
    <w:rsid w:val="004F1AB2"/>
    <w:pPr>
      <w:spacing w:after="0" w:line="240" w:lineRule="auto"/>
      <w:ind w:left="113" w:firstLine="851"/>
      <w:jc w:val="both"/>
    </w:pPr>
    <w:rPr>
      <w:rFonts w:ascii="Times New Roman" w:eastAsia="Times New Roman" w:hAnsi="Times New Roman" w:cs="Times New Roman"/>
      <w:color w:val="000000"/>
      <w:sz w:val="28"/>
      <w:szCs w:val="28"/>
    </w:rPr>
  </w:style>
  <w:style w:type="character" w:customStyle="1" w:styleId="aff">
    <w:name w:val="МГП Обычный Знак"/>
    <w:basedOn w:val="a0"/>
    <w:link w:val="afe"/>
    <w:rsid w:val="004F1AB2"/>
    <w:rPr>
      <w:rFonts w:ascii="Times New Roman" w:eastAsia="Times New Roman" w:hAnsi="Times New Roman" w:cs="Times New Roman"/>
      <w:color w:val="000000"/>
      <w:sz w:val="28"/>
      <w:szCs w:val="28"/>
    </w:rPr>
  </w:style>
  <w:style w:type="paragraph" w:customStyle="1" w:styleId="aff0">
    <w:name w:val="МГП Таблица Текст"/>
    <w:basedOn w:val="a"/>
    <w:qFormat/>
    <w:rsid w:val="004F1AB2"/>
    <w:pPr>
      <w:spacing w:after="0" w:line="240" w:lineRule="auto"/>
      <w:jc w:val="center"/>
    </w:pPr>
    <w:rPr>
      <w:rFonts w:ascii="Times New Roman" w:eastAsia="Times New Roman" w:hAnsi="Times New Roman" w:cs="Times New Roman"/>
      <w:color w:val="000000"/>
      <w:sz w:val="24"/>
      <w:szCs w:val="24"/>
    </w:rPr>
  </w:style>
  <w:style w:type="paragraph" w:customStyle="1" w:styleId="ConsPlusNonformat">
    <w:name w:val="ConsPlusNonformat"/>
    <w:rsid w:val="009C182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Style2">
    <w:name w:val="Style2"/>
    <w:basedOn w:val="a"/>
    <w:uiPriority w:val="99"/>
    <w:rsid w:val="00B760AC"/>
    <w:pPr>
      <w:widowControl w:val="0"/>
      <w:autoSpaceDE w:val="0"/>
      <w:autoSpaceDN w:val="0"/>
      <w:adjustRightInd w:val="0"/>
      <w:spacing w:after="0" w:line="283" w:lineRule="exact"/>
    </w:pPr>
    <w:rPr>
      <w:rFonts w:ascii="Times New Roman" w:hAnsi="Times New Roman" w:cs="Times New Roman"/>
      <w:sz w:val="24"/>
      <w:szCs w:val="24"/>
    </w:rPr>
  </w:style>
  <w:style w:type="paragraph" w:customStyle="1" w:styleId="Style5">
    <w:name w:val="Style5"/>
    <w:basedOn w:val="a"/>
    <w:uiPriority w:val="99"/>
    <w:rsid w:val="00B760AC"/>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1">
    <w:name w:val="Font Style11"/>
    <w:basedOn w:val="a0"/>
    <w:uiPriority w:val="99"/>
    <w:rsid w:val="00B760AC"/>
    <w:rPr>
      <w:rFonts w:ascii="Times New Roman" w:hAnsi="Times New Roman" w:cs="Times New Roman"/>
      <w:spacing w:val="30"/>
      <w:sz w:val="12"/>
      <w:szCs w:val="12"/>
    </w:rPr>
  </w:style>
  <w:style w:type="character" w:customStyle="1" w:styleId="FontStyle12">
    <w:name w:val="Font Style12"/>
    <w:basedOn w:val="a0"/>
    <w:uiPriority w:val="99"/>
    <w:rsid w:val="00B760AC"/>
    <w:rPr>
      <w:rFonts w:ascii="Times New Roman" w:hAnsi="Times New Roman" w:cs="Times New Roman"/>
      <w:sz w:val="22"/>
      <w:szCs w:val="22"/>
    </w:rPr>
  </w:style>
  <w:style w:type="character" w:customStyle="1" w:styleId="FontStyle13">
    <w:name w:val="Font Style13"/>
    <w:basedOn w:val="a0"/>
    <w:uiPriority w:val="99"/>
    <w:rsid w:val="00B760AC"/>
    <w:rPr>
      <w:rFonts w:ascii="Times New Roman" w:hAnsi="Times New Roman" w:cs="Times New Roman"/>
      <w:sz w:val="16"/>
      <w:szCs w:val="16"/>
    </w:rPr>
  </w:style>
  <w:style w:type="character" w:customStyle="1" w:styleId="FontStyle14">
    <w:name w:val="Font Style14"/>
    <w:basedOn w:val="a0"/>
    <w:uiPriority w:val="99"/>
    <w:rsid w:val="00B760AC"/>
    <w:rPr>
      <w:rFonts w:ascii="Times New Roman" w:hAnsi="Times New Roman" w:cs="Times New Roman"/>
      <w:i/>
      <w:iCs/>
      <w:sz w:val="70"/>
      <w:szCs w:val="70"/>
    </w:rPr>
  </w:style>
  <w:style w:type="character" w:customStyle="1" w:styleId="FontStyle16">
    <w:name w:val="Font Style16"/>
    <w:basedOn w:val="a0"/>
    <w:uiPriority w:val="99"/>
    <w:rsid w:val="00B760AC"/>
    <w:rPr>
      <w:rFonts w:ascii="Times New Roman" w:hAnsi="Times New Roman" w:cs="Times New Roman"/>
      <w:b/>
      <w:bCs/>
      <w:i/>
      <w:iCs/>
      <w:spacing w:val="30"/>
      <w:sz w:val="36"/>
      <w:szCs w:val="36"/>
    </w:rPr>
  </w:style>
  <w:style w:type="paragraph" w:styleId="aff1">
    <w:name w:val="Document Map"/>
    <w:basedOn w:val="a"/>
    <w:link w:val="aff2"/>
    <w:unhideWhenUsed/>
    <w:rsid w:val="00FD5B3E"/>
    <w:pPr>
      <w:spacing w:after="0" w:line="240" w:lineRule="auto"/>
    </w:pPr>
    <w:rPr>
      <w:rFonts w:ascii="Tahoma" w:hAnsi="Tahoma" w:cs="Tahoma"/>
      <w:sz w:val="16"/>
      <w:szCs w:val="16"/>
    </w:rPr>
  </w:style>
  <w:style w:type="character" w:customStyle="1" w:styleId="aff2">
    <w:name w:val="Схема документа Знак"/>
    <w:basedOn w:val="a0"/>
    <w:link w:val="aff1"/>
    <w:rsid w:val="00FD5B3E"/>
    <w:rPr>
      <w:rFonts w:ascii="Tahoma" w:hAnsi="Tahoma" w:cs="Tahoma"/>
      <w:sz w:val="16"/>
      <w:szCs w:val="16"/>
    </w:rPr>
  </w:style>
  <w:style w:type="paragraph" w:styleId="aff3">
    <w:name w:val="TOC Heading"/>
    <w:basedOn w:val="1"/>
    <w:next w:val="a"/>
    <w:uiPriority w:val="39"/>
    <w:unhideWhenUsed/>
    <w:qFormat/>
    <w:rsid w:val="00B45915"/>
    <w:pPr>
      <w:outlineLvl w:val="9"/>
    </w:pPr>
    <w:rPr>
      <w:rFonts w:asciiTheme="majorHAnsi" w:eastAsiaTheme="majorEastAsia" w:hAnsiTheme="majorHAnsi" w:cstheme="majorBidi"/>
      <w:color w:val="365F91" w:themeColor="accent1" w:themeShade="BF"/>
      <w:lang w:eastAsia="en-US"/>
    </w:rPr>
  </w:style>
  <w:style w:type="paragraph" w:styleId="17">
    <w:name w:val="toc 1"/>
    <w:basedOn w:val="a"/>
    <w:next w:val="a"/>
    <w:autoRedefine/>
    <w:uiPriority w:val="39"/>
    <w:unhideWhenUsed/>
    <w:rsid w:val="00B45915"/>
    <w:pPr>
      <w:spacing w:after="100"/>
    </w:pPr>
  </w:style>
  <w:style w:type="character" w:customStyle="1" w:styleId="FontStyle21">
    <w:name w:val="Font Style21"/>
    <w:basedOn w:val="a0"/>
    <w:uiPriority w:val="99"/>
    <w:rsid w:val="00702D10"/>
    <w:rPr>
      <w:rFonts w:ascii="Times New Roman" w:hAnsi="Times New Roman" w:cs="Times New Roman"/>
      <w:sz w:val="16"/>
      <w:szCs w:val="16"/>
    </w:rPr>
  </w:style>
  <w:style w:type="paragraph" w:styleId="aff4">
    <w:name w:val="Body Text Indent"/>
    <w:basedOn w:val="a"/>
    <w:link w:val="aff5"/>
    <w:unhideWhenUsed/>
    <w:rsid w:val="00AA0DFA"/>
    <w:pPr>
      <w:spacing w:after="120"/>
      <w:ind w:left="283"/>
    </w:pPr>
  </w:style>
  <w:style w:type="character" w:customStyle="1" w:styleId="aff5">
    <w:name w:val="Основной текст с отступом Знак"/>
    <w:basedOn w:val="a0"/>
    <w:link w:val="aff4"/>
    <w:rsid w:val="00AA0DFA"/>
  </w:style>
  <w:style w:type="character" w:customStyle="1" w:styleId="30">
    <w:name w:val="Заголовок 3 Знак"/>
    <w:basedOn w:val="a0"/>
    <w:link w:val="3"/>
    <w:uiPriority w:val="9"/>
    <w:rsid w:val="007F0D03"/>
    <w:rPr>
      <w:rFonts w:ascii="Times New Roman" w:eastAsia="Times New Roman" w:hAnsi="Times New Roman" w:cs="Times New Roman"/>
      <w:sz w:val="28"/>
      <w:szCs w:val="20"/>
    </w:rPr>
  </w:style>
  <w:style w:type="character" w:customStyle="1" w:styleId="40">
    <w:name w:val="Заголовок 4 Знак"/>
    <w:basedOn w:val="a0"/>
    <w:link w:val="4"/>
    <w:uiPriority w:val="9"/>
    <w:rsid w:val="007F0D03"/>
    <w:rPr>
      <w:rFonts w:ascii="Times New Roman" w:eastAsia="Times New Roman" w:hAnsi="Times New Roman" w:cs="Times New Roman"/>
      <w:sz w:val="28"/>
      <w:szCs w:val="20"/>
    </w:rPr>
  </w:style>
  <w:style w:type="character" w:customStyle="1" w:styleId="50">
    <w:name w:val="Заголовок 5 Знак"/>
    <w:basedOn w:val="a0"/>
    <w:link w:val="5"/>
    <w:rsid w:val="007F0D03"/>
    <w:rPr>
      <w:rFonts w:ascii="Times New Roman" w:eastAsia="Times New Roman" w:hAnsi="Times New Roman" w:cs="Times New Roman"/>
      <w:sz w:val="28"/>
      <w:szCs w:val="20"/>
      <w:u w:val="single"/>
    </w:rPr>
  </w:style>
  <w:style w:type="character" w:customStyle="1" w:styleId="60">
    <w:name w:val="Заголовок 6 Знак"/>
    <w:basedOn w:val="a0"/>
    <w:link w:val="6"/>
    <w:uiPriority w:val="9"/>
    <w:rsid w:val="007F0D03"/>
    <w:rPr>
      <w:rFonts w:ascii="Times New Roman" w:eastAsia="Times New Roman" w:hAnsi="Times New Roman" w:cs="Times New Roman"/>
      <w:b/>
      <w:sz w:val="28"/>
      <w:szCs w:val="20"/>
    </w:rPr>
  </w:style>
  <w:style w:type="character" w:customStyle="1" w:styleId="70">
    <w:name w:val="Заголовок 7 Знак"/>
    <w:basedOn w:val="a0"/>
    <w:link w:val="7"/>
    <w:uiPriority w:val="9"/>
    <w:rsid w:val="007F0D03"/>
    <w:rPr>
      <w:rFonts w:ascii="Times New Roman" w:eastAsia="Times New Roman" w:hAnsi="Times New Roman" w:cs="Times New Roman"/>
      <w:sz w:val="28"/>
      <w:szCs w:val="20"/>
    </w:rPr>
  </w:style>
  <w:style w:type="character" w:customStyle="1" w:styleId="80">
    <w:name w:val="Заголовок 8 Знак"/>
    <w:basedOn w:val="a0"/>
    <w:link w:val="8"/>
    <w:uiPriority w:val="9"/>
    <w:rsid w:val="007F0D03"/>
    <w:rPr>
      <w:rFonts w:ascii="Times New Roman" w:eastAsia="Times New Roman" w:hAnsi="Times New Roman" w:cs="Times New Roman"/>
      <w:sz w:val="28"/>
      <w:szCs w:val="20"/>
    </w:rPr>
  </w:style>
  <w:style w:type="character" w:customStyle="1" w:styleId="90">
    <w:name w:val="Заголовок 9 Знак"/>
    <w:basedOn w:val="a0"/>
    <w:link w:val="9"/>
    <w:uiPriority w:val="9"/>
    <w:rsid w:val="007F0D03"/>
    <w:rPr>
      <w:rFonts w:ascii="Times New Roman" w:eastAsia="Times New Roman" w:hAnsi="Times New Roman" w:cs="Times New Roman"/>
      <w:sz w:val="28"/>
      <w:szCs w:val="20"/>
    </w:rPr>
  </w:style>
  <w:style w:type="paragraph" w:customStyle="1" w:styleId="51">
    <w:name w:val="5 МГП Обычный текст"/>
    <w:basedOn w:val="a"/>
    <w:link w:val="52"/>
    <w:uiPriority w:val="99"/>
    <w:qFormat/>
    <w:rsid w:val="007F0D03"/>
    <w:pPr>
      <w:suppressLineNumbers/>
      <w:spacing w:after="0"/>
      <w:ind w:firstLine="709"/>
      <w:jc w:val="both"/>
    </w:pPr>
    <w:rPr>
      <w:rFonts w:ascii="Times New Roman" w:eastAsia="Times New Roman" w:hAnsi="Times New Roman" w:cs="Times New Roman"/>
      <w:sz w:val="28"/>
    </w:rPr>
  </w:style>
  <w:style w:type="character" w:customStyle="1" w:styleId="52">
    <w:name w:val="5 МГП Обычный текст Знак"/>
    <w:link w:val="51"/>
    <w:uiPriority w:val="99"/>
    <w:locked/>
    <w:rsid w:val="007F0D03"/>
    <w:rPr>
      <w:rFonts w:ascii="Times New Roman" w:eastAsia="Times New Roman" w:hAnsi="Times New Roman" w:cs="Times New Roman"/>
      <w:sz w:val="28"/>
    </w:rPr>
  </w:style>
  <w:style w:type="paragraph" w:customStyle="1" w:styleId="aff6">
    <w:name w:val="Обычный в таблице"/>
    <w:basedOn w:val="a"/>
    <w:link w:val="aff7"/>
    <w:uiPriority w:val="99"/>
    <w:rsid w:val="007F0D03"/>
    <w:pPr>
      <w:spacing w:after="0" w:line="240" w:lineRule="auto"/>
      <w:jc w:val="center"/>
    </w:pPr>
    <w:rPr>
      <w:rFonts w:ascii="Times New Roman" w:eastAsia="Times New Roman" w:hAnsi="Times New Roman" w:cs="Times New Roman"/>
      <w:sz w:val="24"/>
      <w:szCs w:val="24"/>
    </w:rPr>
  </w:style>
  <w:style w:type="character" w:customStyle="1" w:styleId="aff7">
    <w:name w:val="Обычный в таблице Знак"/>
    <w:link w:val="aff6"/>
    <w:uiPriority w:val="99"/>
    <w:locked/>
    <w:rsid w:val="007F0D03"/>
    <w:rPr>
      <w:rFonts w:ascii="Times New Roman" w:eastAsia="Times New Roman" w:hAnsi="Times New Roman" w:cs="Times New Roman"/>
      <w:sz w:val="24"/>
      <w:szCs w:val="24"/>
    </w:rPr>
  </w:style>
  <w:style w:type="paragraph" w:customStyle="1" w:styleId="62">
    <w:name w:val="6 МГП Таблица Заголовок"/>
    <w:basedOn w:val="51"/>
    <w:next w:val="71"/>
    <w:rsid w:val="007F0D03"/>
    <w:pPr>
      <w:spacing w:before="240" w:after="120" w:line="240" w:lineRule="auto"/>
      <w:ind w:firstLine="0"/>
      <w:jc w:val="center"/>
    </w:pPr>
    <w:rPr>
      <w:b/>
    </w:rPr>
  </w:style>
  <w:style w:type="paragraph" w:customStyle="1" w:styleId="71">
    <w:name w:val="7 МГП Таблица Нумерация"/>
    <w:basedOn w:val="a"/>
    <w:link w:val="72"/>
    <w:qFormat/>
    <w:rsid w:val="007F0D03"/>
    <w:pPr>
      <w:spacing w:after="0" w:line="240" w:lineRule="auto"/>
    </w:pPr>
    <w:rPr>
      <w:rFonts w:ascii="Times New Roman" w:eastAsia="Times New Roman" w:hAnsi="Times New Roman" w:cs="Times New Roman"/>
      <w:color w:val="000000"/>
      <w:sz w:val="28"/>
      <w:szCs w:val="28"/>
    </w:rPr>
  </w:style>
  <w:style w:type="character" w:customStyle="1" w:styleId="72">
    <w:name w:val="7 МГП Таблица Нумерация Знак"/>
    <w:link w:val="71"/>
    <w:rsid w:val="007F0D03"/>
    <w:rPr>
      <w:rFonts w:ascii="Times New Roman" w:eastAsia="Times New Roman" w:hAnsi="Times New Roman" w:cs="Times New Roman"/>
      <w:color w:val="000000"/>
      <w:sz w:val="28"/>
      <w:szCs w:val="28"/>
    </w:rPr>
  </w:style>
  <w:style w:type="paragraph" w:customStyle="1" w:styleId="82">
    <w:name w:val="8 МГП Таблица Текст"/>
    <w:basedOn w:val="51"/>
    <w:uiPriority w:val="99"/>
    <w:rsid w:val="007F0D03"/>
    <w:pPr>
      <w:spacing w:line="240" w:lineRule="auto"/>
      <w:ind w:left="-57" w:right="-57" w:firstLine="0"/>
      <w:jc w:val="center"/>
    </w:pPr>
    <w:rPr>
      <w:sz w:val="24"/>
      <w:szCs w:val="24"/>
    </w:rPr>
  </w:style>
  <w:style w:type="character" w:customStyle="1" w:styleId="begunadvage">
    <w:name w:val="begun_adv_age"/>
    <w:basedOn w:val="a0"/>
    <w:rsid w:val="007F0D03"/>
  </w:style>
  <w:style w:type="paragraph" w:customStyle="1" w:styleId="Style1">
    <w:name w:val="Style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3">
    <w:name w:val="Style3"/>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7">
    <w:name w:val="Style7"/>
    <w:basedOn w:val="a"/>
    <w:uiPriority w:val="99"/>
    <w:rsid w:val="007F0D03"/>
    <w:pPr>
      <w:widowControl w:val="0"/>
      <w:autoSpaceDE w:val="0"/>
      <w:autoSpaceDN w:val="0"/>
      <w:adjustRightInd w:val="0"/>
      <w:spacing w:after="0" w:line="259" w:lineRule="exact"/>
      <w:jc w:val="center"/>
    </w:pPr>
    <w:rPr>
      <w:rFonts w:ascii="Times New Roman" w:hAnsi="Times New Roman" w:cs="Times New Roman"/>
      <w:sz w:val="24"/>
      <w:szCs w:val="24"/>
    </w:rPr>
  </w:style>
  <w:style w:type="paragraph" w:customStyle="1" w:styleId="Style8">
    <w:name w:val="Style8"/>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9">
    <w:name w:val="Style9"/>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0">
    <w:name w:val="Style10"/>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11">
    <w:name w:val="Style11"/>
    <w:basedOn w:val="a"/>
    <w:uiPriority w:val="99"/>
    <w:rsid w:val="007F0D03"/>
    <w:pPr>
      <w:widowControl w:val="0"/>
      <w:autoSpaceDE w:val="0"/>
      <w:autoSpaceDN w:val="0"/>
      <w:adjustRightInd w:val="0"/>
      <w:spacing w:after="0" w:line="240" w:lineRule="auto"/>
    </w:pPr>
    <w:rPr>
      <w:rFonts w:ascii="Times New Roman" w:hAnsi="Times New Roman" w:cs="Times New Roman"/>
      <w:sz w:val="24"/>
      <w:szCs w:val="24"/>
    </w:rPr>
  </w:style>
  <w:style w:type="character" w:customStyle="1" w:styleId="FontStyle15">
    <w:name w:val="Font Style15"/>
    <w:basedOn w:val="a0"/>
    <w:uiPriority w:val="99"/>
    <w:rsid w:val="007F0D03"/>
    <w:rPr>
      <w:rFonts w:ascii="Century Gothic" w:hAnsi="Century Gothic" w:cs="Century Gothic"/>
      <w:b/>
      <w:bCs/>
      <w:sz w:val="18"/>
      <w:szCs w:val="18"/>
    </w:rPr>
  </w:style>
  <w:style w:type="character" w:customStyle="1" w:styleId="FontStyle17">
    <w:name w:val="Font Style17"/>
    <w:basedOn w:val="a0"/>
    <w:uiPriority w:val="99"/>
    <w:rsid w:val="007F0D03"/>
    <w:rPr>
      <w:rFonts w:ascii="Times New Roman" w:hAnsi="Times New Roman" w:cs="Times New Roman"/>
      <w:sz w:val="16"/>
      <w:szCs w:val="16"/>
    </w:rPr>
  </w:style>
  <w:style w:type="character" w:customStyle="1" w:styleId="FontStyle18">
    <w:name w:val="Font Style18"/>
    <w:basedOn w:val="a0"/>
    <w:uiPriority w:val="99"/>
    <w:rsid w:val="007F0D03"/>
    <w:rPr>
      <w:rFonts w:ascii="Times New Roman" w:hAnsi="Times New Roman" w:cs="Times New Roman"/>
      <w:b/>
      <w:bCs/>
      <w:i/>
      <w:iCs/>
      <w:w w:val="60"/>
      <w:sz w:val="18"/>
      <w:szCs w:val="18"/>
    </w:rPr>
  </w:style>
  <w:style w:type="character" w:customStyle="1" w:styleId="FontStyle19">
    <w:name w:val="Font Style19"/>
    <w:basedOn w:val="a0"/>
    <w:uiPriority w:val="99"/>
    <w:rsid w:val="007F0D03"/>
    <w:rPr>
      <w:rFonts w:ascii="Sylfaen" w:hAnsi="Sylfaen" w:cs="Sylfaen"/>
      <w:b/>
      <w:bCs/>
      <w:sz w:val="16"/>
      <w:szCs w:val="16"/>
    </w:rPr>
  </w:style>
  <w:style w:type="character" w:customStyle="1" w:styleId="FontStyle20">
    <w:name w:val="Font Style20"/>
    <w:basedOn w:val="a0"/>
    <w:uiPriority w:val="99"/>
    <w:rsid w:val="007F0D03"/>
    <w:rPr>
      <w:rFonts w:ascii="Times New Roman" w:hAnsi="Times New Roman" w:cs="Times New Roman"/>
      <w:sz w:val="18"/>
      <w:szCs w:val="18"/>
    </w:rPr>
  </w:style>
  <w:style w:type="character" w:customStyle="1" w:styleId="FontStyle22">
    <w:name w:val="Font Style22"/>
    <w:basedOn w:val="a0"/>
    <w:uiPriority w:val="99"/>
    <w:rsid w:val="007F0D03"/>
    <w:rPr>
      <w:rFonts w:ascii="Palatino Linotype" w:hAnsi="Palatino Linotype" w:cs="Palatino Linotype"/>
      <w:sz w:val="12"/>
      <w:szCs w:val="12"/>
    </w:rPr>
  </w:style>
  <w:style w:type="paragraph" w:styleId="34">
    <w:name w:val="Body Text Indent 3"/>
    <w:aliases w:val="дисер"/>
    <w:basedOn w:val="a"/>
    <w:link w:val="35"/>
    <w:rsid w:val="007F0D03"/>
    <w:pPr>
      <w:spacing w:after="120" w:line="240" w:lineRule="auto"/>
      <w:ind w:left="283"/>
    </w:pPr>
    <w:rPr>
      <w:rFonts w:ascii="Times New Roman" w:eastAsia="Times New Roman" w:hAnsi="Times New Roman" w:cs="Times New Roman"/>
      <w:sz w:val="16"/>
      <w:szCs w:val="16"/>
    </w:rPr>
  </w:style>
  <w:style w:type="character" w:customStyle="1" w:styleId="35">
    <w:name w:val="Основной текст с отступом 3 Знак"/>
    <w:aliases w:val="дисер Знак"/>
    <w:basedOn w:val="a0"/>
    <w:link w:val="34"/>
    <w:rsid w:val="007F0D03"/>
    <w:rPr>
      <w:rFonts w:ascii="Times New Roman" w:eastAsia="Times New Roman" w:hAnsi="Times New Roman" w:cs="Times New Roman"/>
      <w:sz w:val="16"/>
      <w:szCs w:val="16"/>
      <w:lang w:eastAsia="ru-RU"/>
    </w:rPr>
  </w:style>
  <w:style w:type="paragraph" w:styleId="29">
    <w:name w:val="Body Text Indent 2"/>
    <w:aliases w:val=" Знак Знак Знак Знак Знак, Знак Знак Знак Знак Знак Знак, Знак Знак Знак Знак Знак Знак Знак,Знак Знак Знак Знак Знак,Знак Знак Знак Знак Знак Знак Знак Знак Знак"/>
    <w:basedOn w:val="a"/>
    <w:link w:val="2a"/>
    <w:rsid w:val="007F0D03"/>
    <w:pPr>
      <w:spacing w:after="120" w:line="480" w:lineRule="auto"/>
      <w:ind w:left="283"/>
    </w:pPr>
    <w:rPr>
      <w:rFonts w:ascii="Times New Roman" w:eastAsia="Times New Roman" w:hAnsi="Times New Roman" w:cs="Times New Roman"/>
      <w:sz w:val="24"/>
      <w:szCs w:val="24"/>
    </w:rPr>
  </w:style>
  <w:style w:type="character" w:customStyle="1" w:styleId="2a">
    <w:name w:val="Основной текст с отступом 2 Знак"/>
    <w:aliases w:val=" Знак Знак Знак Знак Знак Знак1, Знак Знак Знак Знак Знак Знак Знак1, Знак Знак Знак Знак Знак Знак Знак Знак,Знак Знак Знак Знак Знак Знак,Знак Знак Знак Знак Знак Знак Знак Знак Знак Знак"/>
    <w:basedOn w:val="a0"/>
    <w:link w:val="29"/>
    <w:rsid w:val="007F0D03"/>
    <w:rPr>
      <w:rFonts w:ascii="Times New Roman" w:eastAsia="Times New Roman" w:hAnsi="Times New Roman" w:cs="Times New Roman"/>
      <w:sz w:val="24"/>
      <w:szCs w:val="24"/>
      <w:lang w:eastAsia="ru-RU"/>
    </w:rPr>
  </w:style>
  <w:style w:type="paragraph" w:styleId="2b">
    <w:name w:val="Body Text 2"/>
    <w:basedOn w:val="a"/>
    <w:link w:val="211"/>
    <w:rsid w:val="007F0D03"/>
    <w:pPr>
      <w:spacing w:after="120" w:line="480" w:lineRule="auto"/>
    </w:pPr>
    <w:rPr>
      <w:rFonts w:ascii="Times New Roman" w:eastAsia="Times New Roman" w:hAnsi="Times New Roman" w:cs="Times New Roman"/>
      <w:sz w:val="24"/>
      <w:szCs w:val="24"/>
    </w:rPr>
  </w:style>
  <w:style w:type="character" w:customStyle="1" w:styleId="2c">
    <w:name w:val="Основной текст 2 Знак"/>
    <w:basedOn w:val="a0"/>
    <w:uiPriority w:val="99"/>
    <w:semiHidden/>
    <w:rsid w:val="007F0D03"/>
  </w:style>
  <w:style w:type="character" w:customStyle="1" w:styleId="211">
    <w:name w:val="Основной текст 2 Знак1"/>
    <w:link w:val="2b"/>
    <w:rsid w:val="007F0D03"/>
    <w:rPr>
      <w:rFonts w:ascii="Times New Roman" w:eastAsia="Times New Roman" w:hAnsi="Times New Roman" w:cs="Times New Roman"/>
      <w:sz w:val="24"/>
      <w:szCs w:val="24"/>
      <w:lang w:eastAsia="ru-RU"/>
    </w:rPr>
  </w:style>
  <w:style w:type="character" w:customStyle="1" w:styleId="aff8">
    <w:name w:val="Для записок Знак Знак"/>
    <w:link w:val="aff9"/>
    <w:locked/>
    <w:rsid w:val="007F0D03"/>
    <w:rPr>
      <w:sz w:val="24"/>
      <w:lang w:eastAsia="ru-RU"/>
    </w:rPr>
  </w:style>
  <w:style w:type="paragraph" w:customStyle="1" w:styleId="aff9">
    <w:name w:val="Для записок Знак"/>
    <w:basedOn w:val="a"/>
    <w:link w:val="aff8"/>
    <w:rsid w:val="007F0D03"/>
    <w:pPr>
      <w:spacing w:before="120" w:after="0" w:line="240" w:lineRule="auto"/>
      <w:ind w:firstLine="708"/>
      <w:jc w:val="both"/>
    </w:pPr>
    <w:rPr>
      <w:sz w:val="24"/>
    </w:rPr>
  </w:style>
  <w:style w:type="paragraph" w:styleId="affa">
    <w:name w:val="Title"/>
    <w:basedOn w:val="a"/>
    <w:link w:val="affb"/>
    <w:qFormat/>
    <w:rsid w:val="007F0D03"/>
    <w:pPr>
      <w:spacing w:after="0" w:line="240" w:lineRule="auto"/>
      <w:jc w:val="center"/>
    </w:pPr>
    <w:rPr>
      <w:rFonts w:ascii="Times New Roman" w:eastAsia="Times New Roman" w:hAnsi="Times New Roman" w:cs="Times New Roman"/>
      <w:sz w:val="32"/>
      <w:szCs w:val="20"/>
    </w:rPr>
  </w:style>
  <w:style w:type="character" w:customStyle="1" w:styleId="affb">
    <w:name w:val="Название Знак"/>
    <w:basedOn w:val="a0"/>
    <w:link w:val="affa"/>
    <w:rsid w:val="007F0D03"/>
    <w:rPr>
      <w:rFonts w:ascii="Times New Roman" w:eastAsia="Times New Roman" w:hAnsi="Times New Roman" w:cs="Times New Roman"/>
      <w:sz w:val="32"/>
      <w:szCs w:val="20"/>
      <w:lang w:eastAsia="ru-RU"/>
    </w:rPr>
  </w:style>
  <w:style w:type="paragraph" w:styleId="affc">
    <w:name w:val="Plain Text"/>
    <w:basedOn w:val="a"/>
    <w:link w:val="affd"/>
    <w:rsid w:val="007F0D03"/>
    <w:pPr>
      <w:spacing w:after="0" w:line="240" w:lineRule="auto"/>
    </w:pPr>
    <w:rPr>
      <w:rFonts w:ascii="Courier New" w:eastAsia="Times New Roman" w:hAnsi="Courier New" w:cs="Times New Roman"/>
      <w:sz w:val="28"/>
      <w:szCs w:val="20"/>
    </w:rPr>
  </w:style>
  <w:style w:type="character" w:customStyle="1" w:styleId="affd">
    <w:name w:val="Текст Знак"/>
    <w:basedOn w:val="a0"/>
    <w:link w:val="affc"/>
    <w:rsid w:val="007F0D03"/>
    <w:rPr>
      <w:rFonts w:ascii="Courier New" w:eastAsia="Times New Roman" w:hAnsi="Courier New" w:cs="Times New Roman"/>
      <w:sz w:val="28"/>
      <w:szCs w:val="20"/>
      <w:lang w:eastAsia="ru-RU"/>
    </w:rPr>
  </w:style>
  <w:style w:type="paragraph" w:customStyle="1" w:styleId="18">
    <w:name w:val="заголовок 1"/>
    <w:basedOn w:val="a"/>
    <w:next w:val="a"/>
    <w:link w:val="19"/>
    <w:rsid w:val="007F0D03"/>
    <w:pPr>
      <w:keepNext/>
      <w:spacing w:after="0" w:line="240" w:lineRule="auto"/>
      <w:jc w:val="center"/>
      <w:outlineLvl w:val="0"/>
    </w:pPr>
    <w:rPr>
      <w:rFonts w:ascii="Peterburg" w:eastAsia="Times New Roman" w:hAnsi="Peterburg" w:cs="Times New Roman"/>
      <w:sz w:val="32"/>
      <w:szCs w:val="20"/>
    </w:rPr>
  </w:style>
  <w:style w:type="character" w:customStyle="1" w:styleId="19">
    <w:name w:val="заголовок 1 Знак"/>
    <w:link w:val="18"/>
    <w:rsid w:val="007F0D03"/>
    <w:rPr>
      <w:rFonts w:ascii="Peterburg" w:eastAsia="Times New Roman" w:hAnsi="Peterburg" w:cs="Times New Roman"/>
      <w:sz w:val="32"/>
      <w:szCs w:val="20"/>
      <w:lang w:eastAsia="ru-RU"/>
    </w:rPr>
  </w:style>
  <w:style w:type="paragraph" w:styleId="affe">
    <w:name w:val="List Number"/>
    <w:basedOn w:val="a"/>
    <w:rsid w:val="007F0D03"/>
    <w:pPr>
      <w:tabs>
        <w:tab w:val="num" w:pos="360"/>
      </w:tabs>
      <w:spacing w:after="0" w:line="240" w:lineRule="auto"/>
      <w:ind w:left="360" w:hanging="360"/>
    </w:pPr>
    <w:rPr>
      <w:rFonts w:ascii="Times New Roman" w:eastAsia="Times New Roman" w:hAnsi="Times New Roman" w:cs="Times New Roman"/>
      <w:sz w:val="28"/>
      <w:szCs w:val="20"/>
    </w:rPr>
  </w:style>
  <w:style w:type="paragraph" w:customStyle="1" w:styleId="afff">
    <w:name w:val="Содержание"/>
    <w:basedOn w:val="affe"/>
    <w:next w:val="affe"/>
    <w:rsid w:val="007F0D03"/>
    <w:pPr>
      <w:tabs>
        <w:tab w:val="clear" w:pos="360"/>
      </w:tabs>
      <w:ind w:left="0" w:firstLine="0"/>
    </w:pPr>
    <w:rPr>
      <w:b/>
      <w:lang w:val="en-US"/>
    </w:rPr>
  </w:style>
  <w:style w:type="paragraph" w:customStyle="1" w:styleId="1a">
    <w:name w:val="Содержание1"/>
    <w:basedOn w:val="affe"/>
    <w:next w:val="affe"/>
    <w:rsid w:val="007F0D03"/>
    <w:pPr>
      <w:tabs>
        <w:tab w:val="clear" w:pos="360"/>
        <w:tab w:val="num" w:pos="1080"/>
      </w:tabs>
      <w:ind w:left="941" w:hanging="431"/>
    </w:pPr>
    <w:rPr>
      <w:i/>
    </w:rPr>
  </w:style>
  <w:style w:type="paragraph" w:customStyle="1" w:styleId="1b">
    <w:name w:val="Стиль1"/>
    <w:basedOn w:val="a"/>
    <w:rsid w:val="007F0D03"/>
    <w:pPr>
      <w:spacing w:after="0" w:line="240" w:lineRule="auto"/>
    </w:pPr>
    <w:rPr>
      <w:rFonts w:ascii="Times New Roman" w:eastAsia="Times New Roman" w:hAnsi="Times New Roman" w:cs="Times New Roman"/>
      <w:sz w:val="28"/>
      <w:szCs w:val="20"/>
    </w:rPr>
  </w:style>
  <w:style w:type="paragraph" w:styleId="1c">
    <w:name w:val="index 1"/>
    <w:basedOn w:val="a"/>
    <w:next w:val="a"/>
    <w:autoRedefine/>
    <w:semiHidden/>
    <w:rsid w:val="007F0D03"/>
    <w:pPr>
      <w:spacing w:after="0" w:line="240" w:lineRule="auto"/>
      <w:ind w:left="200" w:hanging="200"/>
    </w:pPr>
    <w:rPr>
      <w:rFonts w:ascii="Times New Roman" w:eastAsia="Times New Roman" w:hAnsi="Times New Roman" w:cs="Times New Roman"/>
      <w:sz w:val="28"/>
      <w:szCs w:val="20"/>
    </w:rPr>
  </w:style>
  <w:style w:type="paragraph" w:styleId="afff0">
    <w:name w:val="index heading"/>
    <w:basedOn w:val="a"/>
    <w:next w:val="1c"/>
    <w:semiHidden/>
    <w:rsid w:val="007F0D03"/>
    <w:pPr>
      <w:spacing w:after="0" w:line="240" w:lineRule="auto"/>
    </w:pPr>
    <w:rPr>
      <w:rFonts w:ascii="Times New Roman" w:eastAsia="Times New Roman" w:hAnsi="Times New Roman" w:cs="Times New Roman"/>
      <w:sz w:val="28"/>
      <w:szCs w:val="20"/>
    </w:rPr>
  </w:style>
  <w:style w:type="paragraph" w:styleId="2d">
    <w:name w:val="toc 2"/>
    <w:basedOn w:val="a"/>
    <w:next w:val="a"/>
    <w:autoRedefine/>
    <w:uiPriority w:val="39"/>
    <w:rsid w:val="007F0D03"/>
    <w:pPr>
      <w:spacing w:after="0" w:line="240" w:lineRule="auto"/>
      <w:ind w:left="280"/>
    </w:pPr>
    <w:rPr>
      <w:rFonts w:ascii="Times New Roman" w:eastAsia="Times New Roman" w:hAnsi="Times New Roman" w:cs="Times New Roman"/>
      <w:smallCaps/>
      <w:sz w:val="20"/>
      <w:szCs w:val="20"/>
    </w:rPr>
  </w:style>
  <w:style w:type="paragraph" w:styleId="36">
    <w:name w:val="toc 3"/>
    <w:basedOn w:val="a"/>
    <w:next w:val="a"/>
    <w:autoRedefine/>
    <w:uiPriority w:val="39"/>
    <w:rsid w:val="007F0D03"/>
    <w:pPr>
      <w:spacing w:after="0" w:line="240" w:lineRule="auto"/>
      <w:ind w:left="560"/>
    </w:pPr>
    <w:rPr>
      <w:rFonts w:ascii="Times New Roman" w:eastAsia="Times New Roman" w:hAnsi="Times New Roman" w:cs="Times New Roman"/>
      <w:i/>
      <w:iCs/>
      <w:sz w:val="20"/>
      <w:szCs w:val="20"/>
    </w:rPr>
  </w:style>
  <w:style w:type="paragraph" w:styleId="41">
    <w:name w:val="toc 4"/>
    <w:basedOn w:val="a"/>
    <w:next w:val="a"/>
    <w:autoRedefine/>
    <w:uiPriority w:val="39"/>
    <w:rsid w:val="007F0D03"/>
    <w:pPr>
      <w:spacing w:after="0" w:line="240" w:lineRule="auto"/>
      <w:ind w:left="840"/>
    </w:pPr>
    <w:rPr>
      <w:rFonts w:ascii="Times New Roman" w:eastAsia="Times New Roman" w:hAnsi="Times New Roman" w:cs="Times New Roman"/>
      <w:sz w:val="18"/>
      <w:szCs w:val="18"/>
    </w:rPr>
  </w:style>
  <w:style w:type="paragraph" w:styleId="53">
    <w:name w:val="toc 5"/>
    <w:basedOn w:val="a"/>
    <w:next w:val="a"/>
    <w:autoRedefine/>
    <w:uiPriority w:val="39"/>
    <w:rsid w:val="007F0D03"/>
    <w:pPr>
      <w:spacing w:after="0" w:line="240" w:lineRule="auto"/>
      <w:ind w:left="1120"/>
    </w:pPr>
    <w:rPr>
      <w:rFonts w:ascii="Times New Roman" w:eastAsia="Times New Roman" w:hAnsi="Times New Roman" w:cs="Times New Roman"/>
      <w:sz w:val="18"/>
      <w:szCs w:val="18"/>
    </w:rPr>
  </w:style>
  <w:style w:type="paragraph" w:styleId="63">
    <w:name w:val="toc 6"/>
    <w:basedOn w:val="a"/>
    <w:next w:val="a"/>
    <w:autoRedefine/>
    <w:uiPriority w:val="39"/>
    <w:rsid w:val="007F0D03"/>
    <w:pPr>
      <w:spacing w:after="0" w:line="240" w:lineRule="auto"/>
      <w:ind w:left="1400"/>
    </w:pPr>
    <w:rPr>
      <w:rFonts w:ascii="Times New Roman" w:eastAsia="Times New Roman" w:hAnsi="Times New Roman" w:cs="Times New Roman"/>
      <w:sz w:val="18"/>
      <w:szCs w:val="18"/>
    </w:rPr>
  </w:style>
  <w:style w:type="paragraph" w:styleId="73">
    <w:name w:val="toc 7"/>
    <w:basedOn w:val="a"/>
    <w:next w:val="a"/>
    <w:autoRedefine/>
    <w:uiPriority w:val="39"/>
    <w:rsid w:val="007F0D03"/>
    <w:pPr>
      <w:spacing w:after="0" w:line="240" w:lineRule="auto"/>
      <w:ind w:left="1680"/>
    </w:pPr>
    <w:rPr>
      <w:rFonts w:ascii="Times New Roman" w:eastAsia="Times New Roman" w:hAnsi="Times New Roman" w:cs="Times New Roman"/>
      <w:sz w:val="18"/>
      <w:szCs w:val="18"/>
    </w:rPr>
  </w:style>
  <w:style w:type="paragraph" w:styleId="83">
    <w:name w:val="toc 8"/>
    <w:basedOn w:val="a"/>
    <w:next w:val="a"/>
    <w:autoRedefine/>
    <w:uiPriority w:val="39"/>
    <w:rsid w:val="007F0D03"/>
    <w:pPr>
      <w:spacing w:after="0" w:line="240" w:lineRule="auto"/>
      <w:ind w:left="1960"/>
    </w:pPr>
    <w:rPr>
      <w:rFonts w:ascii="Times New Roman" w:eastAsia="Times New Roman" w:hAnsi="Times New Roman" w:cs="Times New Roman"/>
      <w:sz w:val="18"/>
      <w:szCs w:val="18"/>
    </w:rPr>
  </w:style>
  <w:style w:type="paragraph" w:styleId="91">
    <w:name w:val="toc 9"/>
    <w:basedOn w:val="a"/>
    <w:next w:val="a"/>
    <w:autoRedefine/>
    <w:uiPriority w:val="39"/>
    <w:rsid w:val="007F0D03"/>
    <w:pPr>
      <w:spacing w:after="0" w:line="240" w:lineRule="auto"/>
      <w:ind w:left="2240"/>
    </w:pPr>
    <w:rPr>
      <w:rFonts w:ascii="Times New Roman" w:eastAsia="Times New Roman" w:hAnsi="Times New Roman" w:cs="Times New Roman"/>
      <w:sz w:val="18"/>
      <w:szCs w:val="18"/>
    </w:rPr>
  </w:style>
  <w:style w:type="paragraph" w:customStyle="1" w:styleId="afff1">
    <w:name w:val="Стиль По ширине"/>
    <w:basedOn w:val="a"/>
    <w:rsid w:val="007F0D03"/>
    <w:pPr>
      <w:spacing w:after="0" w:line="240" w:lineRule="auto"/>
      <w:jc w:val="both"/>
    </w:pPr>
    <w:rPr>
      <w:rFonts w:ascii="Times New Roman" w:eastAsia="Times New Roman" w:hAnsi="Times New Roman" w:cs="Times New Roman"/>
      <w:sz w:val="28"/>
      <w:szCs w:val="20"/>
    </w:rPr>
  </w:style>
  <w:style w:type="paragraph" w:customStyle="1" w:styleId="140">
    <w:name w:val="Обычный + 14 пт"/>
    <w:aliases w:val="По центру"/>
    <w:basedOn w:val="a"/>
    <w:link w:val="141"/>
    <w:rsid w:val="007F0D03"/>
    <w:pPr>
      <w:spacing w:after="0" w:line="240" w:lineRule="auto"/>
    </w:pPr>
    <w:rPr>
      <w:rFonts w:ascii="Times New Roman" w:eastAsia="Times New Roman" w:hAnsi="Times New Roman" w:cs="Times New Roman"/>
      <w:sz w:val="28"/>
      <w:szCs w:val="20"/>
    </w:rPr>
  </w:style>
  <w:style w:type="character" w:styleId="afff2">
    <w:name w:val="FollowedHyperlink"/>
    <w:uiPriority w:val="99"/>
    <w:rsid w:val="007F0D03"/>
    <w:rPr>
      <w:color w:val="800080"/>
      <w:u w:val="single"/>
    </w:rPr>
  </w:style>
  <w:style w:type="paragraph" w:styleId="64">
    <w:name w:val="index 6"/>
    <w:basedOn w:val="a"/>
    <w:next w:val="a"/>
    <w:autoRedefine/>
    <w:semiHidden/>
    <w:rsid w:val="007F0D03"/>
    <w:pPr>
      <w:spacing w:after="0" w:line="240" w:lineRule="auto"/>
      <w:ind w:left="1200" w:hanging="200"/>
    </w:pPr>
    <w:rPr>
      <w:rFonts w:ascii="Times New Roman" w:eastAsia="Times New Roman" w:hAnsi="Times New Roman" w:cs="Times New Roman"/>
      <w:sz w:val="20"/>
      <w:szCs w:val="20"/>
    </w:rPr>
  </w:style>
  <w:style w:type="character" w:styleId="afff3">
    <w:name w:val="Emphasis"/>
    <w:qFormat/>
    <w:rsid w:val="007F0D03"/>
    <w:rPr>
      <w:i/>
      <w:iCs/>
    </w:rPr>
  </w:style>
  <w:style w:type="paragraph" w:customStyle="1" w:styleId="consnormal">
    <w:name w:val="consnormal"/>
    <w:rsid w:val="007F0D03"/>
    <w:pPr>
      <w:spacing w:after="0" w:line="240" w:lineRule="auto"/>
      <w:ind w:right="19772" w:firstLine="720"/>
    </w:pPr>
    <w:rPr>
      <w:rFonts w:ascii="Arial" w:eastAsia="Times New Roman" w:hAnsi="Arial" w:cs="Arial"/>
      <w:sz w:val="20"/>
      <w:szCs w:val="20"/>
    </w:rPr>
  </w:style>
  <w:style w:type="paragraph" w:customStyle="1" w:styleId="84">
    <w:name w:val="Стиль8"/>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37">
    <w:name w:val="заголовок 3"/>
    <w:basedOn w:val="38"/>
    <w:next w:val="38"/>
    <w:rsid w:val="007F0D03"/>
    <w:pPr>
      <w:keepNext/>
      <w:widowControl/>
      <w:spacing w:before="240" w:after="60"/>
    </w:pPr>
    <w:rPr>
      <w:rFonts w:ascii="Arial" w:hAnsi="Arial"/>
      <w:snapToGrid/>
      <w:spacing w:val="0"/>
      <w:kern w:val="0"/>
      <w:position w:val="0"/>
      <w:lang w:val="ru-RU"/>
    </w:rPr>
  </w:style>
  <w:style w:type="paragraph" w:customStyle="1" w:styleId="38">
    <w:name w:val="Стиль3"/>
    <w:rsid w:val="007F0D03"/>
    <w:pPr>
      <w:widowControl w:val="0"/>
      <w:spacing w:after="0" w:line="240" w:lineRule="auto"/>
    </w:pPr>
    <w:rPr>
      <w:rFonts w:ascii="Times New Roman" w:eastAsia="Times New Roman" w:hAnsi="Times New Roman" w:cs="Times New Roman"/>
      <w:snapToGrid w:val="0"/>
      <w:spacing w:val="-1"/>
      <w:kern w:val="65535"/>
      <w:position w:val="-1"/>
      <w:sz w:val="24"/>
      <w:szCs w:val="20"/>
      <w:lang w:val="en-US"/>
    </w:rPr>
  </w:style>
  <w:style w:type="paragraph" w:customStyle="1" w:styleId="2e">
    <w:name w:val="Стиль2"/>
    <w:basedOn w:val="a9"/>
    <w:rsid w:val="007F0D03"/>
    <w:pPr>
      <w:suppressAutoHyphens w:val="0"/>
      <w:ind w:left="1134" w:hanging="414"/>
      <w:jc w:val="both"/>
    </w:pPr>
    <w:rPr>
      <w:rFonts w:ascii="Peterburg" w:hAnsi="Peterburg"/>
      <w:b w:val="0"/>
      <w:bCs w:val="0"/>
      <w:snapToGrid w:val="0"/>
      <w:kern w:val="0"/>
      <w:szCs w:val="20"/>
      <w:lang w:eastAsia="ru-RU"/>
    </w:rPr>
  </w:style>
  <w:style w:type="paragraph" w:styleId="afff4">
    <w:name w:val="Block Text"/>
    <w:basedOn w:val="a"/>
    <w:rsid w:val="007F0D03"/>
    <w:pPr>
      <w:spacing w:after="0" w:line="240" w:lineRule="auto"/>
      <w:ind w:left="-567" w:right="-1050" w:firstLine="567"/>
      <w:jc w:val="both"/>
    </w:pPr>
    <w:rPr>
      <w:rFonts w:ascii="Times New Roman" w:eastAsia="Times New Roman" w:hAnsi="Times New Roman" w:cs="Times New Roman"/>
      <w:sz w:val="28"/>
      <w:szCs w:val="20"/>
    </w:rPr>
  </w:style>
  <w:style w:type="paragraph" w:customStyle="1" w:styleId="afff5">
    <w:name w:val="Основной текст ГД Знак Знак"/>
    <w:basedOn w:val="aff4"/>
    <w:rsid w:val="007F0D03"/>
    <w:pPr>
      <w:spacing w:after="0" w:line="240" w:lineRule="auto"/>
      <w:ind w:left="0" w:firstLine="709"/>
      <w:jc w:val="both"/>
    </w:pPr>
    <w:rPr>
      <w:rFonts w:ascii="Times New Roman" w:eastAsia="Times New Roman" w:hAnsi="Times New Roman" w:cs="Times New Roman"/>
      <w:sz w:val="28"/>
      <w:szCs w:val="28"/>
    </w:rPr>
  </w:style>
  <w:style w:type="paragraph" w:customStyle="1" w:styleId="1d">
    <w:name w:val="Обычный1"/>
    <w:link w:val="Normal"/>
    <w:rsid w:val="007F0D03"/>
    <w:pPr>
      <w:spacing w:before="100" w:after="100" w:line="240" w:lineRule="auto"/>
    </w:pPr>
    <w:rPr>
      <w:rFonts w:ascii="Times New Roman" w:eastAsia="Times New Roman" w:hAnsi="Times New Roman" w:cs="Times New Roman"/>
      <w:snapToGrid w:val="0"/>
      <w:sz w:val="24"/>
      <w:szCs w:val="20"/>
    </w:rPr>
  </w:style>
  <w:style w:type="paragraph" w:customStyle="1" w:styleId="ConsNormal0">
    <w:name w:val="ConsNormal"/>
    <w:rsid w:val="007F0D03"/>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f">
    <w:name w:val="Обычный2"/>
    <w:basedOn w:val="a"/>
    <w:rsid w:val="007F0D03"/>
    <w:pPr>
      <w:snapToGrid w:val="0"/>
      <w:spacing w:after="0" w:line="240" w:lineRule="auto"/>
    </w:pPr>
    <w:rPr>
      <w:rFonts w:ascii="Courier New" w:eastAsia="Times New Roman" w:hAnsi="Courier New" w:cs="Courier New"/>
      <w:sz w:val="24"/>
      <w:szCs w:val="24"/>
    </w:rPr>
  </w:style>
  <w:style w:type="character" w:styleId="afff6">
    <w:name w:val="line number"/>
    <w:basedOn w:val="a0"/>
    <w:rsid w:val="007F0D03"/>
  </w:style>
  <w:style w:type="paragraph" w:customStyle="1" w:styleId="xl24">
    <w:name w:val="xl24"/>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font5">
    <w:name w:val="font5"/>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font6">
    <w:name w:val="font6"/>
    <w:basedOn w:val="a"/>
    <w:rsid w:val="007F0D03"/>
    <w:pPr>
      <w:spacing w:before="100" w:beforeAutospacing="1" w:after="100" w:afterAutospacing="1" w:line="240" w:lineRule="auto"/>
    </w:pPr>
    <w:rPr>
      <w:rFonts w:ascii="Times New Roman" w:eastAsia="Times New Roman" w:hAnsi="Times New Roman" w:cs="Times New Roman"/>
      <w:sz w:val="20"/>
      <w:szCs w:val="20"/>
    </w:rPr>
  </w:style>
  <w:style w:type="paragraph" w:customStyle="1" w:styleId="xl25">
    <w:name w:val="xl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
    <w:name w:val="xl2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
    <w:name w:val="xl27"/>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8">
    <w:name w:val="xl2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9">
    <w:name w:val="xl2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0">
    <w:name w:val="xl30"/>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31">
    <w:name w:val="xl31"/>
    <w:basedOn w:val="a"/>
    <w:rsid w:val="007F0D03"/>
    <w:pP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32">
    <w:name w:val="xl32"/>
    <w:basedOn w:val="a"/>
    <w:rsid w:val="007F0D03"/>
    <w:pP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3">
    <w:name w:val="xl3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34">
    <w:name w:val="xl34"/>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35">
    <w:name w:val="xl35"/>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6">
    <w:name w:val="xl3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7">
    <w:name w:val="xl3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38">
    <w:name w:val="xl3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39">
    <w:name w:val="xl3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0">
    <w:name w:val="xl4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1">
    <w:name w:val="xl4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2">
    <w:name w:val="xl4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3">
    <w:name w:val="xl4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4">
    <w:name w:val="xl44"/>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5">
    <w:name w:val="xl45"/>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6">
    <w:name w:val="xl46"/>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47">
    <w:name w:val="xl47"/>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48">
    <w:name w:val="xl48"/>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49">
    <w:name w:val="xl49"/>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0">
    <w:name w:val="xl50"/>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1">
    <w:name w:val="xl51"/>
    <w:basedOn w:val="a"/>
    <w:rsid w:val="007F0D03"/>
    <w:pPr>
      <w:pBdr>
        <w:top w:val="single" w:sz="8"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2">
    <w:name w:val="xl52"/>
    <w:basedOn w:val="a"/>
    <w:rsid w:val="007F0D03"/>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3">
    <w:name w:val="xl53"/>
    <w:basedOn w:val="a"/>
    <w:rsid w:val="007F0D03"/>
    <w:pPr>
      <w:pBdr>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54">
    <w:name w:val="xl54"/>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5">
    <w:name w:val="xl55"/>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6">
    <w:name w:val="xl56"/>
    <w:basedOn w:val="a"/>
    <w:rsid w:val="007F0D03"/>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7">
    <w:name w:val="xl57"/>
    <w:basedOn w:val="a"/>
    <w:rsid w:val="007F0D03"/>
    <w:pPr>
      <w:pBdr>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8">
    <w:name w:val="xl5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59">
    <w:name w:val="xl5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0">
    <w:name w:val="xl60"/>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2">
    <w:name w:val="xl62"/>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3">
    <w:name w:val="xl6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64">
    <w:name w:val="xl6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65">
    <w:name w:val="xl6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6">
    <w:name w:val="xl6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67">
    <w:name w:val="xl6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68">
    <w:name w:val="xl6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69">
    <w:name w:val="xl69"/>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0">
    <w:name w:val="xl7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1">
    <w:name w:val="xl7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2">
    <w:name w:val="xl7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3">
    <w:name w:val="xl7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4">
    <w:name w:val="xl7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5">
    <w:name w:val="xl75"/>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6">
    <w:name w:val="xl76"/>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77">
    <w:name w:val="xl77"/>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8">
    <w:name w:val="xl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9">
    <w:name w:val="xl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80">
    <w:name w:val="xl80"/>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1">
    <w:name w:val="xl81"/>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2">
    <w:name w:val="xl8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3">
    <w:name w:val="xl8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4">
    <w:name w:val="xl8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5">
    <w:name w:val="xl8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86">
    <w:name w:val="xl86"/>
    <w:basedOn w:val="a"/>
    <w:rsid w:val="007F0D03"/>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87">
    <w:name w:val="xl87"/>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88">
    <w:name w:val="xl88"/>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89">
    <w:name w:val="xl8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0">
    <w:name w:val="xl9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91">
    <w:name w:val="xl91"/>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92">
    <w:name w:val="xl9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3">
    <w:name w:val="xl9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4">
    <w:name w:val="xl9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5">
    <w:name w:val="xl9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6">
    <w:name w:val="xl9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7">
    <w:name w:val="xl9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98">
    <w:name w:val="xl9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99">
    <w:name w:val="xl9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0">
    <w:name w:val="xl10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1">
    <w:name w:val="xl101"/>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2">
    <w:name w:val="xl102"/>
    <w:basedOn w:val="a"/>
    <w:rsid w:val="007F0D03"/>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03">
    <w:name w:val="xl103"/>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4">
    <w:name w:val="xl104"/>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05">
    <w:name w:val="xl105"/>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6">
    <w:name w:val="xl106"/>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7">
    <w:name w:val="xl107"/>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08">
    <w:name w:val="xl10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09">
    <w:name w:val="xl10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0">
    <w:name w:val="xl110"/>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11">
    <w:name w:val="xl11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rPr>
  </w:style>
  <w:style w:type="paragraph" w:customStyle="1" w:styleId="xl112">
    <w:name w:val="xl11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3">
    <w:name w:val="xl11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4">
    <w:name w:val="xl114"/>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15">
    <w:name w:val="xl115"/>
    <w:basedOn w:val="a"/>
    <w:rsid w:val="007F0D03"/>
    <w:pPr>
      <w:pBdr>
        <w:top w:val="single" w:sz="8"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16">
    <w:name w:val="xl11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7">
    <w:name w:val="xl11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18">
    <w:name w:val="xl1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19">
    <w:name w:val="xl11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20">
    <w:name w:val="xl12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121">
    <w:name w:val="xl121"/>
    <w:basedOn w:val="a"/>
    <w:rsid w:val="007F0D03"/>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22">
    <w:name w:val="xl12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23">
    <w:name w:val="xl123"/>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4">
    <w:name w:val="xl12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5">
    <w:name w:val="xl12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26">
    <w:name w:val="xl126"/>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7">
    <w:name w:val="xl12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8">
    <w:name w:val="xl12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29">
    <w:name w:val="xl129"/>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0">
    <w:name w:val="xl130"/>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1">
    <w:name w:val="xl13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32">
    <w:name w:val="xl13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3">
    <w:name w:val="xl13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34">
    <w:name w:val="xl13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i/>
      <w:iCs/>
      <w:sz w:val="24"/>
      <w:szCs w:val="24"/>
    </w:rPr>
  </w:style>
  <w:style w:type="paragraph" w:customStyle="1" w:styleId="xl135">
    <w:name w:val="xl135"/>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36">
    <w:name w:val="xl13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7">
    <w:name w:val="xl137"/>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8">
    <w:name w:val="xl138"/>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39">
    <w:name w:val="xl139"/>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0">
    <w:name w:val="xl140"/>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1">
    <w:name w:val="xl141"/>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2">
    <w:name w:val="xl142"/>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43">
    <w:name w:val="xl143"/>
    <w:basedOn w:val="a"/>
    <w:rsid w:val="007F0D03"/>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44">
    <w:name w:val="xl144"/>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5">
    <w:name w:val="xl145"/>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6">
    <w:name w:val="xl146"/>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7">
    <w:name w:val="xl147"/>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8">
    <w:name w:val="xl14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49">
    <w:name w:val="xl14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0">
    <w:name w:val="xl150"/>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1">
    <w:name w:val="xl151"/>
    <w:basedOn w:val="a"/>
    <w:rsid w:val="007F0D03"/>
    <w:pPr>
      <w:pBdr>
        <w:top w:val="single" w:sz="8"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2">
    <w:name w:val="xl15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153">
    <w:name w:val="xl15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154">
    <w:name w:val="xl154"/>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i/>
      <w:iCs/>
      <w:sz w:val="24"/>
      <w:szCs w:val="24"/>
    </w:rPr>
  </w:style>
  <w:style w:type="paragraph" w:customStyle="1" w:styleId="xl155">
    <w:name w:val="xl155"/>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6">
    <w:name w:val="xl156"/>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57">
    <w:name w:val="xl157"/>
    <w:basedOn w:val="a"/>
    <w:rsid w:val="007F0D03"/>
    <w:pPr>
      <w:pBdr>
        <w:top w:val="single" w:sz="8"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i/>
      <w:iCs/>
      <w:sz w:val="24"/>
      <w:szCs w:val="24"/>
    </w:rPr>
  </w:style>
  <w:style w:type="paragraph" w:customStyle="1" w:styleId="xl158">
    <w:name w:val="xl158"/>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59">
    <w:name w:val="xl159"/>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0">
    <w:name w:val="xl160"/>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1">
    <w:name w:val="xl161"/>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2">
    <w:name w:val="xl162"/>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3">
    <w:name w:val="xl16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4">
    <w:name w:val="xl164"/>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5">
    <w:name w:val="xl165"/>
    <w:basedOn w:val="a"/>
    <w:rsid w:val="007F0D03"/>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166">
    <w:name w:val="xl166"/>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67">
    <w:name w:val="xl167"/>
    <w:basedOn w:val="a"/>
    <w:rsid w:val="007F0D03"/>
    <w:pPr>
      <w:pBdr>
        <w:top w:val="single" w:sz="4" w:space="0" w:color="auto"/>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68">
    <w:name w:val="xl168"/>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69">
    <w:name w:val="xl169"/>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170">
    <w:name w:val="xl170"/>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i/>
      <w:iCs/>
      <w:sz w:val="24"/>
      <w:szCs w:val="24"/>
    </w:rPr>
  </w:style>
  <w:style w:type="paragraph" w:customStyle="1" w:styleId="xl171">
    <w:name w:val="xl17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2">
    <w:name w:val="xl17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3">
    <w:name w:val="xl173"/>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74">
    <w:name w:val="xl174"/>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5">
    <w:name w:val="xl175"/>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6">
    <w:name w:val="xl17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7">
    <w:name w:val="xl177"/>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8">
    <w:name w:val="xl178"/>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79">
    <w:name w:val="xl179"/>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1e">
    <w:name w:val="Знак1 Знак Знак Знак"/>
    <w:basedOn w:val="a"/>
    <w:rsid w:val="007F0D03"/>
    <w:pPr>
      <w:spacing w:after="0" w:line="240" w:lineRule="auto"/>
    </w:pPr>
    <w:rPr>
      <w:rFonts w:ascii="Verdana" w:eastAsia="Times New Roman" w:hAnsi="Verdana" w:cs="Verdana"/>
      <w:sz w:val="20"/>
      <w:szCs w:val="20"/>
      <w:lang w:val="en-US"/>
    </w:rPr>
  </w:style>
  <w:style w:type="numbering" w:customStyle="1" w:styleId="1f">
    <w:name w:val="Нет списка1"/>
    <w:next w:val="a2"/>
    <w:semiHidden/>
    <w:rsid w:val="007F0D03"/>
  </w:style>
  <w:style w:type="paragraph" w:customStyle="1" w:styleId="xl180">
    <w:name w:val="xl180"/>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81">
    <w:name w:val="xl181"/>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82">
    <w:name w:val="xl182"/>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3">
    <w:name w:val="xl183"/>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4">
    <w:name w:val="xl184"/>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5">
    <w:name w:val="xl18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6">
    <w:name w:val="xl18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7">
    <w:name w:val="xl187"/>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88">
    <w:name w:val="xl188"/>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89">
    <w:name w:val="xl189"/>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0">
    <w:name w:val="xl190"/>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1">
    <w:name w:val="xl191"/>
    <w:basedOn w:val="a"/>
    <w:rsid w:val="007F0D03"/>
    <w:pPr>
      <w:pBdr>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92">
    <w:name w:val="xl192"/>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193">
    <w:name w:val="xl193"/>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94">
    <w:name w:val="xl19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195">
    <w:name w:val="xl195"/>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6">
    <w:name w:val="xl19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7">
    <w:name w:val="xl19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98">
    <w:name w:val="xl198"/>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199">
    <w:name w:val="xl199"/>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0">
    <w:name w:val="xl200"/>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01">
    <w:name w:val="xl201"/>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2">
    <w:name w:val="xl202"/>
    <w:basedOn w:val="a"/>
    <w:rsid w:val="007F0D03"/>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sz w:val="24"/>
      <w:szCs w:val="24"/>
    </w:rPr>
  </w:style>
  <w:style w:type="paragraph" w:customStyle="1" w:styleId="xl203">
    <w:name w:val="xl203"/>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204">
    <w:name w:val="xl204"/>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05">
    <w:name w:val="xl205"/>
    <w:basedOn w:val="a"/>
    <w:rsid w:val="007F0D03"/>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06">
    <w:name w:val="xl206"/>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07">
    <w:name w:val="xl207"/>
    <w:basedOn w:val="a"/>
    <w:rsid w:val="007F0D03"/>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08">
    <w:name w:val="xl208"/>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09">
    <w:name w:val="xl209"/>
    <w:basedOn w:val="a"/>
    <w:rsid w:val="007F0D03"/>
    <w:pPr>
      <w:pBdr>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0">
    <w:name w:val="xl210"/>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11">
    <w:name w:val="xl211"/>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2">
    <w:name w:val="xl212"/>
    <w:basedOn w:val="a"/>
    <w:rsid w:val="007F0D0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213">
    <w:name w:val="xl21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4">
    <w:name w:val="xl214"/>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5">
    <w:name w:val="xl21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16">
    <w:name w:val="xl216"/>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7">
    <w:name w:val="xl217"/>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18">
    <w:name w:val="xl218"/>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19">
    <w:name w:val="xl219"/>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0">
    <w:name w:val="xl220"/>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1">
    <w:name w:val="xl221"/>
    <w:basedOn w:val="a"/>
    <w:rsid w:val="007F0D03"/>
    <w:pPr>
      <w:pBdr>
        <w:top w:val="single" w:sz="8"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22">
    <w:name w:val="xl222"/>
    <w:basedOn w:val="a"/>
    <w:rsid w:val="007F0D03"/>
    <w:pPr>
      <w:pBdr>
        <w:top w:val="single" w:sz="8"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23">
    <w:name w:val="xl223"/>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4">
    <w:name w:val="xl224"/>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5">
    <w:name w:val="xl225"/>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26">
    <w:name w:val="xl226"/>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27">
    <w:name w:val="xl22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28">
    <w:name w:val="xl22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29">
    <w:name w:val="xl22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0">
    <w:name w:val="xl230"/>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31">
    <w:name w:val="xl231"/>
    <w:basedOn w:val="a"/>
    <w:rsid w:val="007F0D03"/>
    <w:pPr>
      <w:pBdr>
        <w:top w:val="single" w:sz="8" w:space="0" w:color="auto"/>
        <w:left w:val="single" w:sz="8" w:space="0" w:color="auto"/>
        <w:bottom w:val="single" w:sz="8"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2">
    <w:name w:val="xl232"/>
    <w:basedOn w:val="a"/>
    <w:rsid w:val="007F0D03"/>
    <w:pPr>
      <w:pBdr>
        <w:top w:val="single" w:sz="8" w:space="0" w:color="auto"/>
        <w:left w:val="single" w:sz="8" w:space="0" w:color="auto"/>
        <w:bottom w:val="single" w:sz="8"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3">
    <w:name w:val="xl233"/>
    <w:basedOn w:val="a"/>
    <w:rsid w:val="007F0D03"/>
    <w:pPr>
      <w:pBdr>
        <w:top w:val="single" w:sz="8" w:space="0" w:color="auto"/>
        <w:left w:val="single" w:sz="8" w:space="0" w:color="auto"/>
        <w:bottom w:val="single" w:sz="8"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4">
    <w:name w:val="xl234"/>
    <w:basedOn w:val="a"/>
    <w:rsid w:val="007F0D03"/>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35">
    <w:name w:val="xl235"/>
    <w:basedOn w:val="a"/>
    <w:rsid w:val="007F0D03"/>
    <w:pPr>
      <w:pBdr>
        <w:top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6">
    <w:name w:val="xl236"/>
    <w:basedOn w:val="a"/>
    <w:rsid w:val="007F0D03"/>
    <w:pPr>
      <w:pBdr>
        <w:top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37">
    <w:name w:val="xl237"/>
    <w:basedOn w:val="a"/>
    <w:rsid w:val="007F0D0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8">
    <w:name w:val="xl238"/>
    <w:basedOn w:val="a"/>
    <w:rsid w:val="007F0D03"/>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39">
    <w:name w:val="xl239"/>
    <w:basedOn w:val="a"/>
    <w:rsid w:val="007F0D03"/>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0">
    <w:name w:val="xl240"/>
    <w:basedOn w:val="a"/>
    <w:rsid w:val="007F0D03"/>
    <w:pPr>
      <w:pBdr>
        <w:top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1">
    <w:name w:val="xl241"/>
    <w:basedOn w:val="a"/>
    <w:rsid w:val="007F0D03"/>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2">
    <w:name w:val="xl242"/>
    <w:basedOn w:val="a"/>
    <w:rsid w:val="007F0D03"/>
    <w:pPr>
      <w:pBdr>
        <w:top w:val="single" w:sz="4" w:space="0" w:color="auto"/>
        <w:lef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3">
    <w:name w:val="xl243"/>
    <w:basedOn w:val="a"/>
    <w:rsid w:val="007F0D03"/>
    <w:pPr>
      <w:pBdr>
        <w:top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4">
    <w:name w:val="xl244"/>
    <w:basedOn w:val="a"/>
    <w:rsid w:val="007F0D03"/>
    <w:pPr>
      <w:pBdr>
        <w:top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5">
    <w:name w:val="xl245"/>
    <w:basedOn w:val="a"/>
    <w:rsid w:val="007F0D03"/>
    <w:pPr>
      <w:pBdr>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6">
    <w:name w:val="xl246"/>
    <w:basedOn w:val="a"/>
    <w:rsid w:val="007F0D03"/>
    <w:pPr>
      <w:pBdr>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7">
    <w:name w:val="xl247"/>
    <w:basedOn w:val="a"/>
    <w:rsid w:val="007F0D03"/>
    <w:pPr>
      <w:pBdr>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48">
    <w:name w:val="xl248"/>
    <w:basedOn w:val="a"/>
    <w:rsid w:val="007F0D03"/>
    <w:pP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49">
    <w:name w:val="xl249"/>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50">
    <w:name w:val="xl250"/>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1">
    <w:name w:val="xl251"/>
    <w:basedOn w:val="a"/>
    <w:rsid w:val="007F0D03"/>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rPr>
  </w:style>
  <w:style w:type="paragraph" w:customStyle="1" w:styleId="xl252">
    <w:name w:val="xl252"/>
    <w:basedOn w:val="a"/>
    <w:rsid w:val="007F0D03"/>
    <w:pPr>
      <w:pBdr>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53">
    <w:name w:val="xl253"/>
    <w:basedOn w:val="a"/>
    <w:rsid w:val="007F0D03"/>
    <w:pPr>
      <w:pBdr>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4">
    <w:name w:val="xl254"/>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5">
    <w:name w:val="xl25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56">
    <w:name w:val="xl256"/>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7">
    <w:name w:val="xl257"/>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58">
    <w:name w:val="xl258"/>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59">
    <w:name w:val="xl259"/>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0">
    <w:name w:val="xl260"/>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1">
    <w:name w:val="xl261"/>
    <w:basedOn w:val="a"/>
    <w:rsid w:val="007F0D03"/>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2">
    <w:name w:val="xl262"/>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63">
    <w:name w:val="xl263"/>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4">
    <w:name w:val="xl264"/>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5">
    <w:name w:val="xl265"/>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6">
    <w:name w:val="xl266"/>
    <w:basedOn w:val="a"/>
    <w:rsid w:val="007F0D0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7">
    <w:name w:val="xl267"/>
    <w:basedOn w:val="a"/>
    <w:rsid w:val="007F0D0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68">
    <w:name w:val="xl268"/>
    <w:basedOn w:val="a"/>
    <w:rsid w:val="007F0D03"/>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69">
    <w:name w:val="xl269"/>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70">
    <w:name w:val="xl27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1">
    <w:name w:val="xl271"/>
    <w:basedOn w:val="a"/>
    <w:rsid w:val="007F0D03"/>
    <w:pPr>
      <w:pBdr>
        <w:top w:val="single" w:sz="4" w:space="0" w:color="auto"/>
        <w:left w:val="single" w:sz="4" w:space="0" w:color="auto"/>
        <w:bottom w:val="single" w:sz="8"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2">
    <w:name w:val="xl272"/>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3">
    <w:name w:val="xl273"/>
    <w:basedOn w:val="a"/>
    <w:rsid w:val="007F0D03"/>
    <w:pPr>
      <w:pBdr>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74">
    <w:name w:val="xl274"/>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5">
    <w:name w:val="xl275"/>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76">
    <w:name w:val="xl276"/>
    <w:basedOn w:val="a"/>
    <w:rsid w:val="007F0D03"/>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7">
    <w:name w:val="xl27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78">
    <w:name w:val="xl278"/>
    <w:basedOn w:val="a"/>
    <w:rsid w:val="007F0D03"/>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279">
    <w:name w:val="xl279"/>
    <w:basedOn w:val="a"/>
    <w:rsid w:val="007F0D03"/>
    <w:pPr>
      <w:pBdr>
        <w:top w:val="single" w:sz="8"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0">
    <w:name w:val="xl280"/>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81">
    <w:name w:val="xl281"/>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2">
    <w:name w:val="xl282"/>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3">
    <w:name w:val="xl283"/>
    <w:basedOn w:val="a"/>
    <w:rsid w:val="007F0D03"/>
    <w:pPr>
      <w:pBdr>
        <w:top w:val="single" w:sz="4" w:space="0" w:color="auto"/>
        <w:left w:val="single" w:sz="4" w:space="0" w:color="auto"/>
        <w:bottom w:val="single" w:sz="4" w:space="0" w:color="auto"/>
        <w:right w:val="single" w:sz="8" w:space="0" w:color="auto"/>
      </w:pBdr>
      <w:shd w:val="clear" w:color="auto" w:fill="CCFFF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284">
    <w:name w:val="xl284"/>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285">
    <w:name w:val="xl285"/>
    <w:basedOn w:val="a"/>
    <w:rsid w:val="007F0D03"/>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6">
    <w:name w:val="xl286"/>
    <w:basedOn w:val="a"/>
    <w:rsid w:val="007F0D03"/>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7">
    <w:name w:val="xl287"/>
    <w:basedOn w:val="a"/>
    <w:rsid w:val="007F0D03"/>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88">
    <w:name w:val="xl288"/>
    <w:basedOn w:val="a"/>
    <w:rsid w:val="007F0D03"/>
    <w:pPr>
      <w:pBdr>
        <w:top w:val="single" w:sz="4" w:space="0" w:color="auto"/>
        <w:left w:val="single" w:sz="8"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i/>
      <w:iCs/>
      <w:sz w:val="24"/>
      <w:szCs w:val="24"/>
    </w:rPr>
  </w:style>
  <w:style w:type="paragraph" w:customStyle="1" w:styleId="xl289">
    <w:name w:val="xl289"/>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290">
    <w:name w:val="xl290"/>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1">
    <w:name w:val="xl291"/>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292">
    <w:name w:val="xl292"/>
    <w:basedOn w:val="a"/>
    <w:rsid w:val="007F0D03"/>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i/>
      <w:iCs/>
      <w:sz w:val="24"/>
      <w:szCs w:val="24"/>
    </w:rPr>
  </w:style>
  <w:style w:type="paragraph" w:customStyle="1" w:styleId="xl293">
    <w:name w:val="xl293"/>
    <w:basedOn w:val="a"/>
    <w:rsid w:val="007F0D03"/>
    <w:pPr>
      <w:pBdr>
        <w:top w:val="single" w:sz="8" w:space="0" w:color="auto"/>
        <w:left w:val="single" w:sz="4" w:space="0" w:color="auto"/>
        <w:bottom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4">
    <w:name w:val="xl294"/>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5">
    <w:name w:val="xl295"/>
    <w:basedOn w:val="a"/>
    <w:rsid w:val="007F0D03"/>
    <w:pPr>
      <w:pBdr>
        <w:top w:val="single" w:sz="4" w:space="0" w:color="auto"/>
        <w:left w:val="single" w:sz="4" w:space="0" w:color="auto"/>
        <w:bottom w:val="single" w:sz="8" w:space="0" w:color="auto"/>
        <w:right w:val="single" w:sz="4" w:space="0" w:color="auto"/>
      </w:pBdr>
      <w:shd w:val="clear" w:color="auto" w:fill="FFCC99"/>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296">
    <w:name w:val="xl296"/>
    <w:basedOn w:val="a"/>
    <w:rsid w:val="007F0D03"/>
    <w:pPr>
      <w:pBdr>
        <w:left w:val="single" w:sz="4" w:space="0" w:color="auto"/>
        <w:right w:val="single" w:sz="4" w:space="0" w:color="auto"/>
      </w:pBdr>
      <w:shd w:val="clear" w:color="auto" w:fill="CCFFCC"/>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7">
    <w:name w:val="xl297"/>
    <w:basedOn w:val="a"/>
    <w:rsid w:val="007F0D03"/>
    <w:pPr>
      <w:pBdr>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b/>
      <w:bCs/>
      <w:sz w:val="24"/>
      <w:szCs w:val="24"/>
    </w:rPr>
  </w:style>
  <w:style w:type="paragraph" w:customStyle="1" w:styleId="xl298">
    <w:name w:val="xl298"/>
    <w:basedOn w:val="a"/>
    <w:rsid w:val="007F0D03"/>
    <w:pPr>
      <w:pBdr>
        <w:top w:val="single" w:sz="8" w:space="0" w:color="auto"/>
        <w:left w:val="single" w:sz="4" w:space="0" w:color="auto"/>
        <w:bottom w:val="single" w:sz="4" w:space="0" w:color="auto"/>
        <w:right w:val="single" w:sz="4" w:space="0" w:color="auto"/>
      </w:pBdr>
      <w:shd w:val="clear" w:color="auto" w:fill="CCFFFF"/>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299">
    <w:name w:val="xl299"/>
    <w:basedOn w:val="a"/>
    <w:rsid w:val="007F0D03"/>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300">
    <w:name w:val="xl300"/>
    <w:basedOn w:val="a"/>
    <w:rsid w:val="007F0D03"/>
    <w:pPr>
      <w:pBdr>
        <w:top w:val="single" w:sz="8" w:space="0" w:color="auto"/>
        <w:left w:val="single" w:sz="4" w:space="0" w:color="auto"/>
        <w:right w:val="single" w:sz="4" w:space="0" w:color="auto"/>
      </w:pBdr>
      <w:shd w:val="clear" w:color="auto" w:fill="CCFFFF"/>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1">
    <w:name w:val="xl301"/>
    <w:basedOn w:val="a"/>
    <w:rsid w:val="007F0D03"/>
    <w:pPr>
      <w:pBdr>
        <w:top w:val="single" w:sz="8" w:space="0" w:color="auto"/>
        <w:left w:val="single" w:sz="4" w:space="0" w:color="auto"/>
        <w:right w:val="single" w:sz="4" w:space="0" w:color="auto"/>
      </w:pBdr>
      <w:shd w:val="clear" w:color="auto" w:fill="FFFF99"/>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2">
    <w:name w:val="xl302"/>
    <w:basedOn w:val="a"/>
    <w:rsid w:val="007F0D03"/>
    <w:pPr>
      <w:pBdr>
        <w:top w:val="single" w:sz="8" w:space="0" w:color="auto"/>
        <w:left w:val="single" w:sz="4"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3">
    <w:name w:val="xl303"/>
    <w:basedOn w:val="a"/>
    <w:rsid w:val="007F0D03"/>
    <w:pPr>
      <w:pBdr>
        <w:top w:val="single" w:sz="4" w:space="0" w:color="auto"/>
        <w:left w:val="single" w:sz="4" w:space="0" w:color="auto"/>
        <w:bottom w:val="single" w:sz="8" w:space="0" w:color="auto"/>
        <w:right w:val="single" w:sz="4" w:space="0" w:color="auto"/>
      </w:pBdr>
      <w:shd w:val="clear" w:color="auto" w:fill="CCFF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304">
    <w:name w:val="xl304"/>
    <w:basedOn w:val="a"/>
    <w:rsid w:val="007F0D03"/>
    <w:pPr>
      <w:pBdr>
        <w:top w:val="single" w:sz="4" w:space="0" w:color="auto"/>
        <w:left w:val="single" w:sz="4" w:space="0" w:color="auto"/>
        <w:right w:val="single" w:sz="4" w:space="0" w:color="auto"/>
      </w:pBdr>
      <w:shd w:val="clear" w:color="auto" w:fill="CCFFCC"/>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5">
    <w:name w:val="xl305"/>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6">
    <w:name w:val="xl306"/>
    <w:basedOn w:val="a"/>
    <w:rsid w:val="007F0D03"/>
    <w:pPr>
      <w:pBdr>
        <w:top w:val="single" w:sz="4" w:space="0" w:color="auto"/>
        <w:left w:val="single" w:sz="4" w:space="0" w:color="auto"/>
        <w:right w:val="single" w:sz="4" w:space="0" w:color="auto"/>
      </w:pBdr>
      <w:shd w:val="clear" w:color="auto" w:fill="FFFF99"/>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7">
    <w:name w:val="xl307"/>
    <w:basedOn w:val="a"/>
    <w:rsid w:val="007F0D03"/>
    <w:pPr>
      <w:pBdr>
        <w:top w:val="single" w:sz="4" w:space="0" w:color="auto"/>
        <w:left w:val="single" w:sz="4" w:space="0" w:color="auto"/>
        <w:right w:val="single" w:sz="4"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xl308">
    <w:name w:val="xl308"/>
    <w:basedOn w:val="a"/>
    <w:rsid w:val="007F0D03"/>
    <w:pPr>
      <w:pBdr>
        <w:top w:val="single" w:sz="4" w:space="0" w:color="auto"/>
        <w:left w:val="single" w:sz="4" w:space="0" w:color="auto"/>
        <w:right w:val="single" w:sz="8" w:space="0" w:color="auto"/>
      </w:pBdr>
      <w:shd w:val="clear" w:color="auto" w:fill="CCFFFF"/>
      <w:spacing w:before="100" w:beforeAutospacing="1" w:after="100" w:afterAutospacing="1" w:line="240" w:lineRule="auto"/>
      <w:jc w:val="center"/>
      <w:textAlignment w:val="top"/>
    </w:pPr>
    <w:rPr>
      <w:rFonts w:ascii="Times New Roman" w:eastAsia="Times New Roman" w:hAnsi="Times New Roman" w:cs="Times New Roman"/>
      <w:sz w:val="16"/>
      <w:szCs w:val="16"/>
    </w:rPr>
  </w:style>
  <w:style w:type="paragraph" w:customStyle="1" w:styleId="afff7">
    <w:name w:val="Знак"/>
    <w:basedOn w:val="a"/>
    <w:rsid w:val="007F0D03"/>
    <w:pPr>
      <w:spacing w:after="0" w:line="240" w:lineRule="auto"/>
    </w:pPr>
    <w:rPr>
      <w:rFonts w:ascii="Verdana" w:eastAsia="Times New Roman" w:hAnsi="Verdana" w:cs="Verdana"/>
      <w:sz w:val="20"/>
      <w:szCs w:val="20"/>
      <w:lang w:val="en-US"/>
    </w:rPr>
  </w:style>
  <w:style w:type="character" w:customStyle="1" w:styleId="180">
    <w:name w:val="Знак Знак18"/>
    <w:rsid w:val="007F0D03"/>
    <w:rPr>
      <w:sz w:val="28"/>
    </w:rPr>
  </w:style>
  <w:style w:type="paragraph" w:customStyle="1" w:styleId="221">
    <w:name w:val="Основной текст 22"/>
    <w:basedOn w:val="a"/>
    <w:rsid w:val="007F0D03"/>
    <w:pPr>
      <w:widowControl w:val="0"/>
      <w:overflowPunct w:val="0"/>
      <w:autoSpaceDE w:val="0"/>
      <w:autoSpaceDN w:val="0"/>
      <w:adjustRightInd w:val="0"/>
      <w:spacing w:after="0" w:line="300" w:lineRule="auto"/>
      <w:jc w:val="center"/>
    </w:pPr>
    <w:rPr>
      <w:rFonts w:ascii="Times New Roman" w:eastAsia="Times New Roman" w:hAnsi="Times New Roman" w:cs="Times New Roman"/>
      <w:b/>
      <w:i/>
      <w:sz w:val="56"/>
      <w:szCs w:val="20"/>
    </w:rPr>
  </w:style>
  <w:style w:type="paragraph" w:customStyle="1" w:styleId="ConsCell">
    <w:name w:val="ConsCell"/>
    <w:rsid w:val="007F0D03"/>
    <w:pPr>
      <w:widowControl w:val="0"/>
      <w:autoSpaceDE w:val="0"/>
      <w:autoSpaceDN w:val="0"/>
      <w:adjustRightInd w:val="0"/>
      <w:spacing w:after="0" w:line="240" w:lineRule="auto"/>
    </w:pPr>
    <w:rPr>
      <w:rFonts w:ascii="Arial" w:eastAsia="Times New Roman" w:hAnsi="Arial" w:cs="Arial"/>
      <w:sz w:val="20"/>
      <w:szCs w:val="20"/>
    </w:rPr>
  </w:style>
  <w:style w:type="paragraph" w:customStyle="1" w:styleId="Web1">
    <w:name w:val="Обычный (Web)1"/>
    <w:basedOn w:val="a"/>
    <w:rsid w:val="007F0D03"/>
    <w:pPr>
      <w:spacing w:before="100" w:beforeAutospacing="1" w:after="100" w:afterAutospacing="1" w:line="240" w:lineRule="auto"/>
      <w:ind w:left="480" w:right="240"/>
      <w:jc w:val="both"/>
    </w:pPr>
    <w:rPr>
      <w:rFonts w:ascii="Verdana" w:eastAsia="Arial Unicode MS" w:hAnsi="Verdana" w:cs="Arial Unicode MS"/>
      <w:color w:val="000000"/>
      <w:sz w:val="16"/>
      <w:szCs w:val="16"/>
    </w:rPr>
  </w:style>
  <w:style w:type="table" w:customStyle="1" w:styleId="1f0">
    <w:name w:val="Стиль таблицы1"/>
    <w:basedOn w:val="a1"/>
    <w:rsid w:val="007F0D03"/>
    <w:pPr>
      <w:spacing w:after="0" w:line="240" w:lineRule="auto"/>
    </w:pPr>
    <w:rPr>
      <w:rFonts w:ascii="Times New Roman" w:eastAsia="Times New Roman" w:hAnsi="Times New Roman" w:cs="Times New Roman"/>
      <w:sz w:val="20"/>
      <w:szCs w:val="20"/>
    </w:rPr>
    <w:tblPr>
      <w:tblInd w:w="0" w:type="dxa"/>
      <w:tblCellMar>
        <w:top w:w="0" w:type="dxa"/>
        <w:left w:w="108" w:type="dxa"/>
        <w:bottom w:w="0" w:type="dxa"/>
        <w:right w:w="108" w:type="dxa"/>
      </w:tblCellMar>
    </w:tblPr>
  </w:style>
  <w:style w:type="paragraph" w:customStyle="1" w:styleId="100">
    <w:name w:val="Стиль10"/>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10">
    <w:name w:val="Стиль11"/>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30">
    <w:name w:val="Стиль13"/>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42">
    <w:name w:val="Стиль14"/>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60">
    <w:name w:val="Стиль16"/>
    <w:basedOn w:val="1"/>
    <w:autoRedefine/>
    <w:rsid w:val="007F0D03"/>
    <w:pPr>
      <w:pageBreakBefore/>
      <w:widowControl w:val="0"/>
      <w:overflowPunct w:val="0"/>
      <w:autoSpaceDE w:val="0"/>
      <w:autoSpaceDN w:val="0"/>
      <w:adjustRightInd w:val="0"/>
      <w:spacing w:after="60" w:line="300" w:lineRule="auto"/>
      <w:ind w:left="440" w:firstLine="720"/>
      <w:textAlignment w:val="baseline"/>
    </w:pPr>
  </w:style>
  <w:style w:type="paragraph" w:customStyle="1" w:styleId="170">
    <w:name w:val="Стиль17"/>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81">
    <w:name w:val="Стиль18"/>
    <w:basedOn w:val="1"/>
    <w:autoRedefine/>
    <w:rsid w:val="007F0D03"/>
    <w:pPr>
      <w:pageBreakBefore/>
      <w:widowControl w:val="0"/>
      <w:overflowPunct w:val="0"/>
      <w:autoSpaceDE w:val="0"/>
      <w:autoSpaceDN w:val="0"/>
      <w:adjustRightInd w:val="0"/>
      <w:spacing w:after="60" w:line="300" w:lineRule="auto"/>
      <w:ind w:left="440" w:firstLine="720"/>
      <w:textAlignment w:val="baseline"/>
    </w:pPr>
    <w:rPr>
      <w:szCs w:val="20"/>
    </w:rPr>
  </w:style>
  <w:style w:type="paragraph" w:customStyle="1" w:styleId="190">
    <w:name w:val="Стиль19"/>
    <w:basedOn w:val="2"/>
    <w:autoRedefine/>
    <w:rsid w:val="007F0D03"/>
    <w:pPr>
      <w:keepLines w:val="0"/>
      <w:widowControl w:val="0"/>
      <w:overflowPunct w:val="0"/>
      <w:autoSpaceDE w:val="0"/>
      <w:autoSpaceDN w:val="0"/>
      <w:adjustRightInd w:val="0"/>
      <w:spacing w:before="480" w:after="60" w:line="300" w:lineRule="auto"/>
      <w:ind w:left="1080" w:firstLine="720"/>
      <w:textAlignment w:val="baseline"/>
    </w:pPr>
    <w:rPr>
      <w:rFonts w:cs="Arial"/>
      <w:szCs w:val="28"/>
    </w:rPr>
  </w:style>
  <w:style w:type="paragraph" w:customStyle="1" w:styleId="afff8">
    <w:name w:val="Основной тект"/>
    <w:basedOn w:val="a"/>
    <w:link w:val="afff9"/>
    <w:rsid w:val="007F0D03"/>
    <w:pPr>
      <w:autoSpaceDE w:val="0"/>
      <w:autoSpaceDN w:val="0"/>
      <w:spacing w:after="0" w:line="240" w:lineRule="auto"/>
      <w:ind w:firstLine="851"/>
      <w:jc w:val="both"/>
    </w:pPr>
    <w:rPr>
      <w:rFonts w:ascii="Times New Roman" w:eastAsia="Times New Roman" w:hAnsi="Times New Roman" w:cs="Times New Roman"/>
      <w:sz w:val="28"/>
      <w:szCs w:val="28"/>
    </w:rPr>
  </w:style>
  <w:style w:type="character" w:customStyle="1" w:styleId="afff9">
    <w:name w:val="Основной тект Знак"/>
    <w:link w:val="afff8"/>
    <w:rsid w:val="007F0D03"/>
    <w:rPr>
      <w:rFonts w:ascii="Times New Roman" w:eastAsia="Times New Roman" w:hAnsi="Times New Roman" w:cs="Times New Roman"/>
      <w:sz w:val="28"/>
      <w:szCs w:val="28"/>
      <w:lang w:eastAsia="ru-RU"/>
    </w:rPr>
  </w:style>
  <w:style w:type="paragraph" w:styleId="afffa">
    <w:name w:val="caption"/>
    <w:next w:val="a"/>
    <w:qFormat/>
    <w:rsid w:val="007F0D03"/>
    <w:pPr>
      <w:spacing w:before="240" w:after="60" w:line="240" w:lineRule="auto"/>
      <w:contextualSpacing/>
      <w:outlineLvl w:val="4"/>
    </w:pPr>
    <w:rPr>
      <w:rFonts w:ascii="Times New Roman" w:eastAsia="Times New Roman" w:hAnsi="Times New Roman" w:cs="Times New Roman"/>
      <w:sz w:val="24"/>
      <w:szCs w:val="20"/>
    </w:rPr>
  </w:style>
  <w:style w:type="character" w:customStyle="1" w:styleId="Normal">
    <w:name w:val="Normal Знак"/>
    <w:link w:val="1d"/>
    <w:rsid w:val="007F0D03"/>
    <w:rPr>
      <w:rFonts w:ascii="Times New Roman" w:eastAsia="Times New Roman" w:hAnsi="Times New Roman" w:cs="Times New Roman"/>
      <w:snapToGrid w:val="0"/>
      <w:sz w:val="24"/>
      <w:szCs w:val="20"/>
      <w:lang w:eastAsia="ru-RU"/>
    </w:rPr>
  </w:style>
  <w:style w:type="paragraph" w:customStyle="1" w:styleId="Normal10-02">
    <w:name w:val="Normal + 10 пт полужирный По центру Слева:  -02 см Справ..."/>
    <w:basedOn w:val="a"/>
    <w:rsid w:val="007F0D03"/>
    <w:pPr>
      <w:spacing w:after="0" w:line="240" w:lineRule="auto"/>
      <w:ind w:left="-113" w:right="-113"/>
      <w:jc w:val="center"/>
    </w:pPr>
    <w:rPr>
      <w:rFonts w:ascii="Times New Roman" w:eastAsia="Times New Roman" w:hAnsi="Times New Roman" w:cs="Times New Roman"/>
      <w:b/>
      <w:bCs/>
      <w:sz w:val="20"/>
      <w:szCs w:val="20"/>
    </w:rPr>
  </w:style>
  <w:style w:type="paragraph" w:customStyle="1" w:styleId="font1">
    <w:name w:val="font1"/>
    <w:basedOn w:val="a"/>
    <w:rsid w:val="007F0D03"/>
    <w:pPr>
      <w:spacing w:before="100" w:beforeAutospacing="1" w:after="100" w:afterAutospacing="1" w:line="240" w:lineRule="auto"/>
    </w:pPr>
    <w:rPr>
      <w:rFonts w:ascii="Arial" w:eastAsia="Times New Roman" w:hAnsi="Arial" w:cs="Arial"/>
      <w:sz w:val="20"/>
      <w:szCs w:val="20"/>
    </w:rPr>
  </w:style>
  <w:style w:type="paragraph" w:customStyle="1" w:styleId="Sf13">
    <w:name w:val="Основной текст с отSf1тупом 3"/>
    <w:basedOn w:val="a"/>
    <w:rsid w:val="007F0D03"/>
    <w:pPr>
      <w:widowControl w:val="0"/>
      <w:spacing w:after="0" w:line="240" w:lineRule="auto"/>
      <w:ind w:firstLine="709"/>
      <w:jc w:val="both"/>
    </w:pPr>
    <w:rPr>
      <w:rFonts w:ascii="Times New Roman" w:eastAsia="Times New Roman" w:hAnsi="Times New Roman" w:cs="Times New Roman"/>
      <w:snapToGrid w:val="0"/>
      <w:sz w:val="28"/>
      <w:szCs w:val="20"/>
    </w:rPr>
  </w:style>
  <w:style w:type="table" w:styleId="-2">
    <w:name w:val="Table Web 2"/>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shd w:val="clear" w:color="auto" w:fill="E6E6E6"/>
      </w:tcPr>
    </w:tblStylePr>
  </w:style>
  <w:style w:type="table" w:styleId="-3">
    <w:name w:val="Table Web 3"/>
    <w:basedOn w:val="a1"/>
    <w:rsid w:val="007F0D03"/>
    <w:pPr>
      <w:spacing w:after="0" w:line="240" w:lineRule="auto"/>
    </w:pPr>
    <w:rPr>
      <w:rFonts w:ascii="Times New Roman" w:eastAsia="Times New Roman" w:hAnsi="Times New Roman" w:cs="Times New Roman"/>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141">
    <w:name w:val="Обычный + 14 пт Знак"/>
    <w:link w:val="140"/>
    <w:rsid w:val="007F0D03"/>
    <w:rPr>
      <w:rFonts w:ascii="Times New Roman" w:eastAsia="Times New Roman" w:hAnsi="Times New Roman" w:cs="Times New Roman"/>
      <w:sz w:val="28"/>
      <w:szCs w:val="20"/>
      <w:lang w:eastAsia="ru-RU"/>
    </w:rPr>
  </w:style>
  <w:style w:type="paragraph" w:customStyle="1" w:styleId="1f1">
    <w:name w:val="Основной текст1"/>
    <w:basedOn w:val="a"/>
    <w:rsid w:val="007F0D03"/>
    <w:pPr>
      <w:spacing w:after="0" w:line="240" w:lineRule="auto"/>
      <w:jc w:val="both"/>
    </w:pPr>
    <w:rPr>
      <w:rFonts w:ascii="Bookman Old Style" w:eastAsia="Times New Roman" w:hAnsi="Bookman Old Style" w:cs="Arial"/>
      <w:sz w:val="24"/>
      <w:szCs w:val="24"/>
    </w:rPr>
  </w:style>
  <w:style w:type="paragraph" w:customStyle="1" w:styleId="Normal10-022">
    <w:name w:val="Стиль Normal + 10 пт полужирный По центру Слева:  -02 см Справ...2"/>
    <w:basedOn w:val="a"/>
    <w:rsid w:val="007F0D03"/>
    <w:pPr>
      <w:snapToGrid w:val="0"/>
      <w:spacing w:after="0" w:line="240" w:lineRule="auto"/>
      <w:ind w:left="-113" w:right="-113"/>
      <w:jc w:val="center"/>
    </w:pPr>
    <w:rPr>
      <w:rFonts w:ascii="Times New Roman" w:eastAsia="Times New Roman" w:hAnsi="Times New Roman" w:cs="Times New Roman"/>
      <w:b/>
      <w:bCs/>
      <w:sz w:val="20"/>
      <w:szCs w:val="20"/>
    </w:rPr>
  </w:style>
  <w:style w:type="paragraph" w:styleId="afffb">
    <w:name w:val="List Bullet"/>
    <w:basedOn w:val="a"/>
    <w:rsid w:val="007F0D03"/>
    <w:pPr>
      <w:overflowPunct w:val="0"/>
      <w:autoSpaceDE w:val="0"/>
      <w:autoSpaceDN w:val="0"/>
      <w:adjustRightInd w:val="0"/>
      <w:spacing w:after="0" w:line="240" w:lineRule="auto"/>
      <w:ind w:firstLine="510"/>
      <w:jc w:val="both"/>
      <w:textAlignment w:val="baseline"/>
    </w:pPr>
    <w:rPr>
      <w:rFonts w:ascii="Times New Roman" w:eastAsia="Times New Roman" w:hAnsi="Times New Roman" w:cs="Times New Roman"/>
      <w:sz w:val="28"/>
      <w:szCs w:val="20"/>
    </w:rPr>
  </w:style>
  <w:style w:type="paragraph" w:customStyle="1" w:styleId="54">
    <w:name w:val="Стиль5"/>
    <w:basedOn w:val="2"/>
    <w:rsid w:val="007F0D03"/>
    <w:pPr>
      <w:keepLines w:val="0"/>
      <w:tabs>
        <w:tab w:val="num" w:pos="1476"/>
      </w:tabs>
      <w:spacing w:before="100" w:beforeAutospacing="1" w:after="100" w:afterAutospacing="1" w:line="240" w:lineRule="auto"/>
      <w:ind w:left="180" w:right="-5"/>
    </w:pPr>
    <w:rPr>
      <w:bCs w:val="0"/>
      <w:szCs w:val="28"/>
    </w:rPr>
  </w:style>
  <w:style w:type="paragraph" w:customStyle="1" w:styleId="74">
    <w:name w:val="Стиль7"/>
    <w:basedOn w:val="2"/>
    <w:autoRedefine/>
    <w:rsid w:val="007F0D03"/>
    <w:pPr>
      <w:keepLines w:val="0"/>
      <w:tabs>
        <w:tab w:val="num" w:pos="1476"/>
      </w:tabs>
      <w:spacing w:before="100" w:beforeAutospacing="1" w:after="100" w:afterAutospacing="1" w:line="240" w:lineRule="auto"/>
      <w:ind w:left="180" w:right="-5" w:firstLine="720"/>
    </w:pPr>
    <w:rPr>
      <w:b w:val="0"/>
      <w:bCs w:val="0"/>
      <w:szCs w:val="28"/>
    </w:rPr>
  </w:style>
  <w:style w:type="paragraph" w:customStyle="1" w:styleId="56">
    <w:name w:val="Стиль56"/>
    <w:basedOn w:val="2"/>
    <w:autoRedefine/>
    <w:rsid w:val="007F0D03"/>
    <w:pPr>
      <w:keepLines w:val="0"/>
      <w:spacing w:line="240" w:lineRule="auto"/>
    </w:pPr>
    <w:rPr>
      <w:szCs w:val="20"/>
    </w:rPr>
  </w:style>
  <w:style w:type="paragraph" w:customStyle="1" w:styleId="2f0">
    <w:name w:val="Абзац списка2"/>
    <w:basedOn w:val="a"/>
    <w:rsid w:val="007F0D03"/>
    <w:pPr>
      <w:spacing w:after="0" w:line="240" w:lineRule="auto"/>
      <w:ind w:left="720"/>
    </w:pPr>
    <w:rPr>
      <w:rFonts w:ascii="Times New Roman" w:eastAsia="Times New Roman" w:hAnsi="Times New Roman" w:cs="Times New Roman"/>
      <w:sz w:val="20"/>
      <w:szCs w:val="20"/>
    </w:rPr>
  </w:style>
  <w:style w:type="character" w:customStyle="1" w:styleId="commentcontents">
    <w:name w:val="commentcontents"/>
    <w:rsid w:val="007F0D03"/>
  </w:style>
  <w:style w:type="paragraph" w:customStyle="1" w:styleId="afffc">
    <w:name w:val="Название таблицы"/>
    <w:basedOn w:val="a6"/>
    <w:link w:val="afffd"/>
    <w:autoRedefine/>
    <w:rsid w:val="007F0D03"/>
    <w:pPr>
      <w:suppressAutoHyphens/>
      <w:spacing w:before="0" w:beforeAutospacing="0" w:after="0" w:afterAutospacing="0"/>
      <w:jc w:val="center"/>
    </w:pPr>
    <w:rPr>
      <w:rFonts w:ascii="Tahoma" w:hAnsi="Tahoma" w:cs="Tahoma"/>
      <w:sz w:val="28"/>
      <w:szCs w:val="16"/>
    </w:rPr>
  </w:style>
  <w:style w:type="character" w:customStyle="1" w:styleId="afffd">
    <w:name w:val="Название таблицы Знак"/>
    <w:link w:val="afffc"/>
    <w:rsid w:val="007F0D03"/>
    <w:rPr>
      <w:rFonts w:ascii="Tahoma" w:eastAsia="Times New Roman" w:hAnsi="Tahoma" w:cs="Tahoma"/>
      <w:sz w:val="28"/>
      <w:szCs w:val="16"/>
      <w:lang w:eastAsia="ru-RU"/>
    </w:rPr>
  </w:style>
  <w:style w:type="paragraph" w:styleId="afffe">
    <w:name w:val="Subtitle"/>
    <w:basedOn w:val="a"/>
    <w:next w:val="a"/>
    <w:link w:val="affff"/>
    <w:qFormat/>
    <w:rsid w:val="007F0D03"/>
    <w:pPr>
      <w:spacing w:after="60" w:line="240" w:lineRule="auto"/>
      <w:jc w:val="center"/>
      <w:outlineLvl w:val="1"/>
    </w:pPr>
    <w:rPr>
      <w:rFonts w:ascii="Cambria" w:eastAsia="Times New Roman" w:hAnsi="Cambria" w:cs="Times New Roman"/>
      <w:sz w:val="24"/>
      <w:szCs w:val="24"/>
    </w:rPr>
  </w:style>
  <w:style w:type="character" w:customStyle="1" w:styleId="affff">
    <w:name w:val="Подзаголовок Знак"/>
    <w:basedOn w:val="a0"/>
    <w:link w:val="afffe"/>
    <w:rsid w:val="007F0D03"/>
    <w:rPr>
      <w:rFonts w:ascii="Cambria" w:eastAsia="Times New Roman" w:hAnsi="Cambria" w:cs="Times New Roman"/>
      <w:sz w:val="24"/>
      <w:szCs w:val="24"/>
    </w:rPr>
  </w:style>
  <w:style w:type="paragraph" w:customStyle="1" w:styleId="ind">
    <w:name w:val="ind"/>
    <w:basedOn w:val="a"/>
    <w:rsid w:val="007F0D03"/>
    <w:pPr>
      <w:spacing w:before="100" w:beforeAutospacing="1" w:after="100" w:afterAutospacing="1" w:line="240" w:lineRule="auto"/>
      <w:ind w:firstLine="300"/>
    </w:pPr>
    <w:rPr>
      <w:rFonts w:ascii="Times New Roman" w:eastAsia="Times New Roman" w:hAnsi="Times New Roman" w:cs="Times New Roman"/>
      <w:sz w:val="24"/>
      <w:szCs w:val="24"/>
    </w:rPr>
  </w:style>
  <w:style w:type="paragraph" w:customStyle="1" w:styleId="Heading">
    <w:name w:val="Heading"/>
    <w:rsid w:val="007F0D03"/>
    <w:pPr>
      <w:autoSpaceDE w:val="0"/>
      <w:autoSpaceDN w:val="0"/>
      <w:adjustRightInd w:val="0"/>
      <w:spacing w:after="0" w:line="240" w:lineRule="auto"/>
    </w:pPr>
    <w:rPr>
      <w:rFonts w:ascii="Arial" w:eastAsia="Times New Roman" w:hAnsi="Arial" w:cs="Arial"/>
      <w:b/>
      <w:bCs/>
    </w:rPr>
  </w:style>
  <w:style w:type="character" w:customStyle="1" w:styleId="2f1">
    <w:name w:val="Знак Знак2"/>
    <w:rsid w:val="007F0D03"/>
    <w:rPr>
      <w:sz w:val="32"/>
      <w:lang w:val="ru-RU" w:eastAsia="ru-RU" w:bidi="ar-SA"/>
    </w:rPr>
  </w:style>
  <w:style w:type="paragraph" w:styleId="2f2">
    <w:name w:val="Quote"/>
    <w:basedOn w:val="a"/>
    <w:next w:val="a"/>
    <w:link w:val="2f3"/>
    <w:uiPriority w:val="29"/>
    <w:qFormat/>
    <w:rsid w:val="007F0D03"/>
    <w:pPr>
      <w:spacing w:after="0" w:line="240" w:lineRule="auto"/>
    </w:pPr>
    <w:rPr>
      <w:rFonts w:ascii="Calibri" w:eastAsia="Times New Roman" w:hAnsi="Calibri" w:cs="Times New Roman"/>
      <w:i/>
      <w:sz w:val="24"/>
      <w:szCs w:val="24"/>
    </w:rPr>
  </w:style>
  <w:style w:type="character" w:customStyle="1" w:styleId="2f3">
    <w:name w:val="Цитата 2 Знак"/>
    <w:basedOn w:val="a0"/>
    <w:link w:val="2f2"/>
    <w:uiPriority w:val="29"/>
    <w:rsid w:val="007F0D03"/>
    <w:rPr>
      <w:rFonts w:ascii="Calibri" w:eastAsia="Times New Roman" w:hAnsi="Calibri" w:cs="Times New Roman"/>
      <w:i/>
      <w:sz w:val="24"/>
      <w:szCs w:val="24"/>
    </w:rPr>
  </w:style>
  <w:style w:type="paragraph" w:styleId="affff0">
    <w:name w:val="Intense Quote"/>
    <w:basedOn w:val="a"/>
    <w:next w:val="a"/>
    <w:link w:val="affff1"/>
    <w:uiPriority w:val="30"/>
    <w:qFormat/>
    <w:rsid w:val="007F0D03"/>
    <w:pPr>
      <w:spacing w:after="0" w:line="240" w:lineRule="auto"/>
      <w:ind w:left="720" w:right="720"/>
    </w:pPr>
    <w:rPr>
      <w:rFonts w:ascii="Calibri" w:eastAsia="Times New Roman" w:hAnsi="Calibri" w:cs="Times New Roman"/>
      <w:b/>
      <w:i/>
      <w:sz w:val="24"/>
      <w:szCs w:val="20"/>
    </w:rPr>
  </w:style>
  <w:style w:type="character" w:customStyle="1" w:styleId="affff1">
    <w:name w:val="Выделенная цитата Знак"/>
    <w:basedOn w:val="a0"/>
    <w:link w:val="affff0"/>
    <w:uiPriority w:val="30"/>
    <w:rsid w:val="007F0D03"/>
    <w:rPr>
      <w:rFonts w:ascii="Calibri" w:eastAsia="Times New Roman" w:hAnsi="Calibri" w:cs="Times New Roman"/>
      <w:b/>
      <w:i/>
      <w:sz w:val="24"/>
      <w:szCs w:val="20"/>
    </w:rPr>
  </w:style>
  <w:style w:type="character" w:styleId="affff2">
    <w:name w:val="Subtle Emphasis"/>
    <w:uiPriority w:val="19"/>
    <w:qFormat/>
    <w:rsid w:val="007F0D03"/>
    <w:rPr>
      <w:i/>
      <w:color w:val="5A5A5A"/>
    </w:rPr>
  </w:style>
  <w:style w:type="character" w:styleId="affff3">
    <w:name w:val="Intense Emphasis"/>
    <w:uiPriority w:val="21"/>
    <w:qFormat/>
    <w:rsid w:val="007F0D03"/>
    <w:rPr>
      <w:b/>
      <w:i/>
      <w:sz w:val="24"/>
      <w:szCs w:val="24"/>
      <w:u w:val="single"/>
    </w:rPr>
  </w:style>
  <w:style w:type="character" w:styleId="affff4">
    <w:name w:val="Subtle Reference"/>
    <w:uiPriority w:val="31"/>
    <w:qFormat/>
    <w:rsid w:val="007F0D03"/>
    <w:rPr>
      <w:sz w:val="24"/>
      <w:szCs w:val="24"/>
      <w:u w:val="single"/>
    </w:rPr>
  </w:style>
  <w:style w:type="character" w:styleId="affff5">
    <w:name w:val="Intense Reference"/>
    <w:uiPriority w:val="32"/>
    <w:qFormat/>
    <w:rsid w:val="007F0D03"/>
    <w:rPr>
      <w:b/>
      <w:sz w:val="24"/>
      <w:u w:val="single"/>
    </w:rPr>
  </w:style>
  <w:style w:type="character" w:styleId="affff6">
    <w:name w:val="Book Title"/>
    <w:uiPriority w:val="33"/>
    <w:qFormat/>
    <w:rsid w:val="007F0D03"/>
    <w:rPr>
      <w:rFonts w:ascii="Cambria" w:eastAsia="Times New Roman" w:hAnsi="Cambria"/>
      <w:b/>
      <w:i/>
      <w:sz w:val="24"/>
      <w:szCs w:val="24"/>
    </w:rPr>
  </w:style>
  <w:style w:type="table" w:styleId="-1">
    <w:name w:val="Table Web 1"/>
    <w:basedOn w:val="a1"/>
    <w:rsid w:val="007F0D03"/>
    <w:pPr>
      <w:spacing w:after="0" w:line="240" w:lineRule="auto"/>
    </w:pPr>
    <w:rPr>
      <w:rFonts w:ascii="Calibri" w:eastAsia="Times New Roman" w:hAnsi="Calibri" w:cs="Times New Roman"/>
      <w:sz w:val="20"/>
      <w:szCs w:val="20"/>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2TimesNewRoman">
    <w:name w:val="Стиль Заголовок 2 + Times New Roman не полужирный не курсив По ц..."/>
    <w:basedOn w:val="2"/>
    <w:rsid w:val="007F0D03"/>
    <w:pPr>
      <w:keepLines w:val="0"/>
      <w:spacing w:before="240" w:after="60" w:line="240" w:lineRule="auto"/>
      <w:jc w:val="center"/>
    </w:pPr>
    <w:rPr>
      <w:b w:val="0"/>
      <w:bCs w:val="0"/>
      <w:i/>
      <w:sz w:val="32"/>
      <w:szCs w:val="20"/>
    </w:rPr>
  </w:style>
  <w:style w:type="paragraph" w:customStyle="1" w:styleId="1TimesNewRoman">
    <w:name w:val="Стиль Заголовок 1 + Times New Roman не полужирный По центру"/>
    <w:basedOn w:val="1"/>
    <w:rsid w:val="007F0D03"/>
    <w:pPr>
      <w:keepLines w:val="0"/>
      <w:spacing w:before="240" w:after="60" w:line="240" w:lineRule="auto"/>
    </w:pPr>
    <w:rPr>
      <w:bCs w:val="0"/>
      <w:kern w:val="32"/>
      <w:sz w:val="36"/>
      <w:szCs w:val="20"/>
    </w:rPr>
  </w:style>
  <w:style w:type="paragraph" w:customStyle="1" w:styleId="1TimesNewRoman1">
    <w:name w:val="Стиль Заголовок 1 + Times New Roman не полужирный По центру1"/>
    <w:basedOn w:val="1"/>
    <w:rsid w:val="007F0D03"/>
    <w:pPr>
      <w:keepLines w:val="0"/>
      <w:spacing w:before="240" w:after="60" w:line="240" w:lineRule="auto"/>
    </w:pPr>
    <w:rPr>
      <w:bCs w:val="0"/>
      <w:kern w:val="32"/>
      <w:sz w:val="36"/>
      <w:szCs w:val="20"/>
    </w:rPr>
  </w:style>
  <w:style w:type="paragraph" w:customStyle="1" w:styleId="143">
    <w:name w:val="основной 14"/>
    <w:basedOn w:val="a"/>
    <w:link w:val="144"/>
    <w:qFormat/>
    <w:rsid w:val="007F0D03"/>
    <w:pPr>
      <w:spacing w:after="0" w:line="240" w:lineRule="auto"/>
      <w:ind w:firstLine="720"/>
      <w:jc w:val="both"/>
    </w:pPr>
    <w:rPr>
      <w:rFonts w:ascii="Times New Roman" w:eastAsia="Times New Roman" w:hAnsi="Times New Roman" w:cs="Times New Roman"/>
      <w:sz w:val="28"/>
      <w:szCs w:val="28"/>
    </w:rPr>
  </w:style>
  <w:style w:type="character" w:customStyle="1" w:styleId="144">
    <w:name w:val="основной 14 Знак"/>
    <w:link w:val="143"/>
    <w:rsid w:val="007F0D03"/>
    <w:rPr>
      <w:rFonts w:ascii="Times New Roman" w:eastAsia="Times New Roman" w:hAnsi="Times New Roman" w:cs="Times New Roman"/>
      <w:sz w:val="28"/>
      <w:szCs w:val="28"/>
      <w:lang w:eastAsia="ru-RU"/>
    </w:rPr>
  </w:style>
  <w:style w:type="table" w:customStyle="1" w:styleId="-11">
    <w:name w:val="Светлый список - Акцент 11"/>
    <w:basedOn w:val="a1"/>
    <w:uiPriority w:val="61"/>
    <w:rsid w:val="00BD4901"/>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customStyle="1" w:styleId="1f2">
    <w:name w:val="Светлый список1"/>
    <w:basedOn w:val="a1"/>
    <w:uiPriority w:val="61"/>
    <w:rsid w:val="00BD4901"/>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6">
    <w:name w:val="Light Shading Accent 6"/>
    <w:basedOn w:val="a1"/>
    <w:uiPriority w:val="60"/>
    <w:rsid w:val="00BD4901"/>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5">
    <w:name w:val="Light Shading Accent 5"/>
    <w:basedOn w:val="a1"/>
    <w:uiPriority w:val="60"/>
    <w:rsid w:val="00BD490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ubmenu-table">
    <w:name w:val="submenu-table"/>
    <w:basedOn w:val="a0"/>
    <w:rsid w:val="008F6BE8"/>
  </w:style>
  <w:style w:type="character" w:customStyle="1" w:styleId="92">
    <w:name w:val="Основной текст + 9"/>
    <w:aliases w:val="5 pt6,Полужирный1"/>
    <w:basedOn w:val="12"/>
    <w:uiPriority w:val="99"/>
    <w:rsid w:val="004564EF"/>
    <w:rPr>
      <w:rFonts w:ascii="Times New Roman" w:eastAsia="Times New Roman" w:hAnsi="Times New Roman" w:cs="Times New Roman"/>
      <w:b/>
      <w:bCs/>
      <w:spacing w:val="0"/>
      <w:sz w:val="19"/>
      <w:szCs w:val="19"/>
      <w:u w:val="none"/>
      <w:shd w:val="clear" w:color="auto" w:fill="FFFFFF"/>
      <w:lang w:val="ru-RU"/>
    </w:rPr>
  </w:style>
  <w:style w:type="character" w:customStyle="1" w:styleId="920">
    <w:name w:val="Основной текст + 92"/>
    <w:aliases w:val="5 pt5"/>
    <w:basedOn w:val="12"/>
    <w:uiPriority w:val="99"/>
    <w:rsid w:val="004564EF"/>
    <w:rPr>
      <w:rFonts w:ascii="Times New Roman" w:eastAsia="Times New Roman" w:hAnsi="Times New Roman" w:cs="Times New Roman"/>
      <w:spacing w:val="0"/>
      <w:sz w:val="19"/>
      <w:szCs w:val="19"/>
      <w:u w:val="none"/>
      <w:shd w:val="clear" w:color="auto" w:fill="FFFFFF"/>
      <w:lang w:val="ru-RU"/>
    </w:rPr>
  </w:style>
  <w:style w:type="character" w:customStyle="1" w:styleId="affff7">
    <w:name w:val="Основной текст_"/>
    <w:basedOn w:val="a0"/>
    <w:link w:val="39"/>
    <w:rsid w:val="00FD6B06"/>
    <w:rPr>
      <w:rFonts w:ascii="Times New Roman" w:eastAsia="Times New Roman" w:hAnsi="Times New Roman" w:cs="Times New Roman"/>
      <w:sz w:val="26"/>
      <w:szCs w:val="26"/>
      <w:shd w:val="clear" w:color="auto" w:fill="FFFFFF"/>
    </w:rPr>
  </w:style>
  <w:style w:type="paragraph" w:customStyle="1" w:styleId="39">
    <w:name w:val="Основной текст3"/>
    <w:basedOn w:val="a"/>
    <w:link w:val="affff7"/>
    <w:rsid w:val="00FD6B06"/>
    <w:pPr>
      <w:shd w:val="clear" w:color="auto" w:fill="FFFFFF"/>
      <w:spacing w:after="0" w:line="0" w:lineRule="atLeast"/>
      <w:ind w:hanging="1540"/>
    </w:pPr>
    <w:rPr>
      <w:rFonts w:ascii="Times New Roman" w:eastAsia="Times New Roman" w:hAnsi="Times New Roman" w:cs="Times New Roman"/>
      <w:sz w:val="26"/>
      <w:szCs w:val="26"/>
    </w:rPr>
  </w:style>
  <w:style w:type="character" w:customStyle="1" w:styleId="75">
    <w:name w:val="Основной текст (7)_"/>
    <w:basedOn w:val="a0"/>
    <w:link w:val="76"/>
    <w:rsid w:val="00FD6B06"/>
    <w:rPr>
      <w:rFonts w:ascii="Times New Roman" w:eastAsia="Times New Roman" w:hAnsi="Times New Roman" w:cs="Times New Roman"/>
      <w:sz w:val="21"/>
      <w:szCs w:val="21"/>
      <w:shd w:val="clear" w:color="auto" w:fill="FFFFFF"/>
    </w:rPr>
  </w:style>
  <w:style w:type="character" w:customStyle="1" w:styleId="93">
    <w:name w:val="Основной текст (9)_"/>
    <w:basedOn w:val="a0"/>
    <w:link w:val="94"/>
    <w:rsid w:val="00FD6B06"/>
    <w:rPr>
      <w:rFonts w:ascii="Times New Roman" w:eastAsia="Times New Roman" w:hAnsi="Times New Roman" w:cs="Times New Roman"/>
      <w:shd w:val="clear" w:color="auto" w:fill="FFFFFF"/>
    </w:rPr>
  </w:style>
  <w:style w:type="paragraph" w:customStyle="1" w:styleId="76">
    <w:name w:val="Основной текст (7)"/>
    <w:basedOn w:val="a"/>
    <w:link w:val="75"/>
    <w:rsid w:val="00FD6B06"/>
    <w:pPr>
      <w:shd w:val="clear" w:color="auto" w:fill="FFFFFF"/>
      <w:spacing w:after="0" w:line="0" w:lineRule="atLeast"/>
    </w:pPr>
    <w:rPr>
      <w:rFonts w:ascii="Times New Roman" w:eastAsia="Times New Roman" w:hAnsi="Times New Roman" w:cs="Times New Roman"/>
      <w:sz w:val="21"/>
      <w:szCs w:val="21"/>
    </w:rPr>
  </w:style>
  <w:style w:type="paragraph" w:customStyle="1" w:styleId="94">
    <w:name w:val="Основной текст (9)"/>
    <w:basedOn w:val="a"/>
    <w:link w:val="93"/>
    <w:rsid w:val="00FD6B06"/>
    <w:pPr>
      <w:shd w:val="clear" w:color="auto" w:fill="FFFFFF"/>
      <w:spacing w:after="0" w:line="0" w:lineRule="atLeast"/>
    </w:pPr>
    <w:rPr>
      <w:rFonts w:ascii="Times New Roman" w:eastAsia="Times New Roman" w:hAnsi="Times New Roman" w:cs="Times New Roman"/>
    </w:rPr>
  </w:style>
  <w:style w:type="character" w:customStyle="1" w:styleId="8pt">
    <w:name w:val="Основной текст + 8 pt"/>
    <w:basedOn w:val="12"/>
    <w:uiPriority w:val="99"/>
    <w:rsid w:val="00A23681"/>
    <w:rPr>
      <w:rFonts w:ascii="Lucida Sans Unicode" w:eastAsia="Times New Roman" w:hAnsi="Lucida Sans Unicode" w:cs="Lucida Sans Unicode"/>
      <w:spacing w:val="0"/>
      <w:sz w:val="16"/>
      <w:szCs w:val="16"/>
      <w:u w:val="none"/>
      <w:lang w:val="ru-RU"/>
    </w:rPr>
  </w:style>
  <w:style w:type="character" w:customStyle="1" w:styleId="512">
    <w:name w:val="Основной текст (5)12"/>
    <w:basedOn w:val="a0"/>
    <w:uiPriority w:val="99"/>
    <w:rsid w:val="00A828E4"/>
    <w:rPr>
      <w:rFonts w:ascii="Times New Roman" w:hAnsi="Times New Roman" w:cs="Times New Roman"/>
      <w:sz w:val="22"/>
      <w:szCs w:val="22"/>
      <w:u w:val="none"/>
    </w:rPr>
  </w:style>
  <w:style w:type="paragraph" w:customStyle="1" w:styleId="S">
    <w:name w:val="S_Обычный"/>
    <w:basedOn w:val="a"/>
    <w:link w:val="S0"/>
    <w:autoRedefine/>
    <w:qFormat/>
    <w:rsid w:val="0011302C"/>
    <w:pPr>
      <w:spacing w:after="0" w:line="360" w:lineRule="auto"/>
      <w:ind w:firstLine="567"/>
      <w:jc w:val="both"/>
    </w:pPr>
    <w:rPr>
      <w:rFonts w:ascii="Times New Roman" w:hAnsi="Times New Roman" w:cs="Times New Roman"/>
      <w:b/>
      <w:bCs/>
      <w:sz w:val="28"/>
      <w:szCs w:val="28"/>
      <w:shd w:val="clear" w:color="auto" w:fill="FFFFFF"/>
    </w:rPr>
  </w:style>
  <w:style w:type="character" w:customStyle="1" w:styleId="S0">
    <w:name w:val="S_Обычный Знак"/>
    <w:basedOn w:val="a0"/>
    <w:link w:val="S"/>
    <w:rsid w:val="0011302C"/>
    <w:rPr>
      <w:rFonts w:ascii="Times New Roman" w:hAnsi="Times New Roman" w:cs="Times New Roman"/>
      <w:b/>
      <w:bCs/>
      <w:sz w:val="28"/>
      <w:szCs w:val="28"/>
      <w:lang w:eastAsia="ru-RU"/>
    </w:rPr>
  </w:style>
  <w:style w:type="paragraph" w:customStyle="1" w:styleId="textn">
    <w:name w:val="textn"/>
    <w:basedOn w:val="a"/>
    <w:rsid w:val="005413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Маркированный"/>
    <w:basedOn w:val="afffb"/>
    <w:link w:val="S2"/>
    <w:autoRedefine/>
    <w:uiPriority w:val="99"/>
    <w:rsid w:val="00541B08"/>
    <w:pPr>
      <w:tabs>
        <w:tab w:val="num" w:pos="1418"/>
      </w:tabs>
      <w:overflowPunct/>
      <w:autoSpaceDE/>
      <w:autoSpaceDN/>
      <w:adjustRightInd/>
      <w:ind w:firstLine="720"/>
      <w:contextualSpacing/>
      <w:textAlignment w:val="auto"/>
    </w:pPr>
    <w:rPr>
      <w:szCs w:val="28"/>
    </w:rPr>
  </w:style>
  <w:style w:type="character" w:customStyle="1" w:styleId="S2">
    <w:name w:val="S_Маркированный Знак2"/>
    <w:basedOn w:val="a0"/>
    <w:link w:val="S1"/>
    <w:uiPriority w:val="99"/>
    <w:rsid w:val="00541B08"/>
    <w:rPr>
      <w:rFonts w:ascii="Times New Roman" w:eastAsia="Times New Roman" w:hAnsi="Times New Roman" w:cs="Times New Roman"/>
      <w:sz w:val="28"/>
      <w:szCs w:val="28"/>
      <w:lang w:eastAsia="ru-RU"/>
    </w:rPr>
  </w:style>
  <w:style w:type="character" w:customStyle="1" w:styleId="11">
    <w:name w:val="Обычный (веб) Знак1"/>
    <w:aliases w:val="Обычный (веб) Знак Знак,Обычный (веб) Знак2 Знак Знак Знак,Обычный (веб) Знак Знак1 Знак Знак Знак,Обычный (веб) Знак1 Знак Знак Знак2 Знак Знак,Обычный (веб) Знак Знак Знак Знак Знак2 Знак Знак,Обычный (Web) Знак Знак"/>
    <w:basedOn w:val="a0"/>
    <w:link w:val="a6"/>
    <w:rsid w:val="002502DB"/>
    <w:rPr>
      <w:rFonts w:ascii="Verdana" w:eastAsia="Times New Roman" w:hAnsi="Verdana" w:cs="Times New Roman"/>
      <w:sz w:val="17"/>
      <w:szCs w:val="17"/>
      <w:lang w:eastAsia="ru-RU"/>
    </w:rPr>
  </w:style>
  <w:style w:type="character" w:customStyle="1" w:styleId="a5">
    <w:name w:val="Абзац списка Знак"/>
    <w:basedOn w:val="a0"/>
    <w:link w:val="a4"/>
    <w:uiPriority w:val="34"/>
    <w:rsid w:val="004A092F"/>
  </w:style>
  <w:style w:type="paragraph" w:customStyle="1" w:styleId="1KGK9">
    <w:name w:val="1KG=K9"/>
    <w:rsid w:val="009E4C2B"/>
    <w:pPr>
      <w:spacing w:after="0" w:line="240" w:lineRule="auto"/>
    </w:pPr>
    <w:rPr>
      <w:rFonts w:ascii="MS Sans Serif" w:eastAsia="Times New Roman" w:hAnsi="MS Sans Serif" w:cs="Times New Roman"/>
      <w:snapToGrid w:val="0"/>
      <w:sz w:val="24"/>
      <w:szCs w:val="20"/>
    </w:rPr>
  </w:style>
  <w:style w:type="paragraph" w:customStyle="1" w:styleId="ConsTitle">
    <w:name w:val="ConsTitle"/>
    <w:rsid w:val="009E4C2B"/>
    <w:pPr>
      <w:widowControl w:val="0"/>
      <w:overflowPunct w:val="0"/>
      <w:autoSpaceDE w:val="0"/>
      <w:autoSpaceDN w:val="0"/>
      <w:adjustRightInd w:val="0"/>
      <w:spacing w:after="0" w:line="240" w:lineRule="auto"/>
      <w:textAlignment w:val="baseline"/>
    </w:pPr>
    <w:rPr>
      <w:rFonts w:ascii="Arial" w:eastAsia="Times New Roman" w:hAnsi="Arial" w:cs="Times New Roman"/>
      <w:b/>
      <w:sz w:val="16"/>
      <w:szCs w:val="20"/>
    </w:rPr>
  </w:style>
  <w:style w:type="character" w:styleId="affff8">
    <w:name w:val="footnote reference"/>
    <w:aliases w:val="Знак сноски-FN,Знак сноски 1"/>
    <w:basedOn w:val="a0"/>
    <w:semiHidden/>
    <w:rsid w:val="003A2DE2"/>
    <w:rPr>
      <w:vertAlign w:val="superscript"/>
    </w:rPr>
  </w:style>
  <w:style w:type="paragraph" w:styleId="affff9">
    <w:name w:val="footnote text"/>
    <w:aliases w:val="Table_Footnote_last Знак,Table_Footnote_last Знак Знак,Table_Footnote_last,Текст сноски1,Текст сноски Знак Знак1,Текст сноски Знак1,Текст сноски Знак Знак Знак Знак Знак,Текст сноски Знак Знак Знак Знак Знак Знак,Текст сноски-FN"/>
    <w:basedOn w:val="a"/>
    <w:link w:val="affffa"/>
    <w:semiHidden/>
    <w:rsid w:val="003A2DE2"/>
    <w:pPr>
      <w:spacing w:after="0" w:line="240" w:lineRule="auto"/>
      <w:ind w:firstLine="539"/>
      <w:jc w:val="both"/>
    </w:pPr>
    <w:rPr>
      <w:rFonts w:ascii="Times New Roman" w:eastAsia="Times New Roman" w:hAnsi="Times New Roman" w:cs="Times New Roman"/>
      <w:sz w:val="20"/>
      <w:szCs w:val="20"/>
    </w:rPr>
  </w:style>
  <w:style w:type="character" w:customStyle="1" w:styleId="affffa">
    <w:name w:val="Текст сноски Знак"/>
    <w:aliases w:val="Table_Footnote_last Знак Знак1,Table_Footnote_last Знак Знак Знак,Table_Footnote_last Знак1,Текст сноски1 Знак,Текст сноски Знак Знак1 Знак,Текст сноски Знак1 Знак,Текст сноски Знак Знак Знак Знак Знак Знак1,Текст сноски-FN Знак"/>
    <w:basedOn w:val="a0"/>
    <w:link w:val="affff9"/>
    <w:semiHidden/>
    <w:rsid w:val="003A2DE2"/>
    <w:rPr>
      <w:rFonts w:ascii="Times New Roman" w:eastAsia="Times New Roman" w:hAnsi="Times New Roman" w:cs="Times New Roman"/>
      <w:sz w:val="20"/>
      <w:szCs w:val="20"/>
      <w:lang w:eastAsia="ru-RU"/>
    </w:rPr>
  </w:style>
  <w:style w:type="paragraph" w:customStyle="1" w:styleId="212">
    <w:name w:val="Основной текст с отступом 21"/>
    <w:basedOn w:val="a"/>
    <w:rsid w:val="0018765B"/>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2f4">
    <w:name w:val="Основной текст2"/>
    <w:basedOn w:val="a"/>
    <w:rsid w:val="00165B18"/>
    <w:pPr>
      <w:widowControl w:val="0"/>
      <w:shd w:val="clear" w:color="auto" w:fill="FFFFFF"/>
      <w:spacing w:after="120" w:line="0" w:lineRule="atLeast"/>
      <w:jc w:val="center"/>
    </w:pPr>
    <w:rPr>
      <w:rFonts w:ascii="Times New Roman" w:eastAsia="Times New Roman" w:hAnsi="Times New Roman" w:cs="Times New Roman"/>
      <w:color w:val="000000"/>
      <w:spacing w:val="-10"/>
      <w:sz w:val="19"/>
      <w:szCs w:val="19"/>
    </w:rPr>
  </w:style>
  <w:style w:type="character" w:customStyle="1" w:styleId="115pt1pt">
    <w:name w:val="Основной текст + 11;5 pt;Интервал 1 pt"/>
    <w:basedOn w:val="affff7"/>
    <w:rsid w:val="00165B18"/>
    <w:rPr>
      <w:rFonts w:ascii="Times New Roman" w:eastAsia="Times New Roman" w:hAnsi="Times New Roman" w:cs="Times New Roman"/>
      <w:b w:val="0"/>
      <w:bCs w:val="0"/>
      <w:i w:val="0"/>
      <w:iCs w:val="0"/>
      <w:smallCaps w:val="0"/>
      <w:strike w:val="0"/>
      <w:color w:val="000000"/>
      <w:spacing w:val="20"/>
      <w:w w:val="100"/>
      <w:position w:val="0"/>
      <w:sz w:val="23"/>
      <w:szCs w:val="23"/>
      <w:u w:val="none"/>
      <w:shd w:val="clear" w:color="auto" w:fill="FFFFFF"/>
      <w:lang w:val="ru-RU"/>
    </w:rPr>
  </w:style>
  <w:style w:type="character" w:customStyle="1" w:styleId="afc">
    <w:name w:val="Без интервала Знак"/>
    <w:link w:val="afb"/>
    <w:uiPriority w:val="1"/>
    <w:rsid w:val="00140A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10124">
      <w:bodyDiv w:val="1"/>
      <w:marLeft w:val="0"/>
      <w:marRight w:val="0"/>
      <w:marTop w:val="0"/>
      <w:marBottom w:val="0"/>
      <w:divBdr>
        <w:top w:val="none" w:sz="0" w:space="0" w:color="auto"/>
        <w:left w:val="none" w:sz="0" w:space="0" w:color="auto"/>
        <w:bottom w:val="none" w:sz="0" w:space="0" w:color="auto"/>
        <w:right w:val="none" w:sz="0" w:space="0" w:color="auto"/>
      </w:divBdr>
    </w:div>
    <w:div w:id="16739363">
      <w:bodyDiv w:val="1"/>
      <w:marLeft w:val="0"/>
      <w:marRight w:val="0"/>
      <w:marTop w:val="0"/>
      <w:marBottom w:val="0"/>
      <w:divBdr>
        <w:top w:val="none" w:sz="0" w:space="0" w:color="auto"/>
        <w:left w:val="none" w:sz="0" w:space="0" w:color="auto"/>
        <w:bottom w:val="none" w:sz="0" w:space="0" w:color="auto"/>
        <w:right w:val="none" w:sz="0" w:space="0" w:color="auto"/>
      </w:divBdr>
    </w:div>
    <w:div w:id="23289898">
      <w:bodyDiv w:val="1"/>
      <w:marLeft w:val="0"/>
      <w:marRight w:val="0"/>
      <w:marTop w:val="0"/>
      <w:marBottom w:val="0"/>
      <w:divBdr>
        <w:top w:val="none" w:sz="0" w:space="0" w:color="auto"/>
        <w:left w:val="none" w:sz="0" w:space="0" w:color="auto"/>
        <w:bottom w:val="none" w:sz="0" w:space="0" w:color="auto"/>
        <w:right w:val="none" w:sz="0" w:space="0" w:color="auto"/>
      </w:divBdr>
    </w:div>
    <w:div w:id="120461084">
      <w:bodyDiv w:val="1"/>
      <w:marLeft w:val="0"/>
      <w:marRight w:val="0"/>
      <w:marTop w:val="0"/>
      <w:marBottom w:val="0"/>
      <w:divBdr>
        <w:top w:val="none" w:sz="0" w:space="0" w:color="auto"/>
        <w:left w:val="none" w:sz="0" w:space="0" w:color="auto"/>
        <w:bottom w:val="none" w:sz="0" w:space="0" w:color="auto"/>
        <w:right w:val="none" w:sz="0" w:space="0" w:color="auto"/>
      </w:divBdr>
    </w:div>
    <w:div w:id="158928570">
      <w:bodyDiv w:val="1"/>
      <w:marLeft w:val="0"/>
      <w:marRight w:val="0"/>
      <w:marTop w:val="0"/>
      <w:marBottom w:val="0"/>
      <w:divBdr>
        <w:top w:val="none" w:sz="0" w:space="0" w:color="auto"/>
        <w:left w:val="none" w:sz="0" w:space="0" w:color="auto"/>
        <w:bottom w:val="none" w:sz="0" w:space="0" w:color="auto"/>
        <w:right w:val="none" w:sz="0" w:space="0" w:color="auto"/>
      </w:divBdr>
    </w:div>
    <w:div w:id="171726066">
      <w:bodyDiv w:val="1"/>
      <w:marLeft w:val="0"/>
      <w:marRight w:val="0"/>
      <w:marTop w:val="0"/>
      <w:marBottom w:val="0"/>
      <w:divBdr>
        <w:top w:val="none" w:sz="0" w:space="0" w:color="auto"/>
        <w:left w:val="none" w:sz="0" w:space="0" w:color="auto"/>
        <w:bottom w:val="none" w:sz="0" w:space="0" w:color="auto"/>
        <w:right w:val="none" w:sz="0" w:space="0" w:color="auto"/>
      </w:divBdr>
    </w:div>
    <w:div w:id="178157655">
      <w:bodyDiv w:val="1"/>
      <w:marLeft w:val="0"/>
      <w:marRight w:val="0"/>
      <w:marTop w:val="0"/>
      <w:marBottom w:val="0"/>
      <w:divBdr>
        <w:top w:val="none" w:sz="0" w:space="0" w:color="auto"/>
        <w:left w:val="none" w:sz="0" w:space="0" w:color="auto"/>
        <w:bottom w:val="none" w:sz="0" w:space="0" w:color="auto"/>
        <w:right w:val="none" w:sz="0" w:space="0" w:color="auto"/>
      </w:divBdr>
    </w:div>
    <w:div w:id="195437091">
      <w:bodyDiv w:val="1"/>
      <w:marLeft w:val="0"/>
      <w:marRight w:val="0"/>
      <w:marTop w:val="0"/>
      <w:marBottom w:val="0"/>
      <w:divBdr>
        <w:top w:val="none" w:sz="0" w:space="0" w:color="auto"/>
        <w:left w:val="none" w:sz="0" w:space="0" w:color="auto"/>
        <w:bottom w:val="none" w:sz="0" w:space="0" w:color="auto"/>
        <w:right w:val="none" w:sz="0" w:space="0" w:color="auto"/>
      </w:divBdr>
    </w:div>
    <w:div w:id="210196003">
      <w:bodyDiv w:val="1"/>
      <w:marLeft w:val="0"/>
      <w:marRight w:val="0"/>
      <w:marTop w:val="0"/>
      <w:marBottom w:val="0"/>
      <w:divBdr>
        <w:top w:val="none" w:sz="0" w:space="0" w:color="auto"/>
        <w:left w:val="none" w:sz="0" w:space="0" w:color="auto"/>
        <w:bottom w:val="none" w:sz="0" w:space="0" w:color="auto"/>
        <w:right w:val="none" w:sz="0" w:space="0" w:color="auto"/>
      </w:divBdr>
    </w:div>
    <w:div w:id="218446289">
      <w:bodyDiv w:val="1"/>
      <w:marLeft w:val="0"/>
      <w:marRight w:val="0"/>
      <w:marTop w:val="0"/>
      <w:marBottom w:val="0"/>
      <w:divBdr>
        <w:top w:val="none" w:sz="0" w:space="0" w:color="auto"/>
        <w:left w:val="none" w:sz="0" w:space="0" w:color="auto"/>
        <w:bottom w:val="none" w:sz="0" w:space="0" w:color="auto"/>
        <w:right w:val="none" w:sz="0" w:space="0" w:color="auto"/>
      </w:divBdr>
    </w:div>
    <w:div w:id="256980822">
      <w:bodyDiv w:val="1"/>
      <w:marLeft w:val="0"/>
      <w:marRight w:val="0"/>
      <w:marTop w:val="0"/>
      <w:marBottom w:val="0"/>
      <w:divBdr>
        <w:top w:val="none" w:sz="0" w:space="0" w:color="auto"/>
        <w:left w:val="none" w:sz="0" w:space="0" w:color="auto"/>
        <w:bottom w:val="none" w:sz="0" w:space="0" w:color="auto"/>
        <w:right w:val="none" w:sz="0" w:space="0" w:color="auto"/>
      </w:divBdr>
    </w:div>
    <w:div w:id="267278007">
      <w:bodyDiv w:val="1"/>
      <w:marLeft w:val="0"/>
      <w:marRight w:val="0"/>
      <w:marTop w:val="0"/>
      <w:marBottom w:val="0"/>
      <w:divBdr>
        <w:top w:val="none" w:sz="0" w:space="0" w:color="auto"/>
        <w:left w:val="none" w:sz="0" w:space="0" w:color="auto"/>
        <w:bottom w:val="none" w:sz="0" w:space="0" w:color="auto"/>
        <w:right w:val="none" w:sz="0" w:space="0" w:color="auto"/>
      </w:divBdr>
    </w:div>
    <w:div w:id="307246173">
      <w:bodyDiv w:val="1"/>
      <w:marLeft w:val="0"/>
      <w:marRight w:val="0"/>
      <w:marTop w:val="0"/>
      <w:marBottom w:val="0"/>
      <w:divBdr>
        <w:top w:val="none" w:sz="0" w:space="0" w:color="auto"/>
        <w:left w:val="none" w:sz="0" w:space="0" w:color="auto"/>
        <w:bottom w:val="none" w:sz="0" w:space="0" w:color="auto"/>
        <w:right w:val="none" w:sz="0" w:space="0" w:color="auto"/>
      </w:divBdr>
    </w:div>
    <w:div w:id="337466612">
      <w:bodyDiv w:val="1"/>
      <w:marLeft w:val="0"/>
      <w:marRight w:val="0"/>
      <w:marTop w:val="0"/>
      <w:marBottom w:val="0"/>
      <w:divBdr>
        <w:top w:val="none" w:sz="0" w:space="0" w:color="auto"/>
        <w:left w:val="none" w:sz="0" w:space="0" w:color="auto"/>
        <w:bottom w:val="none" w:sz="0" w:space="0" w:color="auto"/>
        <w:right w:val="none" w:sz="0" w:space="0" w:color="auto"/>
      </w:divBdr>
    </w:div>
    <w:div w:id="350112134">
      <w:bodyDiv w:val="1"/>
      <w:marLeft w:val="0"/>
      <w:marRight w:val="0"/>
      <w:marTop w:val="0"/>
      <w:marBottom w:val="0"/>
      <w:divBdr>
        <w:top w:val="none" w:sz="0" w:space="0" w:color="auto"/>
        <w:left w:val="none" w:sz="0" w:space="0" w:color="auto"/>
        <w:bottom w:val="none" w:sz="0" w:space="0" w:color="auto"/>
        <w:right w:val="none" w:sz="0" w:space="0" w:color="auto"/>
      </w:divBdr>
    </w:div>
    <w:div w:id="369457659">
      <w:bodyDiv w:val="1"/>
      <w:marLeft w:val="0"/>
      <w:marRight w:val="0"/>
      <w:marTop w:val="0"/>
      <w:marBottom w:val="0"/>
      <w:divBdr>
        <w:top w:val="none" w:sz="0" w:space="0" w:color="auto"/>
        <w:left w:val="none" w:sz="0" w:space="0" w:color="auto"/>
        <w:bottom w:val="none" w:sz="0" w:space="0" w:color="auto"/>
        <w:right w:val="none" w:sz="0" w:space="0" w:color="auto"/>
      </w:divBdr>
    </w:div>
    <w:div w:id="373308952">
      <w:bodyDiv w:val="1"/>
      <w:marLeft w:val="0"/>
      <w:marRight w:val="0"/>
      <w:marTop w:val="0"/>
      <w:marBottom w:val="0"/>
      <w:divBdr>
        <w:top w:val="none" w:sz="0" w:space="0" w:color="auto"/>
        <w:left w:val="none" w:sz="0" w:space="0" w:color="auto"/>
        <w:bottom w:val="none" w:sz="0" w:space="0" w:color="auto"/>
        <w:right w:val="none" w:sz="0" w:space="0" w:color="auto"/>
      </w:divBdr>
    </w:div>
    <w:div w:id="416556668">
      <w:bodyDiv w:val="1"/>
      <w:marLeft w:val="0"/>
      <w:marRight w:val="0"/>
      <w:marTop w:val="0"/>
      <w:marBottom w:val="0"/>
      <w:divBdr>
        <w:top w:val="none" w:sz="0" w:space="0" w:color="auto"/>
        <w:left w:val="none" w:sz="0" w:space="0" w:color="auto"/>
        <w:bottom w:val="none" w:sz="0" w:space="0" w:color="auto"/>
        <w:right w:val="none" w:sz="0" w:space="0" w:color="auto"/>
      </w:divBdr>
    </w:div>
    <w:div w:id="483082044">
      <w:bodyDiv w:val="1"/>
      <w:marLeft w:val="0"/>
      <w:marRight w:val="0"/>
      <w:marTop w:val="0"/>
      <w:marBottom w:val="0"/>
      <w:divBdr>
        <w:top w:val="none" w:sz="0" w:space="0" w:color="auto"/>
        <w:left w:val="none" w:sz="0" w:space="0" w:color="auto"/>
        <w:bottom w:val="none" w:sz="0" w:space="0" w:color="auto"/>
        <w:right w:val="none" w:sz="0" w:space="0" w:color="auto"/>
      </w:divBdr>
    </w:div>
    <w:div w:id="538201217">
      <w:bodyDiv w:val="1"/>
      <w:marLeft w:val="0"/>
      <w:marRight w:val="0"/>
      <w:marTop w:val="0"/>
      <w:marBottom w:val="0"/>
      <w:divBdr>
        <w:top w:val="none" w:sz="0" w:space="0" w:color="auto"/>
        <w:left w:val="none" w:sz="0" w:space="0" w:color="auto"/>
        <w:bottom w:val="none" w:sz="0" w:space="0" w:color="auto"/>
        <w:right w:val="none" w:sz="0" w:space="0" w:color="auto"/>
      </w:divBdr>
    </w:div>
    <w:div w:id="540245684">
      <w:bodyDiv w:val="1"/>
      <w:marLeft w:val="0"/>
      <w:marRight w:val="0"/>
      <w:marTop w:val="0"/>
      <w:marBottom w:val="0"/>
      <w:divBdr>
        <w:top w:val="none" w:sz="0" w:space="0" w:color="auto"/>
        <w:left w:val="none" w:sz="0" w:space="0" w:color="auto"/>
        <w:bottom w:val="none" w:sz="0" w:space="0" w:color="auto"/>
        <w:right w:val="none" w:sz="0" w:space="0" w:color="auto"/>
      </w:divBdr>
    </w:div>
    <w:div w:id="558127009">
      <w:bodyDiv w:val="1"/>
      <w:marLeft w:val="0"/>
      <w:marRight w:val="0"/>
      <w:marTop w:val="0"/>
      <w:marBottom w:val="0"/>
      <w:divBdr>
        <w:top w:val="none" w:sz="0" w:space="0" w:color="auto"/>
        <w:left w:val="none" w:sz="0" w:space="0" w:color="auto"/>
        <w:bottom w:val="none" w:sz="0" w:space="0" w:color="auto"/>
        <w:right w:val="none" w:sz="0" w:space="0" w:color="auto"/>
      </w:divBdr>
    </w:div>
    <w:div w:id="569194034">
      <w:bodyDiv w:val="1"/>
      <w:marLeft w:val="0"/>
      <w:marRight w:val="0"/>
      <w:marTop w:val="0"/>
      <w:marBottom w:val="0"/>
      <w:divBdr>
        <w:top w:val="none" w:sz="0" w:space="0" w:color="auto"/>
        <w:left w:val="none" w:sz="0" w:space="0" w:color="auto"/>
        <w:bottom w:val="none" w:sz="0" w:space="0" w:color="auto"/>
        <w:right w:val="none" w:sz="0" w:space="0" w:color="auto"/>
      </w:divBdr>
    </w:div>
    <w:div w:id="587008490">
      <w:bodyDiv w:val="1"/>
      <w:marLeft w:val="0"/>
      <w:marRight w:val="0"/>
      <w:marTop w:val="0"/>
      <w:marBottom w:val="0"/>
      <w:divBdr>
        <w:top w:val="none" w:sz="0" w:space="0" w:color="auto"/>
        <w:left w:val="none" w:sz="0" w:space="0" w:color="auto"/>
        <w:bottom w:val="none" w:sz="0" w:space="0" w:color="auto"/>
        <w:right w:val="none" w:sz="0" w:space="0" w:color="auto"/>
      </w:divBdr>
    </w:div>
    <w:div w:id="611132536">
      <w:bodyDiv w:val="1"/>
      <w:marLeft w:val="0"/>
      <w:marRight w:val="0"/>
      <w:marTop w:val="0"/>
      <w:marBottom w:val="0"/>
      <w:divBdr>
        <w:top w:val="none" w:sz="0" w:space="0" w:color="auto"/>
        <w:left w:val="none" w:sz="0" w:space="0" w:color="auto"/>
        <w:bottom w:val="none" w:sz="0" w:space="0" w:color="auto"/>
        <w:right w:val="none" w:sz="0" w:space="0" w:color="auto"/>
      </w:divBdr>
    </w:div>
    <w:div w:id="612174795">
      <w:bodyDiv w:val="1"/>
      <w:marLeft w:val="0"/>
      <w:marRight w:val="0"/>
      <w:marTop w:val="0"/>
      <w:marBottom w:val="0"/>
      <w:divBdr>
        <w:top w:val="none" w:sz="0" w:space="0" w:color="auto"/>
        <w:left w:val="none" w:sz="0" w:space="0" w:color="auto"/>
        <w:bottom w:val="none" w:sz="0" w:space="0" w:color="auto"/>
        <w:right w:val="none" w:sz="0" w:space="0" w:color="auto"/>
      </w:divBdr>
    </w:div>
    <w:div w:id="648940861">
      <w:bodyDiv w:val="1"/>
      <w:marLeft w:val="0"/>
      <w:marRight w:val="0"/>
      <w:marTop w:val="0"/>
      <w:marBottom w:val="0"/>
      <w:divBdr>
        <w:top w:val="none" w:sz="0" w:space="0" w:color="auto"/>
        <w:left w:val="none" w:sz="0" w:space="0" w:color="auto"/>
        <w:bottom w:val="none" w:sz="0" w:space="0" w:color="auto"/>
        <w:right w:val="none" w:sz="0" w:space="0" w:color="auto"/>
      </w:divBdr>
    </w:div>
    <w:div w:id="677466798">
      <w:bodyDiv w:val="1"/>
      <w:marLeft w:val="0"/>
      <w:marRight w:val="0"/>
      <w:marTop w:val="0"/>
      <w:marBottom w:val="0"/>
      <w:divBdr>
        <w:top w:val="none" w:sz="0" w:space="0" w:color="auto"/>
        <w:left w:val="none" w:sz="0" w:space="0" w:color="auto"/>
        <w:bottom w:val="none" w:sz="0" w:space="0" w:color="auto"/>
        <w:right w:val="none" w:sz="0" w:space="0" w:color="auto"/>
      </w:divBdr>
    </w:div>
    <w:div w:id="739865337">
      <w:bodyDiv w:val="1"/>
      <w:marLeft w:val="0"/>
      <w:marRight w:val="0"/>
      <w:marTop w:val="0"/>
      <w:marBottom w:val="0"/>
      <w:divBdr>
        <w:top w:val="none" w:sz="0" w:space="0" w:color="auto"/>
        <w:left w:val="none" w:sz="0" w:space="0" w:color="auto"/>
        <w:bottom w:val="none" w:sz="0" w:space="0" w:color="auto"/>
        <w:right w:val="none" w:sz="0" w:space="0" w:color="auto"/>
      </w:divBdr>
    </w:div>
    <w:div w:id="744032517">
      <w:bodyDiv w:val="1"/>
      <w:marLeft w:val="0"/>
      <w:marRight w:val="0"/>
      <w:marTop w:val="0"/>
      <w:marBottom w:val="0"/>
      <w:divBdr>
        <w:top w:val="none" w:sz="0" w:space="0" w:color="auto"/>
        <w:left w:val="none" w:sz="0" w:space="0" w:color="auto"/>
        <w:bottom w:val="none" w:sz="0" w:space="0" w:color="auto"/>
        <w:right w:val="none" w:sz="0" w:space="0" w:color="auto"/>
      </w:divBdr>
    </w:div>
    <w:div w:id="749617197">
      <w:bodyDiv w:val="1"/>
      <w:marLeft w:val="0"/>
      <w:marRight w:val="0"/>
      <w:marTop w:val="0"/>
      <w:marBottom w:val="0"/>
      <w:divBdr>
        <w:top w:val="none" w:sz="0" w:space="0" w:color="auto"/>
        <w:left w:val="none" w:sz="0" w:space="0" w:color="auto"/>
        <w:bottom w:val="none" w:sz="0" w:space="0" w:color="auto"/>
        <w:right w:val="none" w:sz="0" w:space="0" w:color="auto"/>
      </w:divBdr>
    </w:div>
    <w:div w:id="782575213">
      <w:bodyDiv w:val="1"/>
      <w:marLeft w:val="0"/>
      <w:marRight w:val="0"/>
      <w:marTop w:val="0"/>
      <w:marBottom w:val="0"/>
      <w:divBdr>
        <w:top w:val="none" w:sz="0" w:space="0" w:color="auto"/>
        <w:left w:val="none" w:sz="0" w:space="0" w:color="auto"/>
        <w:bottom w:val="none" w:sz="0" w:space="0" w:color="auto"/>
        <w:right w:val="none" w:sz="0" w:space="0" w:color="auto"/>
      </w:divBdr>
    </w:div>
    <w:div w:id="817649150">
      <w:bodyDiv w:val="1"/>
      <w:marLeft w:val="0"/>
      <w:marRight w:val="0"/>
      <w:marTop w:val="0"/>
      <w:marBottom w:val="0"/>
      <w:divBdr>
        <w:top w:val="none" w:sz="0" w:space="0" w:color="auto"/>
        <w:left w:val="none" w:sz="0" w:space="0" w:color="auto"/>
        <w:bottom w:val="none" w:sz="0" w:space="0" w:color="auto"/>
        <w:right w:val="none" w:sz="0" w:space="0" w:color="auto"/>
      </w:divBdr>
    </w:div>
    <w:div w:id="817721089">
      <w:bodyDiv w:val="1"/>
      <w:marLeft w:val="0"/>
      <w:marRight w:val="0"/>
      <w:marTop w:val="0"/>
      <w:marBottom w:val="0"/>
      <w:divBdr>
        <w:top w:val="none" w:sz="0" w:space="0" w:color="auto"/>
        <w:left w:val="none" w:sz="0" w:space="0" w:color="auto"/>
        <w:bottom w:val="none" w:sz="0" w:space="0" w:color="auto"/>
        <w:right w:val="none" w:sz="0" w:space="0" w:color="auto"/>
      </w:divBdr>
    </w:div>
    <w:div w:id="824861960">
      <w:bodyDiv w:val="1"/>
      <w:marLeft w:val="0"/>
      <w:marRight w:val="0"/>
      <w:marTop w:val="0"/>
      <w:marBottom w:val="0"/>
      <w:divBdr>
        <w:top w:val="none" w:sz="0" w:space="0" w:color="auto"/>
        <w:left w:val="none" w:sz="0" w:space="0" w:color="auto"/>
        <w:bottom w:val="none" w:sz="0" w:space="0" w:color="auto"/>
        <w:right w:val="none" w:sz="0" w:space="0" w:color="auto"/>
      </w:divBdr>
    </w:div>
    <w:div w:id="867838095">
      <w:bodyDiv w:val="1"/>
      <w:marLeft w:val="0"/>
      <w:marRight w:val="0"/>
      <w:marTop w:val="0"/>
      <w:marBottom w:val="0"/>
      <w:divBdr>
        <w:top w:val="none" w:sz="0" w:space="0" w:color="auto"/>
        <w:left w:val="none" w:sz="0" w:space="0" w:color="auto"/>
        <w:bottom w:val="none" w:sz="0" w:space="0" w:color="auto"/>
        <w:right w:val="none" w:sz="0" w:space="0" w:color="auto"/>
      </w:divBdr>
    </w:div>
    <w:div w:id="917635345">
      <w:bodyDiv w:val="1"/>
      <w:marLeft w:val="0"/>
      <w:marRight w:val="0"/>
      <w:marTop w:val="0"/>
      <w:marBottom w:val="0"/>
      <w:divBdr>
        <w:top w:val="none" w:sz="0" w:space="0" w:color="auto"/>
        <w:left w:val="none" w:sz="0" w:space="0" w:color="auto"/>
        <w:bottom w:val="none" w:sz="0" w:space="0" w:color="auto"/>
        <w:right w:val="none" w:sz="0" w:space="0" w:color="auto"/>
      </w:divBdr>
      <w:divsChild>
        <w:div w:id="1111702165">
          <w:marLeft w:val="0"/>
          <w:marRight w:val="0"/>
          <w:marTop w:val="0"/>
          <w:marBottom w:val="0"/>
          <w:divBdr>
            <w:top w:val="none" w:sz="0" w:space="0" w:color="auto"/>
            <w:left w:val="none" w:sz="0" w:space="0" w:color="auto"/>
            <w:bottom w:val="none" w:sz="0" w:space="0" w:color="auto"/>
            <w:right w:val="none" w:sz="0" w:space="0" w:color="auto"/>
          </w:divBdr>
        </w:div>
      </w:divsChild>
    </w:div>
    <w:div w:id="918442386">
      <w:bodyDiv w:val="1"/>
      <w:marLeft w:val="0"/>
      <w:marRight w:val="0"/>
      <w:marTop w:val="0"/>
      <w:marBottom w:val="0"/>
      <w:divBdr>
        <w:top w:val="none" w:sz="0" w:space="0" w:color="auto"/>
        <w:left w:val="none" w:sz="0" w:space="0" w:color="auto"/>
        <w:bottom w:val="none" w:sz="0" w:space="0" w:color="auto"/>
        <w:right w:val="none" w:sz="0" w:space="0" w:color="auto"/>
      </w:divBdr>
    </w:div>
    <w:div w:id="994336446">
      <w:bodyDiv w:val="1"/>
      <w:marLeft w:val="0"/>
      <w:marRight w:val="0"/>
      <w:marTop w:val="0"/>
      <w:marBottom w:val="0"/>
      <w:divBdr>
        <w:top w:val="none" w:sz="0" w:space="0" w:color="auto"/>
        <w:left w:val="none" w:sz="0" w:space="0" w:color="auto"/>
        <w:bottom w:val="none" w:sz="0" w:space="0" w:color="auto"/>
        <w:right w:val="none" w:sz="0" w:space="0" w:color="auto"/>
      </w:divBdr>
    </w:div>
    <w:div w:id="1066873966">
      <w:bodyDiv w:val="1"/>
      <w:marLeft w:val="0"/>
      <w:marRight w:val="0"/>
      <w:marTop w:val="0"/>
      <w:marBottom w:val="0"/>
      <w:divBdr>
        <w:top w:val="none" w:sz="0" w:space="0" w:color="auto"/>
        <w:left w:val="none" w:sz="0" w:space="0" w:color="auto"/>
        <w:bottom w:val="none" w:sz="0" w:space="0" w:color="auto"/>
        <w:right w:val="none" w:sz="0" w:space="0" w:color="auto"/>
      </w:divBdr>
    </w:div>
    <w:div w:id="1087077286">
      <w:bodyDiv w:val="1"/>
      <w:marLeft w:val="0"/>
      <w:marRight w:val="0"/>
      <w:marTop w:val="0"/>
      <w:marBottom w:val="0"/>
      <w:divBdr>
        <w:top w:val="none" w:sz="0" w:space="0" w:color="auto"/>
        <w:left w:val="none" w:sz="0" w:space="0" w:color="auto"/>
        <w:bottom w:val="none" w:sz="0" w:space="0" w:color="auto"/>
        <w:right w:val="none" w:sz="0" w:space="0" w:color="auto"/>
      </w:divBdr>
    </w:div>
    <w:div w:id="1147476174">
      <w:bodyDiv w:val="1"/>
      <w:marLeft w:val="0"/>
      <w:marRight w:val="0"/>
      <w:marTop w:val="0"/>
      <w:marBottom w:val="0"/>
      <w:divBdr>
        <w:top w:val="none" w:sz="0" w:space="0" w:color="auto"/>
        <w:left w:val="none" w:sz="0" w:space="0" w:color="auto"/>
        <w:bottom w:val="none" w:sz="0" w:space="0" w:color="auto"/>
        <w:right w:val="none" w:sz="0" w:space="0" w:color="auto"/>
      </w:divBdr>
    </w:div>
    <w:div w:id="1162044803">
      <w:bodyDiv w:val="1"/>
      <w:marLeft w:val="0"/>
      <w:marRight w:val="0"/>
      <w:marTop w:val="0"/>
      <w:marBottom w:val="0"/>
      <w:divBdr>
        <w:top w:val="none" w:sz="0" w:space="0" w:color="auto"/>
        <w:left w:val="none" w:sz="0" w:space="0" w:color="auto"/>
        <w:bottom w:val="none" w:sz="0" w:space="0" w:color="auto"/>
        <w:right w:val="none" w:sz="0" w:space="0" w:color="auto"/>
      </w:divBdr>
    </w:div>
    <w:div w:id="1238130071">
      <w:bodyDiv w:val="1"/>
      <w:marLeft w:val="0"/>
      <w:marRight w:val="0"/>
      <w:marTop w:val="0"/>
      <w:marBottom w:val="0"/>
      <w:divBdr>
        <w:top w:val="none" w:sz="0" w:space="0" w:color="auto"/>
        <w:left w:val="none" w:sz="0" w:space="0" w:color="auto"/>
        <w:bottom w:val="none" w:sz="0" w:space="0" w:color="auto"/>
        <w:right w:val="none" w:sz="0" w:space="0" w:color="auto"/>
      </w:divBdr>
    </w:div>
    <w:div w:id="1254432499">
      <w:bodyDiv w:val="1"/>
      <w:marLeft w:val="0"/>
      <w:marRight w:val="0"/>
      <w:marTop w:val="0"/>
      <w:marBottom w:val="0"/>
      <w:divBdr>
        <w:top w:val="none" w:sz="0" w:space="0" w:color="auto"/>
        <w:left w:val="none" w:sz="0" w:space="0" w:color="auto"/>
        <w:bottom w:val="none" w:sz="0" w:space="0" w:color="auto"/>
        <w:right w:val="none" w:sz="0" w:space="0" w:color="auto"/>
      </w:divBdr>
    </w:div>
    <w:div w:id="1275289811">
      <w:bodyDiv w:val="1"/>
      <w:marLeft w:val="0"/>
      <w:marRight w:val="0"/>
      <w:marTop w:val="0"/>
      <w:marBottom w:val="0"/>
      <w:divBdr>
        <w:top w:val="none" w:sz="0" w:space="0" w:color="auto"/>
        <w:left w:val="none" w:sz="0" w:space="0" w:color="auto"/>
        <w:bottom w:val="none" w:sz="0" w:space="0" w:color="auto"/>
        <w:right w:val="none" w:sz="0" w:space="0" w:color="auto"/>
      </w:divBdr>
    </w:div>
    <w:div w:id="1286306055">
      <w:bodyDiv w:val="1"/>
      <w:marLeft w:val="0"/>
      <w:marRight w:val="0"/>
      <w:marTop w:val="0"/>
      <w:marBottom w:val="0"/>
      <w:divBdr>
        <w:top w:val="none" w:sz="0" w:space="0" w:color="auto"/>
        <w:left w:val="none" w:sz="0" w:space="0" w:color="auto"/>
        <w:bottom w:val="none" w:sz="0" w:space="0" w:color="auto"/>
        <w:right w:val="none" w:sz="0" w:space="0" w:color="auto"/>
      </w:divBdr>
    </w:div>
    <w:div w:id="1312908438">
      <w:bodyDiv w:val="1"/>
      <w:marLeft w:val="0"/>
      <w:marRight w:val="0"/>
      <w:marTop w:val="0"/>
      <w:marBottom w:val="0"/>
      <w:divBdr>
        <w:top w:val="none" w:sz="0" w:space="0" w:color="auto"/>
        <w:left w:val="none" w:sz="0" w:space="0" w:color="auto"/>
        <w:bottom w:val="none" w:sz="0" w:space="0" w:color="auto"/>
        <w:right w:val="none" w:sz="0" w:space="0" w:color="auto"/>
      </w:divBdr>
    </w:div>
    <w:div w:id="1325822186">
      <w:bodyDiv w:val="1"/>
      <w:marLeft w:val="0"/>
      <w:marRight w:val="0"/>
      <w:marTop w:val="0"/>
      <w:marBottom w:val="0"/>
      <w:divBdr>
        <w:top w:val="none" w:sz="0" w:space="0" w:color="auto"/>
        <w:left w:val="none" w:sz="0" w:space="0" w:color="auto"/>
        <w:bottom w:val="none" w:sz="0" w:space="0" w:color="auto"/>
        <w:right w:val="none" w:sz="0" w:space="0" w:color="auto"/>
      </w:divBdr>
    </w:div>
    <w:div w:id="1335184189">
      <w:bodyDiv w:val="1"/>
      <w:marLeft w:val="0"/>
      <w:marRight w:val="0"/>
      <w:marTop w:val="0"/>
      <w:marBottom w:val="0"/>
      <w:divBdr>
        <w:top w:val="none" w:sz="0" w:space="0" w:color="auto"/>
        <w:left w:val="none" w:sz="0" w:space="0" w:color="auto"/>
        <w:bottom w:val="none" w:sz="0" w:space="0" w:color="auto"/>
        <w:right w:val="none" w:sz="0" w:space="0" w:color="auto"/>
      </w:divBdr>
    </w:div>
    <w:div w:id="1364550581">
      <w:bodyDiv w:val="1"/>
      <w:marLeft w:val="0"/>
      <w:marRight w:val="0"/>
      <w:marTop w:val="0"/>
      <w:marBottom w:val="0"/>
      <w:divBdr>
        <w:top w:val="none" w:sz="0" w:space="0" w:color="auto"/>
        <w:left w:val="none" w:sz="0" w:space="0" w:color="auto"/>
        <w:bottom w:val="none" w:sz="0" w:space="0" w:color="auto"/>
        <w:right w:val="none" w:sz="0" w:space="0" w:color="auto"/>
      </w:divBdr>
    </w:div>
    <w:div w:id="1403942586">
      <w:bodyDiv w:val="1"/>
      <w:marLeft w:val="0"/>
      <w:marRight w:val="0"/>
      <w:marTop w:val="0"/>
      <w:marBottom w:val="0"/>
      <w:divBdr>
        <w:top w:val="none" w:sz="0" w:space="0" w:color="auto"/>
        <w:left w:val="none" w:sz="0" w:space="0" w:color="auto"/>
        <w:bottom w:val="none" w:sz="0" w:space="0" w:color="auto"/>
        <w:right w:val="none" w:sz="0" w:space="0" w:color="auto"/>
      </w:divBdr>
    </w:div>
    <w:div w:id="1412659722">
      <w:bodyDiv w:val="1"/>
      <w:marLeft w:val="0"/>
      <w:marRight w:val="0"/>
      <w:marTop w:val="0"/>
      <w:marBottom w:val="0"/>
      <w:divBdr>
        <w:top w:val="none" w:sz="0" w:space="0" w:color="auto"/>
        <w:left w:val="none" w:sz="0" w:space="0" w:color="auto"/>
        <w:bottom w:val="none" w:sz="0" w:space="0" w:color="auto"/>
        <w:right w:val="none" w:sz="0" w:space="0" w:color="auto"/>
      </w:divBdr>
    </w:div>
    <w:div w:id="1437603267">
      <w:bodyDiv w:val="1"/>
      <w:marLeft w:val="0"/>
      <w:marRight w:val="0"/>
      <w:marTop w:val="0"/>
      <w:marBottom w:val="0"/>
      <w:divBdr>
        <w:top w:val="none" w:sz="0" w:space="0" w:color="auto"/>
        <w:left w:val="none" w:sz="0" w:space="0" w:color="auto"/>
        <w:bottom w:val="none" w:sz="0" w:space="0" w:color="auto"/>
        <w:right w:val="none" w:sz="0" w:space="0" w:color="auto"/>
      </w:divBdr>
    </w:div>
    <w:div w:id="1551763203">
      <w:bodyDiv w:val="1"/>
      <w:marLeft w:val="0"/>
      <w:marRight w:val="0"/>
      <w:marTop w:val="0"/>
      <w:marBottom w:val="0"/>
      <w:divBdr>
        <w:top w:val="none" w:sz="0" w:space="0" w:color="auto"/>
        <w:left w:val="none" w:sz="0" w:space="0" w:color="auto"/>
        <w:bottom w:val="none" w:sz="0" w:space="0" w:color="auto"/>
        <w:right w:val="none" w:sz="0" w:space="0" w:color="auto"/>
      </w:divBdr>
    </w:div>
    <w:div w:id="1571184927">
      <w:bodyDiv w:val="1"/>
      <w:marLeft w:val="0"/>
      <w:marRight w:val="0"/>
      <w:marTop w:val="0"/>
      <w:marBottom w:val="0"/>
      <w:divBdr>
        <w:top w:val="none" w:sz="0" w:space="0" w:color="auto"/>
        <w:left w:val="none" w:sz="0" w:space="0" w:color="auto"/>
        <w:bottom w:val="none" w:sz="0" w:space="0" w:color="auto"/>
        <w:right w:val="none" w:sz="0" w:space="0" w:color="auto"/>
      </w:divBdr>
    </w:div>
    <w:div w:id="1590428522">
      <w:bodyDiv w:val="1"/>
      <w:marLeft w:val="0"/>
      <w:marRight w:val="0"/>
      <w:marTop w:val="0"/>
      <w:marBottom w:val="0"/>
      <w:divBdr>
        <w:top w:val="none" w:sz="0" w:space="0" w:color="auto"/>
        <w:left w:val="none" w:sz="0" w:space="0" w:color="auto"/>
        <w:bottom w:val="none" w:sz="0" w:space="0" w:color="auto"/>
        <w:right w:val="none" w:sz="0" w:space="0" w:color="auto"/>
      </w:divBdr>
    </w:div>
    <w:div w:id="1611545896">
      <w:bodyDiv w:val="1"/>
      <w:marLeft w:val="0"/>
      <w:marRight w:val="0"/>
      <w:marTop w:val="0"/>
      <w:marBottom w:val="0"/>
      <w:divBdr>
        <w:top w:val="none" w:sz="0" w:space="0" w:color="auto"/>
        <w:left w:val="none" w:sz="0" w:space="0" w:color="auto"/>
        <w:bottom w:val="none" w:sz="0" w:space="0" w:color="auto"/>
        <w:right w:val="none" w:sz="0" w:space="0" w:color="auto"/>
      </w:divBdr>
    </w:div>
    <w:div w:id="1633363630">
      <w:bodyDiv w:val="1"/>
      <w:marLeft w:val="0"/>
      <w:marRight w:val="0"/>
      <w:marTop w:val="0"/>
      <w:marBottom w:val="0"/>
      <w:divBdr>
        <w:top w:val="none" w:sz="0" w:space="0" w:color="auto"/>
        <w:left w:val="none" w:sz="0" w:space="0" w:color="auto"/>
        <w:bottom w:val="none" w:sz="0" w:space="0" w:color="auto"/>
        <w:right w:val="none" w:sz="0" w:space="0" w:color="auto"/>
      </w:divBdr>
    </w:div>
    <w:div w:id="1646474866">
      <w:bodyDiv w:val="1"/>
      <w:marLeft w:val="0"/>
      <w:marRight w:val="0"/>
      <w:marTop w:val="0"/>
      <w:marBottom w:val="0"/>
      <w:divBdr>
        <w:top w:val="none" w:sz="0" w:space="0" w:color="auto"/>
        <w:left w:val="none" w:sz="0" w:space="0" w:color="auto"/>
        <w:bottom w:val="none" w:sz="0" w:space="0" w:color="auto"/>
        <w:right w:val="none" w:sz="0" w:space="0" w:color="auto"/>
      </w:divBdr>
    </w:div>
    <w:div w:id="1666476054">
      <w:bodyDiv w:val="1"/>
      <w:marLeft w:val="0"/>
      <w:marRight w:val="0"/>
      <w:marTop w:val="0"/>
      <w:marBottom w:val="0"/>
      <w:divBdr>
        <w:top w:val="none" w:sz="0" w:space="0" w:color="auto"/>
        <w:left w:val="none" w:sz="0" w:space="0" w:color="auto"/>
        <w:bottom w:val="none" w:sz="0" w:space="0" w:color="auto"/>
        <w:right w:val="none" w:sz="0" w:space="0" w:color="auto"/>
      </w:divBdr>
    </w:div>
    <w:div w:id="1667130621">
      <w:bodyDiv w:val="1"/>
      <w:marLeft w:val="0"/>
      <w:marRight w:val="0"/>
      <w:marTop w:val="0"/>
      <w:marBottom w:val="0"/>
      <w:divBdr>
        <w:top w:val="none" w:sz="0" w:space="0" w:color="auto"/>
        <w:left w:val="none" w:sz="0" w:space="0" w:color="auto"/>
        <w:bottom w:val="none" w:sz="0" w:space="0" w:color="auto"/>
        <w:right w:val="none" w:sz="0" w:space="0" w:color="auto"/>
      </w:divBdr>
    </w:div>
    <w:div w:id="1752656848">
      <w:bodyDiv w:val="1"/>
      <w:marLeft w:val="0"/>
      <w:marRight w:val="0"/>
      <w:marTop w:val="0"/>
      <w:marBottom w:val="0"/>
      <w:divBdr>
        <w:top w:val="none" w:sz="0" w:space="0" w:color="auto"/>
        <w:left w:val="none" w:sz="0" w:space="0" w:color="auto"/>
        <w:bottom w:val="none" w:sz="0" w:space="0" w:color="auto"/>
        <w:right w:val="none" w:sz="0" w:space="0" w:color="auto"/>
      </w:divBdr>
    </w:div>
    <w:div w:id="1784232058">
      <w:bodyDiv w:val="1"/>
      <w:marLeft w:val="0"/>
      <w:marRight w:val="0"/>
      <w:marTop w:val="0"/>
      <w:marBottom w:val="0"/>
      <w:divBdr>
        <w:top w:val="none" w:sz="0" w:space="0" w:color="auto"/>
        <w:left w:val="none" w:sz="0" w:space="0" w:color="auto"/>
        <w:bottom w:val="none" w:sz="0" w:space="0" w:color="auto"/>
        <w:right w:val="none" w:sz="0" w:space="0" w:color="auto"/>
      </w:divBdr>
    </w:div>
    <w:div w:id="1855532186">
      <w:bodyDiv w:val="1"/>
      <w:marLeft w:val="0"/>
      <w:marRight w:val="0"/>
      <w:marTop w:val="0"/>
      <w:marBottom w:val="0"/>
      <w:divBdr>
        <w:top w:val="none" w:sz="0" w:space="0" w:color="auto"/>
        <w:left w:val="none" w:sz="0" w:space="0" w:color="auto"/>
        <w:bottom w:val="none" w:sz="0" w:space="0" w:color="auto"/>
        <w:right w:val="none" w:sz="0" w:space="0" w:color="auto"/>
      </w:divBdr>
    </w:div>
    <w:div w:id="1887402188">
      <w:bodyDiv w:val="1"/>
      <w:marLeft w:val="0"/>
      <w:marRight w:val="0"/>
      <w:marTop w:val="0"/>
      <w:marBottom w:val="0"/>
      <w:divBdr>
        <w:top w:val="none" w:sz="0" w:space="0" w:color="auto"/>
        <w:left w:val="none" w:sz="0" w:space="0" w:color="auto"/>
        <w:bottom w:val="none" w:sz="0" w:space="0" w:color="auto"/>
        <w:right w:val="none" w:sz="0" w:space="0" w:color="auto"/>
      </w:divBdr>
    </w:div>
    <w:div w:id="1909417273">
      <w:bodyDiv w:val="1"/>
      <w:marLeft w:val="0"/>
      <w:marRight w:val="0"/>
      <w:marTop w:val="0"/>
      <w:marBottom w:val="0"/>
      <w:divBdr>
        <w:top w:val="none" w:sz="0" w:space="0" w:color="auto"/>
        <w:left w:val="none" w:sz="0" w:space="0" w:color="auto"/>
        <w:bottom w:val="none" w:sz="0" w:space="0" w:color="auto"/>
        <w:right w:val="none" w:sz="0" w:space="0" w:color="auto"/>
      </w:divBdr>
    </w:div>
    <w:div w:id="1921209855">
      <w:bodyDiv w:val="1"/>
      <w:marLeft w:val="0"/>
      <w:marRight w:val="0"/>
      <w:marTop w:val="0"/>
      <w:marBottom w:val="0"/>
      <w:divBdr>
        <w:top w:val="none" w:sz="0" w:space="0" w:color="auto"/>
        <w:left w:val="none" w:sz="0" w:space="0" w:color="auto"/>
        <w:bottom w:val="none" w:sz="0" w:space="0" w:color="auto"/>
        <w:right w:val="none" w:sz="0" w:space="0" w:color="auto"/>
      </w:divBdr>
    </w:div>
    <w:div w:id="1934438354">
      <w:bodyDiv w:val="1"/>
      <w:marLeft w:val="0"/>
      <w:marRight w:val="0"/>
      <w:marTop w:val="0"/>
      <w:marBottom w:val="0"/>
      <w:divBdr>
        <w:top w:val="none" w:sz="0" w:space="0" w:color="auto"/>
        <w:left w:val="none" w:sz="0" w:space="0" w:color="auto"/>
        <w:bottom w:val="none" w:sz="0" w:space="0" w:color="auto"/>
        <w:right w:val="none" w:sz="0" w:space="0" w:color="auto"/>
      </w:divBdr>
    </w:div>
    <w:div w:id="1973289042">
      <w:bodyDiv w:val="1"/>
      <w:marLeft w:val="0"/>
      <w:marRight w:val="0"/>
      <w:marTop w:val="0"/>
      <w:marBottom w:val="0"/>
      <w:divBdr>
        <w:top w:val="none" w:sz="0" w:space="0" w:color="auto"/>
        <w:left w:val="none" w:sz="0" w:space="0" w:color="auto"/>
        <w:bottom w:val="none" w:sz="0" w:space="0" w:color="auto"/>
        <w:right w:val="none" w:sz="0" w:space="0" w:color="auto"/>
      </w:divBdr>
    </w:div>
    <w:div w:id="1998534693">
      <w:bodyDiv w:val="1"/>
      <w:marLeft w:val="0"/>
      <w:marRight w:val="0"/>
      <w:marTop w:val="0"/>
      <w:marBottom w:val="0"/>
      <w:divBdr>
        <w:top w:val="none" w:sz="0" w:space="0" w:color="auto"/>
        <w:left w:val="none" w:sz="0" w:space="0" w:color="auto"/>
        <w:bottom w:val="none" w:sz="0" w:space="0" w:color="auto"/>
        <w:right w:val="none" w:sz="0" w:space="0" w:color="auto"/>
      </w:divBdr>
    </w:div>
    <w:div w:id="2023359413">
      <w:bodyDiv w:val="1"/>
      <w:marLeft w:val="0"/>
      <w:marRight w:val="0"/>
      <w:marTop w:val="0"/>
      <w:marBottom w:val="0"/>
      <w:divBdr>
        <w:top w:val="none" w:sz="0" w:space="0" w:color="auto"/>
        <w:left w:val="none" w:sz="0" w:space="0" w:color="auto"/>
        <w:bottom w:val="none" w:sz="0" w:space="0" w:color="auto"/>
        <w:right w:val="none" w:sz="0" w:space="0" w:color="auto"/>
      </w:divBdr>
    </w:div>
    <w:div w:id="2055503379">
      <w:bodyDiv w:val="1"/>
      <w:marLeft w:val="0"/>
      <w:marRight w:val="0"/>
      <w:marTop w:val="0"/>
      <w:marBottom w:val="0"/>
      <w:divBdr>
        <w:top w:val="none" w:sz="0" w:space="0" w:color="auto"/>
        <w:left w:val="none" w:sz="0" w:space="0" w:color="auto"/>
        <w:bottom w:val="none" w:sz="0" w:space="0" w:color="auto"/>
        <w:right w:val="none" w:sz="0" w:space="0" w:color="auto"/>
      </w:divBdr>
    </w:div>
    <w:div w:id="2082100290">
      <w:bodyDiv w:val="1"/>
      <w:marLeft w:val="0"/>
      <w:marRight w:val="0"/>
      <w:marTop w:val="0"/>
      <w:marBottom w:val="0"/>
      <w:divBdr>
        <w:top w:val="none" w:sz="0" w:space="0" w:color="auto"/>
        <w:left w:val="none" w:sz="0" w:space="0" w:color="auto"/>
        <w:bottom w:val="none" w:sz="0" w:space="0" w:color="auto"/>
        <w:right w:val="none" w:sz="0" w:space="0" w:color="auto"/>
      </w:divBdr>
    </w:div>
    <w:div w:id="2084376737">
      <w:bodyDiv w:val="1"/>
      <w:marLeft w:val="0"/>
      <w:marRight w:val="0"/>
      <w:marTop w:val="0"/>
      <w:marBottom w:val="0"/>
      <w:divBdr>
        <w:top w:val="none" w:sz="0" w:space="0" w:color="auto"/>
        <w:left w:val="none" w:sz="0" w:space="0" w:color="auto"/>
        <w:bottom w:val="none" w:sz="0" w:space="0" w:color="auto"/>
        <w:right w:val="none" w:sz="0" w:space="0" w:color="auto"/>
      </w:divBdr>
    </w:div>
    <w:div w:id="2102482901">
      <w:bodyDiv w:val="1"/>
      <w:marLeft w:val="0"/>
      <w:marRight w:val="0"/>
      <w:marTop w:val="0"/>
      <w:marBottom w:val="0"/>
      <w:divBdr>
        <w:top w:val="none" w:sz="0" w:space="0" w:color="auto"/>
        <w:left w:val="none" w:sz="0" w:space="0" w:color="auto"/>
        <w:bottom w:val="none" w:sz="0" w:space="0" w:color="auto"/>
        <w:right w:val="none" w:sz="0" w:space="0" w:color="auto"/>
      </w:divBdr>
    </w:div>
    <w:div w:id="2110464720">
      <w:bodyDiv w:val="1"/>
      <w:marLeft w:val="0"/>
      <w:marRight w:val="0"/>
      <w:marTop w:val="0"/>
      <w:marBottom w:val="0"/>
      <w:divBdr>
        <w:top w:val="none" w:sz="0" w:space="0" w:color="auto"/>
        <w:left w:val="none" w:sz="0" w:space="0" w:color="auto"/>
        <w:bottom w:val="none" w:sz="0" w:space="0" w:color="auto"/>
        <w:right w:val="none" w:sz="0" w:space="0" w:color="auto"/>
      </w:divBdr>
    </w:div>
    <w:div w:id="2127459619">
      <w:bodyDiv w:val="1"/>
      <w:marLeft w:val="0"/>
      <w:marRight w:val="0"/>
      <w:marTop w:val="0"/>
      <w:marBottom w:val="0"/>
      <w:divBdr>
        <w:top w:val="none" w:sz="0" w:space="0" w:color="auto"/>
        <w:left w:val="none" w:sz="0" w:space="0" w:color="auto"/>
        <w:bottom w:val="none" w:sz="0" w:space="0" w:color="auto"/>
        <w:right w:val="none" w:sz="0" w:space="0" w:color="auto"/>
      </w:divBdr>
    </w:div>
    <w:div w:id="2140108214">
      <w:bodyDiv w:val="1"/>
      <w:marLeft w:val="0"/>
      <w:marRight w:val="0"/>
      <w:marTop w:val="0"/>
      <w:marBottom w:val="0"/>
      <w:divBdr>
        <w:top w:val="none" w:sz="0" w:space="0" w:color="auto"/>
        <w:left w:val="none" w:sz="0" w:space="0" w:color="auto"/>
        <w:bottom w:val="none" w:sz="0" w:space="0" w:color="auto"/>
        <w:right w:val="none" w:sz="0" w:space="0" w:color="auto"/>
      </w:divBdr>
      <w:divsChild>
        <w:div w:id="535242288">
          <w:marLeft w:val="0"/>
          <w:marRight w:val="0"/>
          <w:marTop w:val="0"/>
          <w:marBottom w:val="0"/>
          <w:divBdr>
            <w:top w:val="none" w:sz="0" w:space="0" w:color="auto"/>
            <w:left w:val="none" w:sz="0" w:space="0" w:color="auto"/>
            <w:bottom w:val="none" w:sz="0" w:space="0" w:color="auto"/>
            <w:right w:val="none" w:sz="0" w:space="0" w:color="auto"/>
          </w:divBdr>
        </w:div>
      </w:divsChild>
    </w:div>
    <w:div w:id="21465070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68BBB-C9A7-4C7D-BAF3-36071C0F8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66</Pages>
  <Words>22015</Words>
  <Characters>125489</Characters>
  <Application>Microsoft Office Word</Application>
  <DocSecurity>0</DocSecurity>
  <Lines>1045</Lines>
  <Paragraphs>294</Paragraphs>
  <ScaleCrop>false</ScaleCrop>
  <HeadingPairs>
    <vt:vector size="2" baseType="variant">
      <vt:variant>
        <vt:lpstr>Название</vt:lpstr>
      </vt:variant>
      <vt:variant>
        <vt:i4>1</vt:i4>
      </vt:variant>
    </vt:vector>
  </HeadingPairs>
  <TitlesOfParts>
    <vt:vector size="1" baseType="lpstr">
      <vt:lpstr>СХЕМА ВОДОСНАБЖЕНИЯ И ВОДООТВЕДЕНИЯ МУНИЦИПАЛЬНОГО ОБРАЗОВАНИЯ «ЗАТО П. СОЛНЕЧНЫЙ» УЖУРСКОГО РАЙОНА КРАСНОЯРСКОГО КРАЯ ДО 2028 ГОДА</vt:lpstr>
    </vt:vector>
  </TitlesOfParts>
  <Company>Krokoz™</Company>
  <LinksUpToDate>false</LinksUpToDate>
  <CharactersWithSpaces>147210</CharactersWithSpaces>
  <SharedDoc>false</SharedDoc>
  <HLinks>
    <vt:vector size="48" baseType="variant">
      <vt:variant>
        <vt:i4>524317</vt:i4>
      </vt:variant>
      <vt:variant>
        <vt:i4>21</vt:i4>
      </vt:variant>
      <vt:variant>
        <vt:i4>0</vt:i4>
      </vt:variant>
      <vt:variant>
        <vt:i4>5</vt:i4>
      </vt:variant>
      <vt:variant>
        <vt:lpwstr>http://ru.wikipedia.org/wiki/%D0%90%D0%B2%D0%B3%D1%83%D1%81%D1%82</vt:lpwstr>
      </vt:variant>
      <vt:variant>
        <vt:lpwstr/>
      </vt:variant>
      <vt:variant>
        <vt:i4>5439505</vt:i4>
      </vt:variant>
      <vt:variant>
        <vt:i4>18</vt:i4>
      </vt:variant>
      <vt:variant>
        <vt:i4>0</vt:i4>
      </vt:variant>
      <vt:variant>
        <vt:i4>5</vt:i4>
      </vt:variant>
      <vt:variant>
        <vt:lpwstr>http://ru.wikipedia.org/wiki/%D0%98%D1%8E%D0%BB%D1%8C</vt:lpwstr>
      </vt:variant>
      <vt:variant>
        <vt:lpwstr/>
      </vt:variant>
      <vt:variant>
        <vt:i4>720926</vt:i4>
      </vt:variant>
      <vt:variant>
        <vt:i4>15</vt:i4>
      </vt:variant>
      <vt:variant>
        <vt:i4>0</vt:i4>
      </vt:variant>
      <vt:variant>
        <vt:i4>5</vt:i4>
      </vt:variant>
      <vt:variant>
        <vt:lpwstr>http://ru.wikipedia.org/wiki/%D0%AF%D0%BD%D0%B2%D0%B0%D1%80%D1%8C</vt:lpwstr>
      </vt:variant>
      <vt:variant>
        <vt:lpwstr/>
      </vt:variant>
      <vt:variant>
        <vt:i4>524363</vt:i4>
      </vt:variant>
      <vt:variant>
        <vt:i4>12</vt:i4>
      </vt:variant>
      <vt:variant>
        <vt:i4>0</vt:i4>
      </vt:variant>
      <vt:variant>
        <vt:i4>5</vt:i4>
      </vt:variant>
      <vt:variant>
        <vt:lpwstr>http://ru.wikipedia.org/wiki/%D0%9B%D0%B5%D1%82%D0%BE</vt:lpwstr>
      </vt:variant>
      <vt:variant>
        <vt:lpwstr/>
      </vt:variant>
      <vt:variant>
        <vt:i4>5439554</vt:i4>
      </vt:variant>
      <vt:variant>
        <vt:i4>9</vt:i4>
      </vt:variant>
      <vt:variant>
        <vt:i4>0</vt:i4>
      </vt:variant>
      <vt:variant>
        <vt:i4>5</vt:i4>
      </vt:variant>
      <vt:variant>
        <vt:lpwstr>http://ru.wikipedia.org/wiki/%D0%97%D0%B8%D0%BC%D0%B0</vt:lpwstr>
      </vt:variant>
      <vt:variant>
        <vt:lpwstr/>
      </vt:variant>
      <vt:variant>
        <vt:i4>524358</vt:i4>
      </vt:variant>
      <vt:variant>
        <vt:i4>6</vt:i4>
      </vt:variant>
      <vt:variant>
        <vt:i4>0</vt:i4>
      </vt:variant>
      <vt:variant>
        <vt:i4>5</vt:i4>
      </vt:variant>
      <vt:variant>
        <vt:lpwstr>http://ru.wikipedia.org/wiki/%D0%9A%D0%BB%D0%B8%D0%BC%D0%B0%D1%82</vt:lpwstr>
      </vt:variant>
      <vt:variant>
        <vt:lpwstr/>
      </vt:variant>
      <vt:variant>
        <vt:i4>5439524</vt:i4>
      </vt:variant>
      <vt:variant>
        <vt:i4>3</vt:i4>
      </vt:variant>
      <vt:variant>
        <vt:i4>0</vt:i4>
      </vt:variant>
      <vt:variant>
        <vt:i4>5</vt:i4>
      </vt:variant>
      <vt:variant>
        <vt:lpwstr>mailto:ivc.energoactive@mail.ru</vt:lpwstr>
      </vt:variant>
      <vt:variant>
        <vt:lpwstr/>
      </vt:variant>
      <vt:variant>
        <vt:i4>6881287</vt:i4>
      </vt:variant>
      <vt:variant>
        <vt:i4>0</vt:i4>
      </vt:variant>
      <vt:variant>
        <vt:i4>0</vt:i4>
      </vt:variant>
      <vt:variant>
        <vt:i4>5</vt:i4>
      </vt:variant>
      <vt:variant>
        <vt:lpwstr>mailto:ivc.energoactive@gmail.com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СХЕМА ВОДОСНАБЖЕНИЯ И ВОДООТВЕДЕНИЯ МУНИЦИПАЛЬНОГО ОБРАЗОВАНИЯ «ЗАТО П. СОЛНЕЧНЫЙ» УЖУРСКОГО РАЙОНА КРАСНОЯРСКОГО КРАЯ ДО 2028 ГОДА</dc:title>
  <dc:creator>*</dc:creator>
  <cp:lastModifiedBy>Пользователь Windows</cp:lastModifiedBy>
  <cp:revision>5</cp:revision>
  <cp:lastPrinted>2024-03-05T07:22:00Z</cp:lastPrinted>
  <dcterms:created xsi:type="dcterms:W3CDTF">2024-03-20T05:56:00Z</dcterms:created>
  <dcterms:modified xsi:type="dcterms:W3CDTF">2024-03-28T08:34:00Z</dcterms:modified>
</cp:coreProperties>
</file>